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A86CAD"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2026</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A86CAD" w:rsidP="00E353E2">
      <w:pPr>
        <w:jc w:val="center"/>
        <w:rPr>
          <w:b/>
          <w:sz w:val="22"/>
          <w:szCs w:val="22"/>
        </w:rPr>
      </w:pPr>
      <w:r>
        <w:rPr>
          <w:b/>
          <w:sz w:val="22"/>
          <w:szCs w:val="22"/>
        </w:rPr>
        <w:t>2026</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AD5814" w:rsidRPr="00AD5814" w:rsidRDefault="00AD5814" w:rsidP="00AD5814">
            <w:pPr>
              <w:spacing w:after="0"/>
              <w:rPr>
                <w:sz w:val="22"/>
                <w:szCs w:val="22"/>
              </w:rPr>
            </w:pPr>
            <w:r w:rsidRPr="00AD5814">
              <w:rPr>
                <w:sz w:val="22"/>
                <w:szCs w:val="22"/>
              </w:rPr>
              <w:t xml:space="preserve">Получатель:  </w:t>
            </w:r>
            <w:proofErr w:type="gramStart"/>
            <w:r w:rsidRPr="00AD5814">
              <w:rPr>
                <w:sz w:val="22"/>
                <w:szCs w:val="22"/>
              </w:rPr>
              <w:t xml:space="preserve">ФУ администрации </w:t>
            </w:r>
            <w:proofErr w:type="spellStart"/>
            <w:r w:rsidRPr="00AD5814">
              <w:rPr>
                <w:sz w:val="22"/>
                <w:szCs w:val="22"/>
              </w:rPr>
              <w:t>Котласского</w:t>
            </w:r>
            <w:proofErr w:type="spellEnd"/>
            <w:r w:rsidRPr="00AD5814">
              <w:rPr>
                <w:sz w:val="22"/>
                <w:szCs w:val="22"/>
              </w:rPr>
              <w:t xml:space="preserve"> муниципального округа Архангельской области  (УИХК администрации </w:t>
            </w:r>
            <w:proofErr w:type="spellStart"/>
            <w:r w:rsidRPr="00AD5814">
              <w:rPr>
                <w:sz w:val="22"/>
                <w:szCs w:val="22"/>
              </w:rPr>
              <w:t>Котласского</w:t>
            </w:r>
            <w:proofErr w:type="spellEnd"/>
            <w:r w:rsidRPr="00AD5814">
              <w:rPr>
                <w:sz w:val="22"/>
                <w:szCs w:val="22"/>
              </w:rPr>
              <w:t xml:space="preserve"> муниципального округа Архангельской области)  л/ счет 05243Q49100)</w:t>
            </w:r>
            <w:proofErr w:type="gramEnd"/>
          </w:p>
          <w:p w:rsidR="00AD5814" w:rsidRPr="00AD5814" w:rsidRDefault="00AD5814" w:rsidP="00AD5814">
            <w:pPr>
              <w:spacing w:after="0"/>
              <w:rPr>
                <w:sz w:val="22"/>
                <w:szCs w:val="22"/>
              </w:rPr>
            </w:pPr>
            <w:r w:rsidRPr="00AD5814">
              <w:rPr>
                <w:sz w:val="22"/>
                <w:szCs w:val="22"/>
              </w:rPr>
              <w:t>ИНН  2904032049</w:t>
            </w:r>
          </w:p>
          <w:p w:rsidR="00AD5814" w:rsidRPr="00AD5814" w:rsidRDefault="00AD5814" w:rsidP="00AD5814">
            <w:pPr>
              <w:spacing w:after="0"/>
              <w:rPr>
                <w:sz w:val="22"/>
                <w:szCs w:val="22"/>
              </w:rPr>
            </w:pPr>
            <w:r w:rsidRPr="00AD5814">
              <w:rPr>
                <w:sz w:val="22"/>
                <w:szCs w:val="22"/>
              </w:rPr>
              <w:t>КПП  290401001</w:t>
            </w:r>
          </w:p>
          <w:p w:rsidR="00AD5814" w:rsidRPr="00AD5814" w:rsidRDefault="00AD5814" w:rsidP="00AD5814">
            <w:pPr>
              <w:spacing w:after="0"/>
              <w:rPr>
                <w:sz w:val="22"/>
                <w:szCs w:val="22"/>
              </w:rPr>
            </w:pPr>
            <w:r w:rsidRPr="00AD5814">
              <w:rPr>
                <w:sz w:val="22"/>
                <w:szCs w:val="22"/>
              </w:rPr>
              <w:t>ОКТМО  11527000</w:t>
            </w:r>
          </w:p>
          <w:p w:rsidR="00AD5814" w:rsidRPr="00AD5814" w:rsidRDefault="00AD5814" w:rsidP="00AD5814">
            <w:pPr>
              <w:spacing w:after="0"/>
              <w:rPr>
                <w:sz w:val="22"/>
                <w:szCs w:val="22"/>
              </w:rPr>
            </w:pPr>
          </w:p>
          <w:p w:rsidR="00AD5814" w:rsidRPr="00AD5814" w:rsidRDefault="00AD5814" w:rsidP="00AD5814">
            <w:pPr>
              <w:spacing w:after="0"/>
              <w:rPr>
                <w:sz w:val="22"/>
                <w:szCs w:val="22"/>
              </w:rPr>
            </w:pPr>
            <w:r w:rsidRPr="00AD5814">
              <w:rPr>
                <w:sz w:val="22"/>
                <w:szCs w:val="22"/>
              </w:rPr>
              <w:t>Расчетный счет  03232643115270002400</w:t>
            </w:r>
          </w:p>
          <w:p w:rsidR="004F493B" w:rsidRPr="004F493B" w:rsidRDefault="00AD5814" w:rsidP="004F493B">
            <w:pPr>
              <w:widowControl w:val="0"/>
              <w:autoSpaceDE w:val="0"/>
              <w:autoSpaceDN w:val="0"/>
              <w:adjustRightInd w:val="0"/>
              <w:rPr>
                <w:sz w:val="22"/>
                <w:szCs w:val="22"/>
                <w:lang w:eastAsia="ru-RU"/>
              </w:rPr>
            </w:pPr>
            <w:r w:rsidRPr="00AD5814">
              <w:rPr>
                <w:sz w:val="22"/>
                <w:szCs w:val="22"/>
              </w:rPr>
              <w:t xml:space="preserve">Банк получателя </w:t>
            </w:r>
            <w:r w:rsidR="004F493B" w:rsidRPr="004F493B">
              <w:rPr>
                <w:sz w:val="22"/>
                <w:szCs w:val="22"/>
                <w:lang w:eastAsia="ru-RU"/>
              </w:rPr>
              <w:t>ОКЦ № 2 СЗГУ Банка России // УФК по Архангельской области и Ненецкому автономному округу, г. Архангельск</w:t>
            </w:r>
          </w:p>
          <w:p w:rsidR="00AD5814" w:rsidRPr="00AD5814" w:rsidRDefault="00AD5814" w:rsidP="00AD5814">
            <w:pPr>
              <w:spacing w:after="0"/>
              <w:rPr>
                <w:sz w:val="22"/>
                <w:szCs w:val="22"/>
              </w:rPr>
            </w:pPr>
            <w:r w:rsidRPr="00AD5814">
              <w:rPr>
                <w:sz w:val="22"/>
                <w:szCs w:val="22"/>
              </w:rPr>
              <w:t>Единый казначейский счет (</w:t>
            </w:r>
            <w:proofErr w:type="spellStart"/>
            <w:r w:rsidRPr="00AD5814">
              <w:rPr>
                <w:sz w:val="22"/>
                <w:szCs w:val="22"/>
              </w:rPr>
              <w:t>кор</w:t>
            </w:r>
            <w:proofErr w:type="gramStart"/>
            <w:r w:rsidRPr="00AD5814">
              <w:rPr>
                <w:sz w:val="22"/>
                <w:szCs w:val="22"/>
              </w:rPr>
              <w:t>.с</w:t>
            </w:r>
            <w:proofErr w:type="gramEnd"/>
            <w:r w:rsidRPr="00AD5814">
              <w:rPr>
                <w:sz w:val="22"/>
                <w:szCs w:val="22"/>
              </w:rPr>
              <w:t>чет</w:t>
            </w:r>
            <w:proofErr w:type="spellEnd"/>
            <w:r w:rsidRPr="00AD5814">
              <w:rPr>
                <w:sz w:val="22"/>
                <w:szCs w:val="22"/>
              </w:rPr>
              <w:t>) 40102810045370000016</w:t>
            </w:r>
          </w:p>
          <w:p w:rsidR="00AD5814" w:rsidRPr="00AD5814" w:rsidRDefault="00AD5814" w:rsidP="00AD5814">
            <w:pPr>
              <w:spacing w:after="0"/>
              <w:rPr>
                <w:sz w:val="22"/>
                <w:szCs w:val="22"/>
              </w:rPr>
            </w:pPr>
            <w:r w:rsidRPr="00AD5814">
              <w:rPr>
                <w:sz w:val="22"/>
                <w:szCs w:val="22"/>
              </w:rPr>
              <w:t>БИК  011117401</w:t>
            </w:r>
          </w:p>
          <w:p w:rsidR="009C525C" w:rsidRPr="00ED6F8A" w:rsidRDefault="00AD5814" w:rsidP="00AD5814">
            <w:pPr>
              <w:spacing w:after="0"/>
            </w:pPr>
            <w:r w:rsidRPr="00AD5814">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697302">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 xml:space="preserve">и время начала подачи заявок: </w:t>
            </w:r>
            <w:r w:rsidR="005F4A87">
              <w:rPr>
                <w:sz w:val="22"/>
                <w:szCs w:val="22"/>
                <w:lang w:eastAsia="ru-RU"/>
              </w:rPr>
              <w:t xml:space="preserve"> 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jc w:val="left"/>
              <w:rPr>
                <w:lang w:eastAsia="ru-RU"/>
              </w:rPr>
            </w:pPr>
            <w:r>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 xml:space="preserve">обжаловал </w:t>
            </w:r>
            <w:r w:rsidRPr="00ED6F8A">
              <w:rPr>
                <w:bCs/>
                <w:color w:val="000000"/>
                <w:sz w:val="22"/>
                <w:szCs w:val="22"/>
              </w:rPr>
              <w:lastRenderedPageBreak/>
              <w:t>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 xml:space="preserve">умноженного на общую </w:t>
            </w:r>
            <w:r w:rsidRPr="00FD221D">
              <w:rPr>
                <w:b/>
                <w:color w:val="000000"/>
                <w:sz w:val="22"/>
                <w:szCs w:val="22"/>
              </w:rPr>
              <w:lastRenderedPageBreak/>
              <w:t>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4F493B" w:rsidRDefault="008F6369" w:rsidP="00AD79BA">
            <w:pPr>
              <w:pStyle w:val="western"/>
              <w:spacing w:before="0" w:beforeAutospacing="0" w:after="0" w:afterAutospacing="0"/>
              <w:jc w:val="both"/>
              <w:rPr>
                <w:color w:val="000000"/>
                <w:sz w:val="22"/>
                <w:szCs w:val="22"/>
              </w:rPr>
            </w:pPr>
            <w:r w:rsidRPr="004F493B">
              <w:rPr>
                <w:color w:val="000000"/>
                <w:sz w:val="22"/>
                <w:szCs w:val="22"/>
              </w:rPr>
              <w:t xml:space="preserve">ЛОТ 1 – </w:t>
            </w:r>
            <w:r w:rsidR="00D734B7" w:rsidRPr="004F493B">
              <w:rPr>
                <w:color w:val="000000"/>
                <w:sz w:val="22"/>
                <w:szCs w:val="22"/>
              </w:rPr>
              <w:t xml:space="preserve"> </w:t>
            </w:r>
            <w:r w:rsidR="00A86CAD" w:rsidRPr="004F493B">
              <w:rPr>
                <w:color w:val="000000"/>
                <w:sz w:val="22"/>
                <w:szCs w:val="22"/>
              </w:rPr>
              <w:t>480,31</w:t>
            </w:r>
            <w:r w:rsidR="00D734B7" w:rsidRPr="004F493B">
              <w:rPr>
                <w:color w:val="000000"/>
                <w:sz w:val="22"/>
                <w:szCs w:val="22"/>
              </w:rPr>
              <w:t xml:space="preserve"> </w:t>
            </w:r>
            <w:r w:rsidRPr="004F493B">
              <w:rPr>
                <w:color w:val="000000"/>
                <w:sz w:val="22"/>
                <w:szCs w:val="22"/>
              </w:rPr>
              <w:t>руб.</w:t>
            </w:r>
            <w:r w:rsidR="00D734B7" w:rsidRPr="004F493B">
              <w:rPr>
                <w:color w:val="000000"/>
                <w:sz w:val="22"/>
                <w:szCs w:val="22"/>
              </w:rPr>
              <w:t>;</w:t>
            </w:r>
          </w:p>
          <w:p w:rsidR="00D734B7" w:rsidRPr="004F493B" w:rsidRDefault="00D734B7" w:rsidP="00AD79BA">
            <w:pPr>
              <w:pStyle w:val="western"/>
              <w:spacing w:before="0" w:beforeAutospacing="0" w:after="0" w:afterAutospacing="0"/>
              <w:jc w:val="both"/>
              <w:rPr>
                <w:color w:val="000000"/>
                <w:sz w:val="22"/>
                <w:szCs w:val="22"/>
              </w:rPr>
            </w:pPr>
            <w:r w:rsidRPr="004F493B">
              <w:rPr>
                <w:color w:val="000000"/>
                <w:sz w:val="22"/>
                <w:szCs w:val="22"/>
              </w:rPr>
              <w:t xml:space="preserve">ЛОТ 2 – </w:t>
            </w:r>
            <w:r w:rsidR="00A86CAD" w:rsidRPr="004F493B">
              <w:rPr>
                <w:color w:val="000000"/>
                <w:sz w:val="22"/>
                <w:szCs w:val="22"/>
              </w:rPr>
              <w:t>491,26</w:t>
            </w:r>
            <w:r w:rsidRPr="004F493B">
              <w:rPr>
                <w:color w:val="000000"/>
                <w:sz w:val="22"/>
                <w:szCs w:val="22"/>
              </w:rPr>
              <w:t xml:space="preserve"> руб.</w:t>
            </w:r>
            <w:r w:rsidR="00A86CAD" w:rsidRPr="004F493B">
              <w:rPr>
                <w:color w:val="000000"/>
                <w:sz w:val="22"/>
                <w:szCs w:val="22"/>
              </w:rPr>
              <w:t>;</w:t>
            </w:r>
          </w:p>
          <w:p w:rsidR="00A86CAD" w:rsidRPr="004F493B" w:rsidRDefault="00A86CAD" w:rsidP="00A86CAD">
            <w:pPr>
              <w:pStyle w:val="western"/>
              <w:spacing w:before="0" w:beforeAutospacing="0" w:after="0" w:afterAutospacing="0"/>
              <w:jc w:val="both"/>
              <w:rPr>
                <w:color w:val="000000"/>
                <w:sz w:val="22"/>
                <w:szCs w:val="22"/>
              </w:rPr>
            </w:pPr>
            <w:r w:rsidRPr="004F493B">
              <w:rPr>
                <w:color w:val="000000"/>
                <w:sz w:val="22"/>
                <w:szCs w:val="22"/>
              </w:rPr>
              <w:t>ЛОТ 3 –  336,49 руб.;</w:t>
            </w:r>
          </w:p>
          <w:p w:rsidR="00A86CAD" w:rsidRPr="004F493B" w:rsidRDefault="00A86CAD" w:rsidP="00A86CAD">
            <w:pPr>
              <w:pStyle w:val="western"/>
              <w:spacing w:before="0" w:beforeAutospacing="0" w:after="0" w:afterAutospacing="0"/>
              <w:jc w:val="both"/>
              <w:rPr>
                <w:color w:val="000000"/>
              </w:rPr>
            </w:pPr>
            <w:r w:rsidRPr="004F493B">
              <w:rPr>
                <w:color w:val="000000"/>
                <w:sz w:val="22"/>
                <w:szCs w:val="22"/>
              </w:rPr>
              <w:t>ЛОТ 4 – 315,09 руб.;</w:t>
            </w:r>
          </w:p>
          <w:p w:rsidR="00A86CAD" w:rsidRPr="004F493B" w:rsidRDefault="00A86CAD" w:rsidP="00A86CAD">
            <w:pPr>
              <w:pStyle w:val="western"/>
              <w:spacing w:before="0" w:beforeAutospacing="0" w:after="0" w:afterAutospacing="0"/>
              <w:jc w:val="both"/>
              <w:rPr>
                <w:color w:val="000000"/>
                <w:sz w:val="22"/>
                <w:szCs w:val="22"/>
              </w:rPr>
            </w:pPr>
            <w:r w:rsidRPr="004F493B">
              <w:rPr>
                <w:color w:val="000000"/>
                <w:sz w:val="22"/>
                <w:szCs w:val="22"/>
              </w:rPr>
              <w:t>ЛОТ 5 –  445,00 руб.;</w:t>
            </w:r>
          </w:p>
          <w:p w:rsidR="00A86CAD" w:rsidRPr="004F493B" w:rsidRDefault="00A86CAD" w:rsidP="00A86CAD">
            <w:pPr>
              <w:pStyle w:val="western"/>
              <w:spacing w:before="0" w:beforeAutospacing="0" w:after="0" w:afterAutospacing="0"/>
              <w:jc w:val="both"/>
              <w:rPr>
                <w:color w:val="000000"/>
              </w:rPr>
            </w:pPr>
            <w:r w:rsidRPr="004F493B">
              <w:rPr>
                <w:color w:val="000000"/>
                <w:sz w:val="22"/>
                <w:szCs w:val="22"/>
              </w:rPr>
              <w:t>ЛОТ 6 – 647,94 руб.;</w:t>
            </w:r>
          </w:p>
          <w:p w:rsidR="00A86CAD" w:rsidRPr="004F493B" w:rsidRDefault="00A86CAD" w:rsidP="00A86CAD">
            <w:pPr>
              <w:pStyle w:val="western"/>
              <w:spacing w:before="0" w:beforeAutospacing="0" w:after="0" w:afterAutospacing="0"/>
              <w:jc w:val="both"/>
              <w:rPr>
                <w:color w:val="000000"/>
                <w:sz w:val="22"/>
                <w:szCs w:val="22"/>
              </w:rPr>
            </w:pPr>
            <w:r w:rsidRPr="004F493B">
              <w:rPr>
                <w:color w:val="000000"/>
                <w:sz w:val="22"/>
                <w:szCs w:val="22"/>
              </w:rPr>
              <w:t>ЛОТ 7 –  167,95 руб.;</w:t>
            </w:r>
          </w:p>
          <w:p w:rsidR="00A86CAD" w:rsidRPr="004F493B" w:rsidRDefault="00A86CAD" w:rsidP="00A86CAD">
            <w:pPr>
              <w:pStyle w:val="western"/>
              <w:spacing w:before="0" w:beforeAutospacing="0" w:after="0" w:afterAutospacing="0"/>
              <w:jc w:val="both"/>
              <w:rPr>
                <w:color w:val="000000"/>
              </w:rPr>
            </w:pPr>
            <w:r w:rsidRPr="004F493B">
              <w:rPr>
                <w:color w:val="000000"/>
                <w:sz w:val="22"/>
                <w:szCs w:val="22"/>
              </w:rPr>
              <w:t>ЛОТ 8 – 263,56 руб.;</w:t>
            </w:r>
          </w:p>
          <w:p w:rsidR="00A86CAD" w:rsidRPr="00CD3205" w:rsidRDefault="00A86CAD" w:rsidP="00A86CAD">
            <w:pPr>
              <w:pStyle w:val="western"/>
              <w:spacing w:before="0" w:beforeAutospacing="0" w:after="0" w:afterAutospacing="0"/>
              <w:jc w:val="both"/>
              <w:rPr>
                <w:color w:val="000000"/>
              </w:rPr>
            </w:pPr>
            <w:r w:rsidRPr="004F493B">
              <w:rPr>
                <w:color w:val="000000"/>
                <w:sz w:val="22"/>
                <w:szCs w:val="22"/>
              </w:rPr>
              <w:t>ЛОТ 9 – 657,49 руб.</w:t>
            </w:r>
          </w:p>
          <w:p w:rsidR="00A86CAD" w:rsidRPr="00CD3205" w:rsidRDefault="00A86CAD"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xml:space="preserve">- большинство собственников помещений на основании решения общего собрания о выборе способа </w:t>
            </w:r>
            <w:r w:rsidRPr="00ED6F8A">
              <w:rPr>
                <w:sz w:val="22"/>
                <w:szCs w:val="22"/>
              </w:rPr>
              <w:lastRenderedPageBreak/>
              <w:t>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1E04B9">
        <w:rPr>
          <w:b/>
          <w:bCs/>
          <w:sz w:val="22"/>
          <w:szCs w:val="22"/>
        </w:rPr>
        <w:t>ДОГОВОР</w:t>
      </w:r>
      <w:r w:rsidRPr="00ED6F8A">
        <w:rPr>
          <w:b/>
          <w:bCs/>
          <w:sz w:val="22"/>
          <w:szCs w:val="22"/>
        </w:rPr>
        <w:t xml:space="preserve">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w:t>
      </w:r>
      <w:r w:rsidR="00A86CAD">
        <w:rPr>
          <w:sz w:val="22"/>
          <w:szCs w:val="22"/>
        </w:rPr>
        <w:t>2026</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A22164" w:rsidRPr="00ED6F8A">
        <w:rPr>
          <w:sz w:val="22"/>
          <w:szCs w:val="22"/>
        </w:rPr>
        <w:t>Котласский</w:t>
      </w:r>
      <w:proofErr w:type="spellEnd"/>
      <w:r w:rsidR="001E04B9">
        <w:rPr>
          <w:sz w:val="22"/>
          <w:szCs w:val="22"/>
        </w:rPr>
        <w:t xml:space="preserve"> </w:t>
      </w:r>
      <w:proofErr w:type="spellStart"/>
      <w:r w:rsidR="001E04B9">
        <w:rPr>
          <w:sz w:val="22"/>
          <w:szCs w:val="22"/>
        </w:rPr>
        <w:t>мун</w:t>
      </w:r>
      <w:proofErr w:type="spellEnd"/>
      <w:r w:rsidR="001E04B9">
        <w:rPr>
          <w:sz w:val="22"/>
          <w:szCs w:val="22"/>
        </w:rPr>
        <w:t>. округ</w:t>
      </w:r>
      <w:r w:rsidR="00A22164" w:rsidRPr="00ED6F8A">
        <w:rPr>
          <w:sz w:val="22"/>
          <w:szCs w:val="22"/>
        </w:rPr>
        <w:t xml:space="preserve">, </w:t>
      </w:r>
      <w:r w:rsidR="001E04B9">
        <w:rPr>
          <w:sz w:val="22"/>
          <w:szCs w:val="22"/>
        </w:rPr>
        <w:t>г</w:t>
      </w:r>
      <w:r w:rsidR="00D82613">
        <w:rPr>
          <w:sz w:val="22"/>
          <w:szCs w:val="22"/>
        </w:rPr>
        <w:t xml:space="preserve">. </w:t>
      </w:r>
      <w:r w:rsidR="001E04B9">
        <w:rPr>
          <w:sz w:val="22"/>
          <w:szCs w:val="22"/>
        </w:rPr>
        <w:t>Сольвычегодск</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w:t>
      </w:r>
      <w:r w:rsidR="001E04B9">
        <w:rPr>
          <w:sz w:val="22"/>
          <w:szCs w:val="22"/>
        </w:rPr>
        <w:t>омиссии от «___» ____________</w:t>
      </w:r>
      <w:r w:rsidR="00A86CAD">
        <w:rPr>
          <w:sz w:val="22"/>
          <w:szCs w:val="22"/>
        </w:rPr>
        <w:t>2026</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w:t>
      </w:r>
      <w:proofErr w:type="gramStart"/>
      <w:r w:rsidRPr="00ED6F8A">
        <w:rPr>
          <w:sz w:val="22"/>
          <w:szCs w:val="22"/>
        </w:rPr>
        <w:t>в</w:t>
      </w:r>
      <w:proofErr w:type="gramEnd"/>
      <w:r w:rsidRPr="00ED6F8A">
        <w:rPr>
          <w:sz w:val="22"/>
          <w:szCs w:val="22"/>
        </w:rPr>
        <w:t xml:space="preserve"> </w:t>
      </w:r>
      <w:proofErr w:type="gramStart"/>
      <w:r w:rsidRPr="00ED6F8A">
        <w:rPr>
          <w:sz w:val="22"/>
          <w:szCs w:val="22"/>
        </w:rPr>
        <w:t>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A86CAD">
        <w:rPr>
          <w:sz w:val="22"/>
          <w:szCs w:val="22"/>
        </w:rPr>
        <w:t>2026</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A86CAD">
        <w:rPr>
          <w:sz w:val="22"/>
          <w:szCs w:val="22"/>
        </w:rPr>
        <w:t>2026</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A86CAD">
        <w:rPr>
          <w:sz w:val="22"/>
          <w:szCs w:val="22"/>
        </w:rPr>
        <w:t>2026</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A86CA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996" w:type="dxa"/>
        <w:tblLook w:val="04A0" w:firstRow="1" w:lastRow="0" w:firstColumn="1" w:lastColumn="0" w:noHBand="0" w:noVBand="1"/>
      </w:tblPr>
      <w:tblGrid>
        <w:gridCol w:w="704"/>
        <w:gridCol w:w="828"/>
        <w:gridCol w:w="1873"/>
        <w:gridCol w:w="2090"/>
        <w:gridCol w:w="1234"/>
        <w:gridCol w:w="1621"/>
        <w:gridCol w:w="1646"/>
      </w:tblGrid>
      <w:tr w:rsidR="009A3080" w:rsidRPr="00ED6F8A" w:rsidTr="00F8683D">
        <w:tc>
          <w:tcPr>
            <w:tcW w:w="704" w:type="dxa"/>
          </w:tcPr>
          <w:p w:rsidR="009A3080" w:rsidRPr="00ED6F8A" w:rsidRDefault="009A3080" w:rsidP="009A3080">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A3080" w:rsidRPr="00D002F0" w:rsidRDefault="009A3080" w:rsidP="009A3080">
            <w:pPr>
              <w:suppressAutoHyphens w:val="0"/>
              <w:spacing w:before="120" w:after="0"/>
              <w:jc w:val="center"/>
              <w:rPr>
                <w:b/>
                <w:sz w:val="22"/>
                <w:szCs w:val="22"/>
              </w:rPr>
            </w:pPr>
            <w:r w:rsidRPr="00D002F0">
              <w:rPr>
                <w:b/>
                <w:sz w:val="22"/>
                <w:szCs w:val="22"/>
              </w:rPr>
              <w:t>ЛОТ №</w:t>
            </w:r>
          </w:p>
        </w:tc>
        <w:tc>
          <w:tcPr>
            <w:tcW w:w="1873" w:type="dxa"/>
          </w:tcPr>
          <w:p w:rsidR="009A3080" w:rsidRPr="00ED6F8A" w:rsidRDefault="009A3080" w:rsidP="009A3080">
            <w:pPr>
              <w:suppressAutoHyphens w:val="0"/>
              <w:spacing w:before="120" w:after="0"/>
              <w:jc w:val="center"/>
              <w:rPr>
                <w:b/>
                <w:sz w:val="22"/>
                <w:szCs w:val="22"/>
              </w:rPr>
            </w:pPr>
            <w:r w:rsidRPr="00ED6F8A">
              <w:rPr>
                <w:b/>
                <w:sz w:val="22"/>
                <w:szCs w:val="22"/>
              </w:rPr>
              <w:t>Адрес</w:t>
            </w:r>
          </w:p>
        </w:tc>
        <w:tc>
          <w:tcPr>
            <w:tcW w:w="2090" w:type="dxa"/>
          </w:tcPr>
          <w:p w:rsidR="009A3080" w:rsidRPr="00ED6F8A" w:rsidRDefault="009A3080" w:rsidP="009A3080">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A3080" w:rsidRPr="00ED6F8A" w:rsidRDefault="009A3080" w:rsidP="009A3080">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A3080" w:rsidRPr="00CF4D04" w:rsidRDefault="009A3080" w:rsidP="009A3080">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A3080" w:rsidRPr="00ED6F8A" w:rsidRDefault="009A3080" w:rsidP="009A3080">
            <w:pPr>
              <w:suppressAutoHyphens w:val="0"/>
              <w:spacing w:before="120" w:after="0"/>
              <w:jc w:val="center"/>
              <w:rPr>
                <w:b/>
                <w:sz w:val="22"/>
                <w:szCs w:val="22"/>
              </w:rPr>
            </w:pPr>
            <w:r w:rsidRPr="00ED6F8A">
              <w:rPr>
                <w:b/>
                <w:sz w:val="22"/>
                <w:szCs w:val="22"/>
              </w:rPr>
              <w:t>Год ввода в эксплуатацию</w:t>
            </w:r>
          </w:p>
        </w:tc>
      </w:tr>
      <w:tr w:rsidR="009A3080" w:rsidRPr="00ED6F8A" w:rsidTr="00D734B7">
        <w:tc>
          <w:tcPr>
            <w:tcW w:w="704" w:type="dxa"/>
          </w:tcPr>
          <w:p w:rsidR="009A3080" w:rsidRDefault="00A23993" w:rsidP="009A3080">
            <w:pPr>
              <w:suppressAutoHyphens w:val="0"/>
              <w:spacing w:before="120" w:after="0"/>
              <w:jc w:val="center"/>
              <w:rPr>
                <w:sz w:val="22"/>
                <w:szCs w:val="22"/>
              </w:rPr>
            </w:pPr>
            <w:r>
              <w:rPr>
                <w:sz w:val="22"/>
                <w:szCs w:val="22"/>
              </w:rPr>
              <w:t>1</w:t>
            </w:r>
          </w:p>
        </w:tc>
        <w:tc>
          <w:tcPr>
            <w:tcW w:w="828" w:type="dxa"/>
          </w:tcPr>
          <w:p w:rsidR="009A3080" w:rsidRPr="00D002F0" w:rsidRDefault="009A3080" w:rsidP="009A3080">
            <w:pPr>
              <w:suppressAutoHyphens w:val="0"/>
              <w:spacing w:before="120" w:after="0"/>
              <w:jc w:val="center"/>
              <w:rPr>
                <w:sz w:val="22"/>
                <w:szCs w:val="22"/>
              </w:rPr>
            </w:pPr>
            <w:r>
              <w:rPr>
                <w:sz w:val="22"/>
                <w:szCs w:val="22"/>
              </w:rPr>
              <w:t>1</w:t>
            </w:r>
          </w:p>
        </w:tc>
        <w:tc>
          <w:tcPr>
            <w:tcW w:w="1873" w:type="dxa"/>
          </w:tcPr>
          <w:p w:rsidR="009A3080" w:rsidRPr="00DA5509" w:rsidRDefault="009A3080" w:rsidP="009A3080">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 г. Сольвычегодск, ул. Октябрьская, д.8</w:t>
            </w:r>
            <w:proofErr w:type="gramEnd"/>
          </w:p>
        </w:tc>
        <w:tc>
          <w:tcPr>
            <w:tcW w:w="2090" w:type="dxa"/>
            <w:vAlign w:val="center"/>
          </w:tcPr>
          <w:p w:rsidR="009A3080" w:rsidRPr="00D734B7" w:rsidRDefault="009A3080" w:rsidP="00D734B7">
            <w:pPr>
              <w:jc w:val="center"/>
            </w:pPr>
            <w:r w:rsidRPr="00D734B7">
              <w:t>29:07:061202:352</w:t>
            </w:r>
          </w:p>
        </w:tc>
        <w:tc>
          <w:tcPr>
            <w:tcW w:w="1234" w:type="dxa"/>
            <w:vAlign w:val="center"/>
          </w:tcPr>
          <w:p w:rsidR="009A3080" w:rsidRPr="00D734B7" w:rsidRDefault="009A3080" w:rsidP="00D734B7">
            <w:pPr>
              <w:jc w:val="center"/>
            </w:pPr>
            <w:r w:rsidRPr="00D734B7">
              <w:t>368,1</w:t>
            </w:r>
          </w:p>
        </w:tc>
        <w:tc>
          <w:tcPr>
            <w:tcW w:w="1621" w:type="dxa"/>
            <w:vAlign w:val="center"/>
          </w:tcPr>
          <w:p w:rsidR="009A3080" w:rsidRPr="00D734B7" w:rsidRDefault="009A3080" w:rsidP="00D734B7">
            <w:pPr>
              <w:jc w:val="center"/>
            </w:pPr>
            <w:r w:rsidRPr="00D734B7">
              <w:t>325,3</w:t>
            </w:r>
          </w:p>
        </w:tc>
        <w:tc>
          <w:tcPr>
            <w:tcW w:w="1646" w:type="dxa"/>
            <w:vAlign w:val="center"/>
          </w:tcPr>
          <w:p w:rsidR="009A3080" w:rsidRPr="00D734B7" w:rsidRDefault="009A3080" w:rsidP="00D734B7">
            <w:pPr>
              <w:jc w:val="center"/>
            </w:pPr>
            <w:r w:rsidRPr="00D734B7">
              <w:t>1960</w:t>
            </w:r>
          </w:p>
        </w:tc>
      </w:tr>
      <w:tr w:rsidR="009A3080" w:rsidRPr="00ED6F8A" w:rsidTr="00924D5A">
        <w:tc>
          <w:tcPr>
            <w:tcW w:w="704" w:type="dxa"/>
          </w:tcPr>
          <w:p w:rsidR="009A3080" w:rsidRDefault="00AD5814" w:rsidP="009A3080">
            <w:pPr>
              <w:suppressAutoHyphens w:val="0"/>
              <w:spacing w:before="120" w:after="0"/>
              <w:jc w:val="center"/>
              <w:rPr>
                <w:sz w:val="22"/>
                <w:szCs w:val="22"/>
              </w:rPr>
            </w:pPr>
            <w:r>
              <w:rPr>
                <w:sz w:val="22"/>
                <w:szCs w:val="22"/>
              </w:rPr>
              <w:t>2</w:t>
            </w:r>
          </w:p>
        </w:tc>
        <w:tc>
          <w:tcPr>
            <w:tcW w:w="828" w:type="dxa"/>
          </w:tcPr>
          <w:p w:rsidR="009A3080" w:rsidRDefault="00F8683D" w:rsidP="009A3080">
            <w:pPr>
              <w:suppressAutoHyphens w:val="0"/>
              <w:spacing w:before="120" w:after="0"/>
              <w:jc w:val="center"/>
              <w:rPr>
                <w:sz w:val="22"/>
                <w:szCs w:val="22"/>
              </w:rPr>
            </w:pPr>
            <w:r>
              <w:rPr>
                <w:sz w:val="22"/>
                <w:szCs w:val="22"/>
              </w:rPr>
              <w:t>2</w:t>
            </w:r>
          </w:p>
        </w:tc>
        <w:tc>
          <w:tcPr>
            <w:tcW w:w="1873" w:type="dxa"/>
          </w:tcPr>
          <w:p w:rsidR="009A3080" w:rsidRPr="00DA5509" w:rsidRDefault="009A3080" w:rsidP="009A3080">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 г. Сольвычегодск, ул. Ленина, д.36а</w:t>
            </w:r>
            <w:proofErr w:type="gramEnd"/>
          </w:p>
        </w:tc>
        <w:tc>
          <w:tcPr>
            <w:tcW w:w="2090" w:type="dxa"/>
            <w:vAlign w:val="center"/>
          </w:tcPr>
          <w:p w:rsidR="009A3080" w:rsidRPr="00924D5A" w:rsidRDefault="009A3080" w:rsidP="00924D5A">
            <w:pPr>
              <w:jc w:val="center"/>
            </w:pPr>
            <w:r w:rsidRPr="00924D5A">
              <w:t>29:07:061203:298</w:t>
            </w:r>
          </w:p>
        </w:tc>
        <w:tc>
          <w:tcPr>
            <w:tcW w:w="1234" w:type="dxa"/>
            <w:vAlign w:val="center"/>
          </w:tcPr>
          <w:p w:rsidR="009A3080" w:rsidRPr="00CD69B0" w:rsidRDefault="009A3080" w:rsidP="00924D5A">
            <w:pPr>
              <w:jc w:val="center"/>
            </w:pPr>
            <w:r>
              <w:t>346,6</w:t>
            </w:r>
          </w:p>
        </w:tc>
        <w:tc>
          <w:tcPr>
            <w:tcW w:w="1621" w:type="dxa"/>
            <w:vAlign w:val="center"/>
          </w:tcPr>
          <w:p w:rsidR="009A3080" w:rsidRPr="00CD69B0" w:rsidRDefault="009A3080" w:rsidP="00924D5A">
            <w:pPr>
              <w:jc w:val="center"/>
            </w:pPr>
            <w:r>
              <w:t>321,4</w:t>
            </w:r>
          </w:p>
        </w:tc>
        <w:tc>
          <w:tcPr>
            <w:tcW w:w="1646" w:type="dxa"/>
            <w:vAlign w:val="center"/>
          </w:tcPr>
          <w:p w:rsidR="009A3080" w:rsidRPr="00CD69B0" w:rsidRDefault="009A3080" w:rsidP="00D734B7">
            <w:pPr>
              <w:jc w:val="center"/>
            </w:pPr>
            <w:r>
              <w:t>1970</w:t>
            </w:r>
          </w:p>
        </w:tc>
      </w:tr>
      <w:tr w:rsidR="00AD5814" w:rsidRPr="00ED6F8A" w:rsidTr="00924D5A">
        <w:tc>
          <w:tcPr>
            <w:tcW w:w="704" w:type="dxa"/>
          </w:tcPr>
          <w:p w:rsidR="00AD5814" w:rsidRDefault="00AD5814" w:rsidP="009A3080">
            <w:pPr>
              <w:suppressAutoHyphens w:val="0"/>
              <w:spacing w:before="120" w:after="0"/>
              <w:jc w:val="center"/>
              <w:rPr>
                <w:sz w:val="22"/>
                <w:szCs w:val="22"/>
              </w:rPr>
            </w:pPr>
            <w:r>
              <w:rPr>
                <w:sz w:val="22"/>
                <w:szCs w:val="22"/>
              </w:rPr>
              <w:t>3</w:t>
            </w:r>
          </w:p>
        </w:tc>
        <w:tc>
          <w:tcPr>
            <w:tcW w:w="828" w:type="dxa"/>
          </w:tcPr>
          <w:p w:rsidR="00AD5814" w:rsidRDefault="00AD5814" w:rsidP="009A3080">
            <w:pPr>
              <w:suppressAutoHyphens w:val="0"/>
              <w:spacing w:before="120" w:after="0"/>
              <w:jc w:val="center"/>
              <w:rPr>
                <w:sz w:val="22"/>
                <w:szCs w:val="22"/>
              </w:rPr>
            </w:pPr>
            <w:r>
              <w:rPr>
                <w:sz w:val="22"/>
                <w:szCs w:val="22"/>
              </w:rPr>
              <w:t>3</w:t>
            </w:r>
          </w:p>
        </w:tc>
        <w:tc>
          <w:tcPr>
            <w:tcW w:w="1873" w:type="dxa"/>
          </w:tcPr>
          <w:p w:rsidR="00AD5814" w:rsidRPr="00DA5509" w:rsidRDefault="00AD5814" w:rsidP="009A3080">
            <w:pPr>
              <w:suppressAutoHyphens w:val="0"/>
              <w:spacing w:before="120" w:after="0"/>
              <w:jc w:val="center"/>
              <w:rPr>
                <w:sz w:val="22"/>
                <w:szCs w:val="22"/>
              </w:rPr>
            </w:pPr>
            <w:proofErr w:type="gramStart"/>
            <w:r w:rsidRPr="00AD5814">
              <w:rPr>
                <w:sz w:val="22"/>
                <w:szCs w:val="22"/>
              </w:rPr>
              <w:t xml:space="preserve">Российская Федерация, Архангельская обл., </w:t>
            </w:r>
            <w:proofErr w:type="spellStart"/>
            <w:r w:rsidRPr="00AD5814">
              <w:rPr>
                <w:sz w:val="22"/>
                <w:szCs w:val="22"/>
              </w:rPr>
              <w:t>Котласский</w:t>
            </w:r>
            <w:proofErr w:type="spellEnd"/>
            <w:r w:rsidRPr="00AD5814">
              <w:rPr>
                <w:sz w:val="22"/>
                <w:szCs w:val="22"/>
              </w:rPr>
              <w:t xml:space="preserve"> муниципальный округ, г. Сол</w:t>
            </w:r>
            <w:r>
              <w:rPr>
                <w:sz w:val="22"/>
                <w:szCs w:val="22"/>
              </w:rPr>
              <w:t xml:space="preserve">ьвычегодск, ул. Октябрьская, </w:t>
            </w:r>
            <w:r>
              <w:rPr>
                <w:sz w:val="22"/>
                <w:szCs w:val="22"/>
              </w:rPr>
              <w:lastRenderedPageBreak/>
              <w:t>д. 3</w:t>
            </w:r>
            <w:proofErr w:type="gramEnd"/>
          </w:p>
        </w:tc>
        <w:tc>
          <w:tcPr>
            <w:tcW w:w="2090" w:type="dxa"/>
            <w:vAlign w:val="center"/>
          </w:tcPr>
          <w:p w:rsidR="00AD5814" w:rsidRPr="00924D5A" w:rsidRDefault="00AD5814" w:rsidP="00924D5A">
            <w:pPr>
              <w:jc w:val="center"/>
            </w:pPr>
            <w:r w:rsidRPr="00AD5814">
              <w:lastRenderedPageBreak/>
              <w:t>29:07:061202:672</w:t>
            </w:r>
          </w:p>
        </w:tc>
        <w:tc>
          <w:tcPr>
            <w:tcW w:w="1234" w:type="dxa"/>
            <w:vAlign w:val="center"/>
          </w:tcPr>
          <w:p w:rsidR="00AD5814" w:rsidRDefault="00AD5814" w:rsidP="00924D5A">
            <w:pPr>
              <w:jc w:val="center"/>
            </w:pPr>
            <w:r>
              <w:t>338,4</w:t>
            </w:r>
          </w:p>
        </w:tc>
        <w:tc>
          <w:tcPr>
            <w:tcW w:w="1621" w:type="dxa"/>
            <w:vAlign w:val="center"/>
          </w:tcPr>
          <w:p w:rsidR="00AD5814" w:rsidRDefault="00C0099C" w:rsidP="00924D5A">
            <w:pPr>
              <w:jc w:val="center"/>
            </w:pPr>
            <w:r>
              <w:t>227,9</w:t>
            </w:r>
          </w:p>
        </w:tc>
        <w:tc>
          <w:tcPr>
            <w:tcW w:w="1646" w:type="dxa"/>
            <w:vAlign w:val="center"/>
          </w:tcPr>
          <w:p w:rsidR="00AD5814" w:rsidRDefault="00AD5814" w:rsidP="00D734B7">
            <w:pPr>
              <w:jc w:val="center"/>
            </w:pPr>
            <w:r>
              <w:t>1964</w:t>
            </w:r>
          </w:p>
        </w:tc>
      </w:tr>
      <w:tr w:rsidR="00AD5814" w:rsidRPr="00ED6F8A" w:rsidTr="00924D5A">
        <w:tc>
          <w:tcPr>
            <w:tcW w:w="704" w:type="dxa"/>
          </w:tcPr>
          <w:p w:rsidR="00AD5814" w:rsidRDefault="00AD5814" w:rsidP="009A3080">
            <w:pPr>
              <w:suppressAutoHyphens w:val="0"/>
              <w:spacing w:before="120" w:after="0"/>
              <w:jc w:val="center"/>
              <w:rPr>
                <w:sz w:val="22"/>
                <w:szCs w:val="22"/>
              </w:rPr>
            </w:pPr>
            <w:r>
              <w:rPr>
                <w:sz w:val="22"/>
                <w:szCs w:val="22"/>
              </w:rPr>
              <w:lastRenderedPageBreak/>
              <w:t>4</w:t>
            </w:r>
          </w:p>
        </w:tc>
        <w:tc>
          <w:tcPr>
            <w:tcW w:w="828" w:type="dxa"/>
          </w:tcPr>
          <w:p w:rsidR="00AD5814" w:rsidRDefault="00AD5814" w:rsidP="009A3080">
            <w:pPr>
              <w:suppressAutoHyphens w:val="0"/>
              <w:spacing w:before="120" w:after="0"/>
              <w:jc w:val="center"/>
              <w:rPr>
                <w:sz w:val="22"/>
                <w:szCs w:val="22"/>
              </w:rPr>
            </w:pPr>
            <w:r>
              <w:rPr>
                <w:sz w:val="22"/>
                <w:szCs w:val="22"/>
              </w:rPr>
              <w:t>4</w:t>
            </w:r>
          </w:p>
        </w:tc>
        <w:tc>
          <w:tcPr>
            <w:tcW w:w="1873" w:type="dxa"/>
          </w:tcPr>
          <w:p w:rsidR="00AD5814" w:rsidRPr="00DA5509" w:rsidRDefault="00AD5814" w:rsidP="009A3080">
            <w:pPr>
              <w:suppressAutoHyphens w:val="0"/>
              <w:spacing w:before="120" w:after="0"/>
              <w:jc w:val="center"/>
              <w:rPr>
                <w:sz w:val="22"/>
                <w:szCs w:val="22"/>
              </w:rPr>
            </w:pPr>
            <w:proofErr w:type="gramStart"/>
            <w:r w:rsidRPr="00AD5814">
              <w:rPr>
                <w:sz w:val="22"/>
                <w:szCs w:val="22"/>
              </w:rPr>
              <w:t xml:space="preserve">Российская Федерация, Архангельская обл., </w:t>
            </w:r>
            <w:proofErr w:type="spellStart"/>
            <w:r w:rsidRPr="00AD5814">
              <w:rPr>
                <w:sz w:val="22"/>
                <w:szCs w:val="22"/>
              </w:rPr>
              <w:t>Котласский</w:t>
            </w:r>
            <w:proofErr w:type="spellEnd"/>
            <w:r w:rsidRPr="00AD5814">
              <w:rPr>
                <w:sz w:val="22"/>
                <w:szCs w:val="22"/>
              </w:rPr>
              <w:t xml:space="preserve"> муниципальный округ, г. Сол</w:t>
            </w:r>
            <w:r>
              <w:rPr>
                <w:sz w:val="22"/>
                <w:szCs w:val="22"/>
              </w:rPr>
              <w:t>ьвычегодск, ул. Октябрьская, д. 6</w:t>
            </w:r>
            <w:proofErr w:type="gramEnd"/>
          </w:p>
        </w:tc>
        <w:tc>
          <w:tcPr>
            <w:tcW w:w="2090" w:type="dxa"/>
            <w:vAlign w:val="center"/>
          </w:tcPr>
          <w:p w:rsidR="00AD5814" w:rsidRPr="00924D5A" w:rsidRDefault="00AD5814" w:rsidP="00AD5814">
            <w:pPr>
              <w:jc w:val="center"/>
            </w:pPr>
            <w:r>
              <w:t>29:07:061202:361</w:t>
            </w:r>
          </w:p>
        </w:tc>
        <w:tc>
          <w:tcPr>
            <w:tcW w:w="1234" w:type="dxa"/>
            <w:vAlign w:val="center"/>
          </w:tcPr>
          <w:p w:rsidR="00AD5814" w:rsidRDefault="00C0099C" w:rsidP="00924D5A">
            <w:pPr>
              <w:jc w:val="center"/>
            </w:pPr>
            <w:r>
              <w:t>327,9</w:t>
            </w:r>
          </w:p>
        </w:tc>
        <w:tc>
          <w:tcPr>
            <w:tcW w:w="1621" w:type="dxa"/>
            <w:vAlign w:val="center"/>
          </w:tcPr>
          <w:p w:rsidR="00AD5814" w:rsidRDefault="00C0099C" w:rsidP="00924D5A">
            <w:pPr>
              <w:jc w:val="center"/>
            </w:pPr>
            <w:r>
              <w:t>213,4</w:t>
            </w:r>
          </w:p>
        </w:tc>
        <w:tc>
          <w:tcPr>
            <w:tcW w:w="1646" w:type="dxa"/>
            <w:vAlign w:val="center"/>
          </w:tcPr>
          <w:p w:rsidR="00AD5814" w:rsidRDefault="000A3D97" w:rsidP="00D734B7">
            <w:pPr>
              <w:jc w:val="center"/>
            </w:pPr>
            <w:r>
              <w:t>1962</w:t>
            </w:r>
          </w:p>
        </w:tc>
      </w:tr>
      <w:tr w:rsidR="00AD5814" w:rsidRPr="00ED6F8A" w:rsidTr="00924D5A">
        <w:tc>
          <w:tcPr>
            <w:tcW w:w="704" w:type="dxa"/>
          </w:tcPr>
          <w:p w:rsidR="00AD5814" w:rsidRDefault="00AD5814" w:rsidP="009A3080">
            <w:pPr>
              <w:suppressAutoHyphens w:val="0"/>
              <w:spacing w:before="120" w:after="0"/>
              <w:jc w:val="center"/>
              <w:rPr>
                <w:sz w:val="22"/>
                <w:szCs w:val="22"/>
              </w:rPr>
            </w:pPr>
            <w:r>
              <w:rPr>
                <w:sz w:val="22"/>
                <w:szCs w:val="22"/>
              </w:rPr>
              <w:t>5</w:t>
            </w:r>
          </w:p>
        </w:tc>
        <w:tc>
          <w:tcPr>
            <w:tcW w:w="828" w:type="dxa"/>
          </w:tcPr>
          <w:p w:rsidR="00AD5814" w:rsidRDefault="00AD5814" w:rsidP="009A3080">
            <w:pPr>
              <w:suppressAutoHyphens w:val="0"/>
              <w:spacing w:before="120" w:after="0"/>
              <w:jc w:val="center"/>
              <w:rPr>
                <w:sz w:val="22"/>
                <w:szCs w:val="22"/>
              </w:rPr>
            </w:pPr>
            <w:r>
              <w:rPr>
                <w:sz w:val="22"/>
                <w:szCs w:val="22"/>
              </w:rPr>
              <w:t>5</w:t>
            </w:r>
          </w:p>
        </w:tc>
        <w:tc>
          <w:tcPr>
            <w:tcW w:w="1873" w:type="dxa"/>
          </w:tcPr>
          <w:p w:rsidR="00AD5814" w:rsidRPr="00DA5509" w:rsidRDefault="00AD5814" w:rsidP="009A3080">
            <w:pPr>
              <w:suppressAutoHyphens w:val="0"/>
              <w:spacing w:before="120" w:after="0"/>
              <w:jc w:val="center"/>
              <w:rPr>
                <w:sz w:val="22"/>
                <w:szCs w:val="22"/>
              </w:rPr>
            </w:pPr>
            <w:proofErr w:type="gramStart"/>
            <w:r w:rsidRPr="00AD5814">
              <w:rPr>
                <w:sz w:val="22"/>
                <w:szCs w:val="22"/>
              </w:rPr>
              <w:t xml:space="preserve">Российская Федерация, Архангельская обл., </w:t>
            </w:r>
            <w:proofErr w:type="spellStart"/>
            <w:r w:rsidRPr="00AD5814">
              <w:rPr>
                <w:sz w:val="22"/>
                <w:szCs w:val="22"/>
              </w:rPr>
              <w:t>Котласский</w:t>
            </w:r>
            <w:proofErr w:type="spellEnd"/>
            <w:r w:rsidRPr="00AD5814">
              <w:rPr>
                <w:sz w:val="22"/>
                <w:szCs w:val="22"/>
              </w:rPr>
              <w:t xml:space="preserve"> муниципальный округ, г. Сол</w:t>
            </w:r>
            <w:r>
              <w:rPr>
                <w:sz w:val="22"/>
                <w:szCs w:val="22"/>
              </w:rPr>
              <w:t>ьвычегодск, ул. Октябрьская, д. 7</w:t>
            </w:r>
            <w:proofErr w:type="gramEnd"/>
          </w:p>
        </w:tc>
        <w:tc>
          <w:tcPr>
            <w:tcW w:w="2090" w:type="dxa"/>
            <w:vAlign w:val="center"/>
          </w:tcPr>
          <w:p w:rsidR="00AD5814" w:rsidRPr="00924D5A" w:rsidRDefault="006E188F" w:rsidP="00924D5A">
            <w:pPr>
              <w:jc w:val="center"/>
            </w:pPr>
            <w:r w:rsidRPr="006E188F">
              <w:t>29:07:061202:353</w:t>
            </w:r>
          </w:p>
        </w:tc>
        <w:tc>
          <w:tcPr>
            <w:tcW w:w="1234" w:type="dxa"/>
            <w:vAlign w:val="center"/>
          </w:tcPr>
          <w:p w:rsidR="00AD5814" w:rsidRDefault="009F14C4" w:rsidP="00924D5A">
            <w:pPr>
              <w:jc w:val="center"/>
            </w:pPr>
            <w:r>
              <w:t>380,9</w:t>
            </w:r>
          </w:p>
        </w:tc>
        <w:tc>
          <w:tcPr>
            <w:tcW w:w="1621" w:type="dxa"/>
            <w:vAlign w:val="center"/>
          </w:tcPr>
          <w:p w:rsidR="00AD5814" w:rsidRDefault="009F14C4" w:rsidP="00924D5A">
            <w:pPr>
              <w:jc w:val="center"/>
            </w:pPr>
            <w:r>
              <w:t>331,1</w:t>
            </w:r>
          </w:p>
        </w:tc>
        <w:tc>
          <w:tcPr>
            <w:tcW w:w="1646" w:type="dxa"/>
            <w:vAlign w:val="center"/>
          </w:tcPr>
          <w:p w:rsidR="00AD5814" w:rsidRDefault="006E188F" w:rsidP="00D734B7">
            <w:pPr>
              <w:jc w:val="center"/>
            </w:pPr>
            <w:r>
              <w:t>1957</w:t>
            </w:r>
          </w:p>
        </w:tc>
      </w:tr>
      <w:tr w:rsidR="00AD5814" w:rsidRPr="00ED6F8A" w:rsidTr="00924D5A">
        <w:tc>
          <w:tcPr>
            <w:tcW w:w="704" w:type="dxa"/>
          </w:tcPr>
          <w:p w:rsidR="00AD5814" w:rsidRDefault="00AD5814" w:rsidP="009A3080">
            <w:pPr>
              <w:suppressAutoHyphens w:val="0"/>
              <w:spacing w:before="120" w:after="0"/>
              <w:jc w:val="center"/>
              <w:rPr>
                <w:sz w:val="22"/>
                <w:szCs w:val="22"/>
              </w:rPr>
            </w:pPr>
            <w:r>
              <w:rPr>
                <w:sz w:val="22"/>
                <w:szCs w:val="22"/>
              </w:rPr>
              <w:t>6</w:t>
            </w:r>
          </w:p>
        </w:tc>
        <w:tc>
          <w:tcPr>
            <w:tcW w:w="828" w:type="dxa"/>
          </w:tcPr>
          <w:p w:rsidR="00AD5814" w:rsidRDefault="00AD5814" w:rsidP="009A3080">
            <w:pPr>
              <w:suppressAutoHyphens w:val="0"/>
              <w:spacing w:before="120" w:after="0"/>
              <w:jc w:val="center"/>
              <w:rPr>
                <w:sz w:val="22"/>
                <w:szCs w:val="22"/>
              </w:rPr>
            </w:pPr>
            <w:r>
              <w:rPr>
                <w:sz w:val="22"/>
                <w:szCs w:val="22"/>
              </w:rPr>
              <w:t>6</w:t>
            </w:r>
          </w:p>
        </w:tc>
        <w:tc>
          <w:tcPr>
            <w:tcW w:w="1873" w:type="dxa"/>
          </w:tcPr>
          <w:p w:rsidR="00AD5814" w:rsidRPr="00DA5509" w:rsidRDefault="00AD5814" w:rsidP="00AD5814">
            <w:pPr>
              <w:suppressAutoHyphens w:val="0"/>
              <w:spacing w:before="120" w:after="0"/>
              <w:jc w:val="center"/>
              <w:rPr>
                <w:sz w:val="22"/>
                <w:szCs w:val="22"/>
              </w:rPr>
            </w:pPr>
            <w:proofErr w:type="gramStart"/>
            <w:r w:rsidRPr="00AD5814">
              <w:rPr>
                <w:sz w:val="22"/>
                <w:szCs w:val="22"/>
              </w:rPr>
              <w:t xml:space="preserve">Российская Федерация, Архангельская обл., </w:t>
            </w:r>
            <w:proofErr w:type="spellStart"/>
            <w:r w:rsidRPr="00AD5814">
              <w:rPr>
                <w:sz w:val="22"/>
                <w:szCs w:val="22"/>
              </w:rPr>
              <w:t>Котласский</w:t>
            </w:r>
            <w:proofErr w:type="spellEnd"/>
            <w:r w:rsidRPr="00AD5814">
              <w:rPr>
                <w:sz w:val="22"/>
                <w:szCs w:val="22"/>
              </w:rPr>
              <w:t xml:space="preserve"> муниципальный округ, г. Сольвычегодск, ул. </w:t>
            </w:r>
            <w:r>
              <w:rPr>
                <w:sz w:val="22"/>
                <w:szCs w:val="22"/>
              </w:rPr>
              <w:t>Заозерная</w:t>
            </w:r>
            <w:r w:rsidRPr="00AD5814">
              <w:rPr>
                <w:sz w:val="22"/>
                <w:szCs w:val="22"/>
              </w:rPr>
              <w:t xml:space="preserve">, </w:t>
            </w:r>
            <w:r>
              <w:rPr>
                <w:sz w:val="22"/>
                <w:szCs w:val="22"/>
              </w:rPr>
              <w:t xml:space="preserve">            </w:t>
            </w:r>
            <w:r w:rsidRPr="00AD5814">
              <w:rPr>
                <w:sz w:val="22"/>
                <w:szCs w:val="22"/>
              </w:rPr>
              <w:t>д.</w:t>
            </w:r>
            <w:r>
              <w:rPr>
                <w:sz w:val="22"/>
                <w:szCs w:val="22"/>
              </w:rPr>
              <w:t xml:space="preserve"> 1</w:t>
            </w:r>
            <w:proofErr w:type="gramEnd"/>
          </w:p>
        </w:tc>
        <w:tc>
          <w:tcPr>
            <w:tcW w:w="2090" w:type="dxa"/>
            <w:vAlign w:val="center"/>
          </w:tcPr>
          <w:p w:rsidR="00AD5814" w:rsidRPr="00924D5A" w:rsidRDefault="006E188F" w:rsidP="00924D5A">
            <w:pPr>
              <w:jc w:val="center"/>
            </w:pPr>
            <w:r w:rsidRPr="006E188F">
              <w:t>29:07:061202:778</w:t>
            </w:r>
          </w:p>
        </w:tc>
        <w:tc>
          <w:tcPr>
            <w:tcW w:w="1234" w:type="dxa"/>
            <w:vAlign w:val="center"/>
          </w:tcPr>
          <w:p w:rsidR="00AD5814" w:rsidRDefault="004B280D" w:rsidP="00924D5A">
            <w:pPr>
              <w:jc w:val="center"/>
            </w:pPr>
            <w:r>
              <w:t>482,1</w:t>
            </w:r>
          </w:p>
        </w:tc>
        <w:tc>
          <w:tcPr>
            <w:tcW w:w="1621" w:type="dxa"/>
            <w:vAlign w:val="center"/>
          </w:tcPr>
          <w:p w:rsidR="00AD5814" w:rsidRDefault="004B280D" w:rsidP="00924D5A">
            <w:pPr>
              <w:jc w:val="center"/>
            </w:pPr>
            <w:r>
              <w:t>482,1</w:t>
            </w:r>
          </w:p>
        </w:tc>
        <w:tc>
          <w:tcPr>
            <w:tcW w:w="1646" w:type="dxa"/>
            <w:vAlign w:val="center"/>
          </w:tcPr>
          <w:p w:rsidR="00AD5814" w:rsidRDefault="004B280D" w:rsidP="00D734B7">
            <w:pPr>
              <w:jc w:val="center"/>
            </w:pPr>
            <w:r>
              <w:t>1954</w:t>
            </w:r>
          </w:p>
        </w:tc>
      </w:tr>
      <w:tr w:rsidR="006E188F" w:rsidRPr="00ED6F8A" w:rsidTr="00924D5A">
        <w:tc>
          <w:tcPr>
            <w:tcW w:w="704" w:type="dxa"/>
          </w:tcPr>
          <w:p w:rsidR="006E188F" w:rsidRDefault="00733899" w:rsidP="009A3080">
            <w:pPr>
              <w:suppressAutoHyphens w:val="0"/>
              <w:spacing w:before="120" w:after="0"/>
              <w:jc w:val="center"/>
              <w:rPr>
                <w:sz w:val="22"/>
                <w:szCs w:val="22"/>
              </w:rPr>
            </w:pPr>
            <w:r>
              <w:rPr>
                <w:sz w:val="22"/>
                <w:szCs w:val="22"/>
              </w:rPr>
              <w:t>7</w:t>
            </w:r>
          </w:p>
        </w:tc>
        <w:tc>
          <w:tcPr>
            <w:tcW w:w="828" w:type="dxa"/>
          </w:tcPr>
          <w:p w:rsidR="006E188F" w:rsidRDefault="00733899" w:rsidP="009A3080">
            <w:pPr>
              <w:suppressAutoHyphens w:val="0"/>
              <w:spacing w:before="120" w:after="0"/>
              <w:jc w:val="center"/>
              <w:rPr>
                <w:sz w:val="22"/>
                <w:szCs w:val="22"/>
              </w:rPr>
            </w:pPr>
            <w:r>
              <w:rPr>
                <w:sz w:val="22"/>
                <w:szCs w:val="22"/>
              </w:rPr>
              <w:t>7</w:t>
            </w:r>
          </w:p>
        </w:tc>
        <w:tc>
          <w:tcPr>
            <w:tcW w:w="1873" w:type="dxa"/>
          </w:tcPr>
          <w:p w:rsidR="006E188F" w:rsidRPr="00AD5814" w:rsidRDefault="00733899" w:rsidP="00733899">
            <w:pPr>
              <w:suppressAutoHyphens w:val="0"/>
              <w:spacing w:before="120" w:after="0"/>
              <w:jc w:val="center"/>
              <w:rPr>
                <w:sz w:val="22"/>
                <w:szCs w:val="22"/>
              </w:rPr>
            </w:pPr>
            <w:proofErr w:type="gramStart"/>
            <w:r w:rsidRPr="00AD5814">
              <w:rPr>
                <w:sz w:val="22"/>
                <w:szCs w:val="22"/>
              </w:rPr>
              <w:t xml:space="preserve">Российская Федерация, Архангельская обл., </w:t>
            </w:r>
            <w:proofErr w:type="spellStart"/>
            <w:r w:rsidRPr="00AD5814">
              <w:rPr>
                <w:sz w:val="22"/>
                <w:szCs w:val="22"/>
              </w:rPr>
              <w:t>Котласский</w:t>
            </w:r>
            <w:proofErr w:type="spellEnd"/>
            <w:r w:rsidRPr="00AD5814">
              <w:rPr>
                <w:sz w:val="22"/>
                <w:szCs w:val="22"/>
              </w:rPr>
              <w:t xml:space="preserve"> муниципальный округ, г. Сольвычегодск, ул. </w:t>
            </w:r>
            <w:r>
              <w:rPr>
                <w:sz w:val="22"/>
                <w:szCs w:val="22"/>
              </w:rPr>
              <w:t>Дементьева</w:t>
            </w:r>
            <w:r w:rsidRPr="00AD5814">
              <w:rPr>
                <w:sz w:val="22"/>
                <w:szCs w:val="22"/>
              </w:rPr>
              <w:t xml:space="preserve">, </w:t>
            </w:r>
            <w:r>
              <w:rPr>
                <w:sz w:val="22"/>
                <w:szCs w:val="22"/>
              </w:rPr>
              <w:t xml:space="preserve">            </w:t>
            </w:r>
            <w:r w:rsidRPr="00AD5814">
              <w:rPr>
                <w:sz w:val="22"/>
                <w:szCs w:val="22"/>
              </w:rPr>
              <w:t>д.</w:t>
            </w:r>
            <w:r>
              <w:rPr>
                <w:sz w:val="22"/>
                <w:szCs w:val="22"/>
              </w:rPr>
              <w:t xml:space="preserve"> 10</w:t>
            </w:r>
            <w:proofErr w:type="gramEnd"/>
          </w:p>
        </w:tc>
        <w:tc>
          <w:tcPr>
            <w:tcW w:w="2090" w:type="dxa"/>
            <w:vAlign w:val="center"/>
          </w:tcPr>
          <w:p w:rsidR="006E188F" w:rsidRPr="006E188F" w:rsidRDefault="00733899" w:rsidP="00924D5A">
            <w:pPr>
              <w:jc w:val="center"/>
            </w:pPr>
            <w:r w:rsidRPr="00733899">
              <w:t>29:07:061203:185</w:t>
            </w:r>
          </w:p>
        </w:tc>
        <w:tc>
          <w:tcPr>
            <w:tcW w:w="1234" w:type="dxa"/>
            <w:vAlign w:val="center"/>
          </w:tcPr>
          <w:p w:rsidR="006E188F" w:rsidRDefault="008C0122" w:rsidP="00924D5A">
            <w:pPr>
              <w:jc w:val="center"/>
            </w:pPr>
            <w:r>
              <w:t>208,8</w:t>
            </w:r>
          </w:p>
        </w:tc>
        <w:tc>
          <w:tcPr>
            <w:tcW w:w="1621" w:type="dxa"/>
            <w:vAlign w:val="center"/>
          </w:tcPr>
          <w:p w:rsidR="006E188F" w:rsidRDefault="008C0122" w:rsidP="00924D5A">
            <w:pPr>
              <w:jc w:val="center"/>
            </w:pPr>
            <w:r>
              <w:t>175,4</w:t>
            </w:r>
          </w:p>
        </w:tc>
        <w:tc>
          <w:tcPr>
            <w:tcW w:w="1646" w:type="dxa"/>
            <w:vAlign w:val="center"/>
          </w:tcPr>
          <w:p w:rsidR="006E188F" w:rsidRDefault="00733899" w:rsidP="00D734B7">
            <w:pPr>
              <w:jc w:val="center"/>
            </w:pPr>
            <w:r>
              <w:t>1993</w:t>
            </w:r>
          </w:p>
        </w:tc>
      </w:tr>
      <w:tr w:rsidR="00733899" w:rsidRPr="00ED6F8A" w:rsidTr="00924D5A">
        <w:tc>
          <w:tcPr>
            <w:tcW w:w="704" w:type="dxa"/>
          </w:tcPr>
          <w:p w:rsidR="00733899" w:rsidRDefault="00733899" w:rsidP="009A3080">
            <w:pPr>
              <w:suppressAutoHyphens w:val="0"/>
              <w:spacing w:before="120" w:after="0"/>
              <w:jc w:val="center"/>
              <w:rPr>
                <w:sz w:val="22"/>
                <w:szCs w:val="22"/>
              </w:rPr>
            </w:pPr>
            <w:r>
              <w:rPr>
                <w:sz w:val="22"/>
                <w:szCs w:val="22"/>
              </w:rPr>
              <w:t>8</w:t>
            </w:r>
          </w:p>
        </w:tc>
        <w:tc>
          <w:tcPr>
            <w:tcW w:w="828" w:type="dxa"/>
          </w:tcPr>
          <w:p w:rsidR="00733899" w:rsidRDefault="00733899" w:rsidP="009A3080">
            <w:pPr>
              <w:suppressAutoHyphens w:val="0"/>
              <w:spacing w:before="120" w:after="0"/>
              <w:jc w:val="center"/>
              <w:rPr>
                <w:sz w:val="22"/>
                <w:szCs w:val="22"/>
              </w:rPr>
            </w:pPr>
            <w:r>
              <w:rPr>
                <w:sz w:val="22"/>
                <w:szCs w:val="22"/>
              </w:rPr>
              <w:t>8</w:t>
            </w:r>
          </w:p>
        </w:tc>
        <w:tc>
          <w:tcPr>
            <w:tcW w:w="1873" w:type="dxa"/>
          </w:tcPr>
          <w:p w:rsidR="00733899" w:rsidRPr="00AD5814" w:rsidRDefault="00733899" w:rsidP="00733899">
            <w:pPr>
              <w:suppressAutoHyphens w:val="0"/>
              <w:spacing w:before="120" w:after="0"/>
              <w:jc w:val="center"/>
              <w:rPr>
                <w:sz w:val="22"/>
                <w:szCs w:val="22"/>
              </w:rPr>
            </w:pPr>
            <w:proofErr w:type="gramStart"/>
            <w:r w:rsidRPr="00AD5814">
              <w:rPr>
                <w:sz w:val="22"/>
                <w:szCs w:val="22"/>
              </w:rPr>
              <w:t xml:space="preserve">Российская Федерация, Архангельская обл., </w:t>
            </w:r>
            <w:proofErr w:type="spellStart"/>
            <w:r w:rsidRPr="00AD5814">
              <w:rPr>
                <w:sz w:val="22"/>
                <w:szCs w:val="22"/>
              </w:rPr>
              <w:t>Котласский</w:t>
            </w:r>
            <w:proofErr w:type="spellEnd"/>
            <w:r w:rsidRPr="00AD5814">
              <w:rPr>
                <w:sz w:val="22"/>
                <w:szCs w:val="22"/>
              </w:rPr>
              <w:t xml:space="preserve"> муниципальный округ, г. Сольвычегодск, ул. </w:t>
            </w:r>
            <w:r>
              <w:rPr>
                <w:sz w:val="22"/>
                <w:szCs w:val="22"/>
              </w:rPr>
              <w:t>Красная</w:t>
            </w:r>
            <w:r w:rsidRPr="00AD5814">
              <w:rPr>
                <w:sz w:val="22"/>
                <w:szCs w:val="22"/>
              </w:rPr>
              <w:t xml:space="preserve">, </w:t>
            </w:r>
            <w:r>
              <w:rPr>
                <w:sz w:val="22"/>
                <w:szCs w:val="22"/>
              </w:rPr>
              <w:t xml:space="preserve">            </w:t>
            </w:r>
            <w:r w:rsidRPr="00AD5814">
              <w:rPr>
                <w:sz w:val="22"/>
                <w:szCs w:val="22"/>
              </w:rPr>
              <w:t>д.</w:t>
            </w:r>
            <w:r>
              <w:rPr>
                <w:sz w:val="22"/>
                <w:szCs w:val="22"/>
              </w:rPr>
              <w:t xml:space="preserve"> 7</w:t>
            </w:r>
            <w:proofErr w:type="gramEnd"/>
          </w:p>
        </w:tc>
        <w:tc>
          <w:tcPr>
            <w:tcW w:w="2090" w:type="dxa"/>
            <w:vAlign w:val="center"/>
          </w:tcPr>
          <w:p w:rsidR="00733899" w:rsidRPr="00733899" w:rsidRDefault="004B280D" w:rsidP="00924D5A">
            <w:pPr>
              <w:jc w:val="center"/>
            </w:pPr>
            <w:r>
              <w:t>-</w:t>
            </w:r>
          </w:p>
        </w:tc>
        <w:tc>
          <w:tcPr>
            <w:tcW w:w="1234" w:type="dxa"/>
            <w:vAlign w:val="center"/>
          </w:tcPr>
          <w:p w:rsidR="00733899" w:rsidRDefault="00176898" w:rsidP="00733899">
            <w:pPr>
              <w:jc w:val="center"/>
            </w:pPr>
            <w:r>
              <w:t>243</w:t>
            </w:r>
          </w:p>
        </w:tc>
        <w:tc>
          <w:tcPr>
            <w:tcW w:w="1621" w:type="dxa"/>
            <w:vAlign w:val="center"/>
          </w:tcPr>
          <w:p w:rsidR="00733899" w:rsidRDefault="00176898" w:rsidP="00924D5A">
            <w:pPr>
              <w:jc w:val="center"/>
            </w:pPr>
            <w:r>
              <w:t>178,5</w:t>
            </w:r>
          </w:p>
        </w:tc>
        <w:tc>
          <w:tcPr>
            <w:tcW w:w="1646" w:type="dxa"/>
            <w:vAlign w:val="center"/>
          </w:tcPr>
          <w:p w:rsidR="00733899" w:rsidRDefault="00176898" w:rsidP="00D734B7">
            <w:pPr>
              <w:jc w:val="center"/>
            </w:pPr>
            <w:r>
              <w:t>1930</w:t>
            </w:r>
          </w:p>
        </w:tc>
      </w:tr>
      <w:tr w:rsidR="00733899" w:rsidRPr="00ED6F8A" w:rsidTr="00924D5A">
        <w:tc>
          <w:tcPr>
            <w:tcW w:w="704" w:type="dxa"/>
          </w:tcPr>
          <w:p w:rsidR="00733899" w:rsidRDefault="00733899" w:rsidP="009A3080">
            <w:pPr>
              <w:suppressAutoHyphens w:val="0"/>
              <w:spacing w:before="120" w:after="0"/>
              <w:jc w:val="center"/>
              <w:rPr>
                <w:sz w:val="22"/>
                <w:szCs w:val="22"/>
              </w:rPr>
            </w:pPr>
            <w:r>
              <w:rPr>
                <w:sz w:val="22"/>
                <w:szCs w:val="22"/>
              </w:rPr>
              <w:t>9</w:t>
            </w:r>
          </w:p>
        </w:tc>
        <w:tc>
          <w:tcPr>
            <w:tcW w:w="828" w:type="dxa"/>
          </w:tcPr>
          <w:p w:rsidR="00733899" w:rsidRDefault="00733899" w:rsidP="009A3080">
            <w:pPr>
              <w:suppressAutoHyphens w:val="0"/>
              <w:spacing w:before="120" w:after="0"/>
              <w:jc w:val="center"/>
              <w:rPr>
                <w:sz w:val="22"/>
                <w:szCs w:val="22"/>
              </w:rPr>
            </w:pPr>
            <w:r>
              <w:rPr>
                <w:sz w:val="22"/>
                <w:szCs w:val="22"/>
              </w:rPr>
              <w:t>9</w:t>
            </w:r>
          </w:p>
        </w:tc>
        <w:tc>
          <w:tcPr>
            <w:tcW w:w="1873" w:type="dxa"/>
          </w:tcPr>
          <w:p w:rsidR="00733899" w:rsidRPr="00AD5814" w:rsidRDefault="00733899" w:rsidP="00733899">
            <w:pPr>
              <w:suppressAutoHyphens w:val="0"/>
              <w:spacing w:before="120" w:after="0"/>
              <w:jc w:val="center"/>
              <w:rPr>
                <w:sz w:val="22"/>
                <w:szCs w:val="22"/>
              </w:rPr>
            </w:pPr>
            <w:proofErr w:type="gramStart"/>
            <w:r w:rsidRPr="00733899">
              <w:rPr>
                <w:sz w:val="22"/>
                <w:szCs w:val="22"/>
              </w:rPr>
              <w:t xml:space="preserve">Российская Федерация, Архангельская обл., </w:t>
            </w:r>
            <w:proofErr w:type="spellStart"/>
            <w:r w:rsidRPr="00733899">
              <w:rPr>
                <w:sz w:val="22"/>
                <w:szCs w:val="22"/>
              </w:rPr>
              <w:t>Котласский</w:t>
            </w:r>
            <w:proofErr w:type="spellEnd"/>
            <w:r w:rsidRPr="00733899">
              <w:rPr>
                <w:sz w:val="22"/>
                <w:szCs w:val="22"/>
              </w:rPr>
              <w:t xml:space="preserve"> муниципальный округ, г. Сольвычегодск, ул. </w:t>
            </w:r>
            <w:r>
              <w:rPr>
                <w:sz w:val="22"/>
                <w:szCs w:val="22"/>
              </w:rPr>
              <w:t>Федосеева,             д. 2</w:t>
            </w:r>
            <w:proofErr w:type="gramEnd"/>
          </w:p>
        </w:tc>
        <w:tc>
          <w:tcPr>
            <w:tcW w:w="2090" w:type="dxa"/>
            <w:vAlign w:val="center"/>
          </w:tcPr>
          <w:p w:rsidR="00733899" w:rsidRPr="00733899" w:rsidRDefault="00733899" w:rsidP="00733899">
            <w:pPr>
              <w:jc w:val="center"/>
            </w:pPr>
            <w:r>
              <w:t>29:07:061203:292</w:t>
            </w:r>
          </w:p>
        </w:tc>
        <w:tc>
          <w:tcPr>
            <w:tcW w:w="1234" w:type="dxa"/>
            <w:vAlign w:val="center"/>
          </w:tcPr>
          <w:p w:rsidR="00733899" w:rsidRDefault="004B280D" w:rsidP="00733899">
            <w:pPr>
              <w:jc w:val="center"/>
            </w:pPr>
            <w:r>
              <w:t>329,6</w:t>
            </w:r>
          </w:p>
        </w:tc>
        <w:tc>
          <w:tcPr>
            <w:tcW w:w="1621" w:type="dxa"/>
            <w:vAlign w:val="center"/>
          </w:tcPr>
          <w:p w:rsidR="00733899" w:rsidRDefault="004B280D" w:rsidP="004B280D">
            <w:pPr>
              <w:jc w:val="center"/>
            </w:pPr>
            <w:r>
              <w:t>222,7</w:t>
            </w:r>
          </w:p>
        </w:tc>
        <w:tc>
          <w:tcPr>
            <w:tcW w:w="1646" w:type="dxa"/>
            <w:vAlign w:val="center"/>
          </w:tcPr>
          <w:p w:rsidR="00733899" w:rsidRDefault="00733899" w:rsidP="00D734B7">
            <w:pPr>
              <w:jc w:val="center"/>
            </w:pPr>
            <w:r>
              <w:t>1958</w:t>
            </w:r>
          </w:p>
        </w:tc>
      </w:tr>
      <w:tr w:rsidR="00830325" w:rsidRPr="00ED6F8A" w:rsidTr="00924D5A">
        <w:tc>
          <w:tcPr>
            <w:tcW w:w="704" w:type="dxa"/>
          </w:tcPr>
          <w:p w:rsidR="00830325" w:rsidRDefault="00830325" w:rsidP="009A3080">
            <w:pPr>
              <w:suppressAutoHyphens w:val="0"/>
              <w:spacing w:before="120" w:after="0"/>
              <w:jc w:val="center"/>
              <w:rPr>
                <w:sz w:val="22"/>
                <w:szCs w:val="22"/>
              </w:rPr>
            </w:pPr>
            <w:r>
              <w:rPr>
                <w:sz w:val="22"/>
                <w:szCs w:val="22"/>
              </w:rPr>
              <w:t>10</w:t>
            </w:r>
          </w:p>
        </w:tc>
        <w:tc>
          <w:tcPr>
            <w:tcW w:w="828" w:type="dxa"/>
          </w:tcPr>
          <w:p w:rsidR="00830325" w:rsidRDefault="00CA5FD8" w:rsidP="009A3080">
            <w:pPr>
              <w:suppressAutoHyphens w:val="0"/>
              <w:spacing w:before="120" w:after="0"/>
              <w:jc w:val="center"/>
              <w:rPr>
                <w:sz w:val="22"/>
                <w:szCs w:val="22"/>
              </w:rPr>
            </w:pPr>
            <w:r>
              <w:rPr>
                <w:sz w:val="22"/>
                <w:szCs w:val="22"/>
              </w:rPr>
              <w:t>9</w:t>
            </w:r>
          </w:p>
        </w:tc>
        <w:tc>
          <w:tcPr>
            <w:tcW w:w="1873" w:type="dxa"/>
          </w:tcPr>
          <w:p w:rsidR="00830325" w:rsidRPr="00733899" w:rsidRDefault="00830325" w:rsidP="00733899">
            <w:pPr>
              <w:suppressAutoHyphens w:val="0"/>
              <w:spacing w:before="120" w:after="0"/>
              <w:jc w:val="center"/>
              <w:rPr>
                <w:sz w:val="22"/>
                <w:szCs w:val="22"/>
              </w:rPr>
            </w:pPr>
            <w:proofErr w:type="gramStart"/>
            <w:r w:rsidRPr="00733899">
              <w:rPr>
                <w:sz w:val="22"/>
                <w:szCs w:val="22"/>
              </w:rPr>
              <w:t xml:space="preserve">Российская Федерация, Архангельская </w:t>
            </w:r>
            <w:r w:rsidRPr="00733899">
              <w:rPr>
                <w:sz w:val="22"/>
                <w:szCs w:val="22"/>
              </w:rPr>
              <w:lastRenderedPageBreak/>
              <w:t xml:space="preserve">обл., </w:t>
            </w:r>
            <w:proofErr w:type="spellStart"/>
            <w:r w:rsidRPr="00733899">
              <w:rPr>
                <w:sz w:val="22"/>
                <w:szCs w:val="22"/>
              </w:rPr>
              <w:t>Котласский</w:t>
            </w:r>
            <w:proofErr w:type="spellEnd"/>
            <w:r w:rsidRPr="00733899">
              <w:rPr>
                <w:sz w:val="22"/>
                <w:szCs w:val="22"/>
              </w:rPr>
              <w:t xml:space="preserve"> муниципальный округ, г. Сольвычегодск, ул. </w:t>
            </w:r>
            <w:r>
              <w:rPr>
                <w:sz w:val="22"/>
                <w:szCs w:val="22"/>
              </w:rPr>
              <w:t>Федосеева,             д. 4</w:t>
            </w:r>
            <w:proofErr w:type="gramEnd"/>
          </w:p>
        </w:tc>
        <w:tc>
          <w:tcPr>
            <w:tcW w:w="2090" w:type="dxa"/>
            <w:vAlign w:val="center"/>
          </w:tcPr>
          <w:p w:rsidR="00830325" w:rsidRDefault="00830325" w:rsidP="00733899">
            <w:pPr>
              <w:jc w:val="center"/>
            </w:pPr>
            <w:r w:rsidRPr="00830325">
              <w:lastRenderedPageBreak/>
              <w:t>29:07:061203:760</w:t>
            </w:r>
          </w:p>
        </w:tc>
        <w:tc>
          <w:tcPr>
            <w:tcW w:w="1234" w:type="dxa"/>
            <w:vAlign w:val="center"/>
          </w:tcPr>
          <w:p w:rsidR="00830325" w:rsidRPr="00733899" w:rsidRDefault="004B280D" w:rsidP="004B280D">
            <w:pPr>
              <w:jc w:val="center"/>
            </w:pPr>
            <w:r>
              <w:t>327,1</w:t>
            </w:r>
          </w:p>
        </w:tc>
        <w:tc>
          <w:tcPr>
            <w:tcW w:w="1621" w:type="dxa"/>
            <w:vAlign w:val="center"/>
          </w:tcPr>
          <w:p w:rsidR="00830325" w:rsidRDefault="004B280D" w:rsidP="00924D5A">
            <w:pPr>
              <w:jc w:val="center"/>
            </w:pPr>
            <w:r>
              <w:t>222,6</w:t>
            </w:r>
          </w:p>
        </w:tc>
        <w:tc>
          <w:tcPr>
            <w:tcW w:w="1646" w:type="dxa"/>
            <w:vAlign w:val="center"/>
          </w:tcPr>
          <w:p w:rsidR="00830325" w:rsidRDefault="00830325" w:rsidP="00D734B7">
            <w:pPr>
              <w:jc w:val="center"/>
            </w:pPr>
            <w:r>
              <w:t>1956</w:t>
            </w:r>
          </w:p>
        </w:tc>
      </w:tr>
    </w:tbl>
    <w:p w:rsidR="00D82613" w:rsidRDefault="00D82613" w:rsidP="00780069">
      <w:pPr>
        <w:autoSpaceDE w:val="0"/>
        <w:spacing w:after="0"/>
        <w:contextualSpacing/>
        <w:jc w:val="center"/>
        <w:rPr>
          <w:sz w:val="22"/>
          <w:szCs w:val="22"/>
        </w:rPr>
      </w:pP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b/>
          <w:sz w:val="22"/>
          <w:szCs w:val="22"/>
        </w:rPr>
        <w:lastRenderedPageBreak/>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9A08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276364" w:rsidRDefault="00276364" w:rsidP="00276364">
      <w:pPr>
        <w:suppressAutoHyphens w:val="0"/>
        <w:spacing w:after="0"/>
        <w:jc w:val="right"/>
        <w:rPr>
          <w:rFonts w:cs="Arial"/>
          <w:sz w:val="20"/>
          <w:szCs w:val="20"/>
          <w:lang w:eastAsia="ru-RU"/>
        </w:rPr>
      </w:pPr>
    </w:p>
    <w:p w:rsidR="00276364" w:rsidRDefault="00276364" w:rsidP="00276364">
      <w:pPr>
        <w:suppressAutoHyphens w:val="0"/>
        <w:spacing w:after="0"/>
        <w:jc w:val="right"/>
        <w:rPr>
          <w:rFonts w:cs="Arial"/>
          <w:sz w:val="20"/>
          <w:szCs w:val="20"/>
          <w:lang w:eastAsia="ru-RU"/>
        </w:rPr>
      </w:pPr>
      <w:r>
        <w:rPr>
          <w:rFonts w:cs="Arial"/>
          <w:sz w:val="20"/>
          <w:szCs w:val="20"/>
          <w:lang w:eastAsia="ru-RU"/>
        </w:rPr>
        <w:t>Приложение  № 2 (ЛОТ 1)</w:t>
      </w:r>
    </w:p>
    <w:p w:rsidR="00276364" w:rsidRDefault="00276364" w:rsidP="00276364">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9A080F">
        <w:rPr>
          <w:rFonts w:cs="Arial"/>
          <w:sz w:val="20"/>
          <w:szCs w:val="20"/>
          <w:lang w:eastAsia="ru-RU"/>
        </w:rPr>
        <w:t>6</w:t>
      </w:r>
      <w:r>
        <w:rPr>
          <w:rFonts w:cs="Arial"/>
          <w:sz w:val="20"/>
          <w:szCs w:val="20"/>
          <w:lang w:eastAsia="ru-RU"/>
        </w:rPr>
        <w:t>.</w:t>
      </w:r>
    </w:p>
    <w:p w:rsidR="00276364" w:rsidRDefault="00276364" w:rsidP="00276364">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276364" w:rsidRDefault="00276364" w:rsidP="00276364">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276364" w:rsidRDefault="00276364" w:rsidP="0027636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276364" w:rsidRDefault="00276364" w:rsidP="0027636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76364" w:rsidTr="0018139D">
        <w:tc>
          <w:tcPr>
            <w:tcW w:w="187" w:type="dxa"/>
            <w:vAlign w:val="bottom"/>
            <w:hideMark/>
          </w:tcPr>
          <w:p w:rsidR="00276364" w:rsidRDefault="00276364" w:rsidP="0018139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276364" w:rsidRDefault="00276364" w:rsidP="0018139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276364" w:rsidRDefault="00276364" w:rsidP="0018139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276364" w:rsidRDefault="00276364" w:rsidP="0018139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276364" w:rsidRDefault="00276364" w:rsidP="0018139D">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76364" w:rsidRDefault="009A080F" w:rsidP="0018139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276364" w:rsidRDefault="00276364" w:rsidP="0018139D">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276364" w:rsidRDefault="00276364" w:rsidP="00276364">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276364" w:rsidRDefault="00276364" w:rsidP="00276364">
      <w:pPr>
        <w:suppressAutoHyphens w:val="0"/>
        <w:spacing w:after="0"/>
        <w:ind w:left="6521" w:right="1416"/>
        <w:jc w:val="center"/>
        <w:rPr>
          <w:rFonts w:cs="Arial"/>
          <w:sz w:val="18"/>
          <w:szCs w:val="18"/>
          <w:lang w:eastAsia="ru-RU"/>
        </w:rPr>
      </w:pPr>
    </w:p>
    <w:p w:rsidR="00276364" w:rsidRDefault="00276364" w:rsidP="00CA5FD8">
      <w:pPr>
        <w:spacing w:after="0"/>
        <w:jc w:val="center"/>
        <w:outlineLvl w:val="0"/>
        <w:rPr>
          <w:rFonts w:cs="Arial"/>
          <w:b/>
          <w:bCs/>
          <w:sz w:val="26"/>
          <w:szCs w:val="26"/>
          <w:lang w:eastAsia="ru-RU"/>
        </w:rPr>
      </w:pPr>
      <w:r>
        <w:rPr>
          <w:rFonts w:cs="Arial"/>
          <w:b/>
          <w:bCs/>
          <w:sz w:val="26"/>
          <w:szCs w:val="26"/>
          <w:lang w:eastAsia="ru-RU"/>
        </w:rPr>
        <w:t>АКТ</w:t>
      </w:r>
    </w:p>
    <w:p w:rsidR="00276364" w:rsidRDefault="00276364" w:rsidP="00CA5FD8">
      <w:pPr>
        <w:suppressAutoHyphens w:val="0"/>
        <w:spacing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276364" w:rsidRDefault="00276364" w:rsidP="00CA5FD8">
      <w:pPr>
        <w:suppressAutoHyphens w:val="0"/>
        <w:spacing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276364" w:rsidRDefault="00276364" w:rsidP="00CA5FD8">
      <w:pPr>
        <w:suppressAutoHyphens w:val="0"/>
        <w:spacing w:after="0"/>
        <w:ind w:firstLine="567"/>
        <w:rPr>
          <w:rFonts w:cs="Arial"/>
          <w:b/>
          <w:sz w:val="2"/>
          <w:szCs w:val="2"/>
          <w:lang w:eastAsia="ru-RU"/>
        </w:rPr>
      </w:pPr>
      <w:r>
        <w:rPr>
          <w:rFonts w:cs="Arial"/>
          <w:lang w:eastAsia="ru-RU"/>
        </w:rPr>
        <w:t xml:space="preserve">1. Адрес многоквартирного дома </w:t>
      </w:r>
      <w:r w:rsidRPr="00276364">
        <w:rPr>
          <w:rFonts w:cs="Arial"/>
          <w:lang w:eastAsia="ru-RU"/>
        </w:rPr>
        <w:t xml:space="preserve">Архангельская область, </w:t>
      </w:r>
      <w:proofErr w:type="spellStart"/>
      <w:r w:rsidRPr="00276364">
        <w:rPr>
          <w:rFonts w:cs="Arial"/>
          <w:lang w:eastAsia="ru-RU"/>
        </w:rPr>
        <w:t>Котласский</w:t>
      </w:r>
      <w:proofErr w:type="spellEnd"/>
      <w:r w:rsidRPr="00276364">
        <w:rPr>
          <w:rFonts w:cs="Arial"/>
          <w:lang w:eastAsia="ru-RU"/>
        </w:rPr>
        <w:t xml:space="preserve"> муниципальный округ, г. Сольвычегодск, ул. Октябрьская, д.8</w:t>
      </w:r>
    </w:p>
    <w:p w:rsidR="00276364" w:rsidRDefault="00276364" w:rsidP="00CA5FD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Pr="00AF2708">
        <w:t>29:07:061202:352</w:t>
      </w:r>
      <w:r>
        <w:rPr>
          <w:rFonts w:cs="Arial"/>
          <w:lang w:eastAsia="ru-RU"/>
        </w:rPr>
        <w:t xml:space="preserve"> </w:t>
      </w:r>
    </w:p>
    <w:p w:rsidR="00276364" w:rsidRDefault="00276364" w:rsidP="00CA5FD8">
      <w:pPr>
        <w:suppressAutoHyphens w:val="0"/>
        <w:spacing w:after="0"/>
        <w:ind w:firstLine="567"/>
        <w:jc w:val="left"/>
        <w:rPr>
          <w:rFonts w:cs="Arial"/>
          <w:sz w:val="2"/>
          <w:szCs w:val="2"/>
          <w:lang w:eastAsia="ru-RU"/>
        </w:rPr>
      </w:pPr>
      <w:r>
        <w:rPr>
          <w:rFonts w:cs="Arial"/>
          <w:lang w:eastAsia="ru-RU"/>
        </w:rPr>
        <w:t xml:space="preserve">3. Серия, тип постройки  </w:t>
      </w:r>
      <w:r w:rsidR="00924D5A">
        <w:rPr>
          <w:rFonts w:cs="Arial"/>
          <w:b/>
          <w:lang w:eastAsia="ru-RU"/>
        </w:rPr>
        <w:t>жилой дом</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1960</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276364" w:rsidRDefault="00276364" w:rsidP="00276364">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276364" w:rsidRDefault="00276364" w:rsidP="00276364">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276364" w:rsidRDefault="00276364" w:rsidP="0027636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276364" w:rsidRDefault="00276364" w:rsidP="00276364">
      <w:pPr>
        <w:suppressAutoHyphens w:val="0"/>
        <w:spacing w:after="0"/>
        <w:ind w:firstLine="567"/>
        <w:rPr>
          <w:rFonts w:cs="Arial"/>
          <w:sz w:val="2"/>
          <w:szCs w:val="2"/>
          <w:lang w:eastAsia="ru-RU"/>
        </w:rPr>
      </w:pPr>
      <w:r>
        <w:rPr>
          <w:rFonts w:cs="Arial"/>
          <w:lang w:eastAsia="ru-RU"/>
        </w:rPr>
        <w:lastRenderedPageBreak/>
        <w:t>15. Количество нежилых помещений, не входящих в состав общего имущества</w:t>
      </w:r>
    </w:p>
    <w:p w:rsidR="00276364" w:rsidRDefault="00276364" w:rsidP="0027636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276364" w:rsidRDefault="00276364" w:rsidP="0027636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76364" w:rsidRDefault="00276364" w:rsidP="00276364">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1464 </w:t>
      </w:r>
      <w:r>
        <w:rPr>
          <w:rFonts w:cs="Arial"/>
          <w:lang w:eastAsia="ru-RU"/>
        </w:rPr>
        <w:t>куб. м</w:t>
      </w:r>
    </w:p>
    <w:p w:rsidR="00276364" w:rsidRDefault="00276364" w:rsidP="00276364">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276364" w:rsidRDefault="00276364" w:rsidP="0027636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368,1</w:t>
      </w:r>
      <w:r>
        <w:rPr>
          <w:rFonts w:cs="Arial"/>
          <w:lang w:eastAsia="ru-RU"/>
        </w:rPr>
        <w:t xml:space="preserve"> кв. м</w:t>
      </w:r>
    </w:p>
    <w:p w:rsidR="00276364" w:rsidRDefault="00276364" w:rsidP="0027636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 xml:space="preserve">325,3 </w:t>
      </w:r>
      <w:r>
        <w:rPr>
          <w:rFonts w:cs="Arial"/>
          <w:lang w:eastAsia="ru-RU"/>
        </w:rPr>
        <w:t>кв. м</w:t>
      </w:r>
    </w:p>
    <w:p w:rsidR="00276364" w:rsidRDefault="00276364" w:rsidP="00276364">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276364" w:rsidRDefault="00276364" w:rsidP="0027636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276364" w:rsidRDefault="00276364" w:rsidP="0027636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794C6C">
        <w:rPr>
          <w:rFonts w:cs="Arial"/>
          <w:b/>
          <w:lang w:eastAsia="ru-RU"/>
        </w:rPr>
        <w:t xml:space="preserve">1 </w:t>
      </w:r>
      <w:r>
        <w:rPr>
          <w:rFonts w:cs="Arial"/>
          <w:lang w:eastAsia="ru-RU"/>
        </w:rPr>
        <w:t>шт.</w:t>
      </w:r>
    </w:p>
    <w:p w:rsidR="00276364" w:rsidRDefault="00276364" w:rsidP="0027636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276364" w:rsidRDefault="00276364" w:rsidP="00276364">
      <w:pPr>
        <w:tabs>
          <w:tab w:val="left" w:pos="3969"/>
        </w:tabs>
        <w:suppressAutoHyphens w:val="0"/>
        <w:spacing w:after="0"/>
        <w:jc w:val="left"/>
        <w:rPr>
          <w:rFonts w:cs="Arial"/>
          <w:sz w:val="2"/>
          <w:szCs w:val="2"/>
          <w:lang w:eastAsia="ru-RU"/>
        </w:rPr>
      </w:pPr>
      <w:r>
        <w:rPr>
          <w:rFonts w:cs="Arial"/>
          <w:lang w:eastAsia="ru-RU"/>
        </w:rPr>
        <w:t xml:space="preserve">   кв. м</w:t>
      </w:r>
    </w:p>
    <w:p w:rsidR="00276364" w:rsidRDefault="00276364" w:rsidP="0027636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276364" w:rsidRDefault="00276364" w:rsidP="0027636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276364" w:rsidRDefault="00276364" w:rsidP="00CA5FD8">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1326 </w:t>
      </w:r>
      <w:proofErr w:type="spellStart"/>
      <w:r>
        <w:rPr>
          <w:rFonts w:cs="Arial"/>
          <w:lang w:eastAsia="ru-RU"/>
        </w:rPr>
        <w:t>кв.м</w:t>
      </w:r>
      <w:proofErr w:type="spellEnd"/>
      <w:r>
        <w:rPr>
          <w:rFonts w:cs="Arial"/>
          <w:lang w:eastAsia="ru-RU"/>
        </w:rPr>
        <w:t>.</w:t>
      </w:r>
    </w:p>
    <w:p w:rsidR="00276364" w:rsidRDefault="00276364" w:rsidP="00CA5FD8">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276364" w:rsidRDefault="00276364" w:rsidP="00CA5FD8">
      <w:pPr>
        <w:suppressAutoHyphens w:val="0"/>
        <w:spacing w:after="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276364" w:rsidTr="0018139D">
        <w:tc>
          <w:tcPr>
            <w:tcW w:w="3685"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276364" w:rsidRDefault="00276364" w:rsidP="0018139D">
            <w:pPr>
              <w:suppressAutoHyphens w:val="0"/>
              <w:spacing w:after="0"/>
              <w:ind w:left="57"/>
              <w:jc w:val="left"/>
              <w:rPr>
                <w:rFonts w:cs="Arial"/>
                <w:lang w:eastAsia="ru-RU"/>
              </w:rPr>
            </w:pPr>
            <w:r>
              <w:rPr>
                <w:rFonts w:cs="Arial"/>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nil"/>
              <w:left w:val="single" w:sz="4" w:space="0" w:color="auto"/>
              <w:bottom w:val="nil"/>
              <w:right w:val="single" w:sz="4" w:space="0" w:color="auto"/>
            </w:tcBorders>
            <w:hideMark/>
          </w:tcPr>
          <w:p w:rsidR="00276364" w:rsidRDefault="00276364" w:rsidP="0018139D">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276364" w:rsidRDefault="00276364" w:rsidP="0018139D">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Двойные створные переплеты</w:t>
            </w:r>
          </w:p>
        </w:tc>
        <w:tc>
          <w:tcPr>
            <w:tcW w:w="2977" w:type="dxa"/>
            <w:vMerge w:val="restart"/>
            <w:tcBorders>
              <w:top w:val="single" w:sz="4" w:space="0" w:color="auto"/>
              <w:left w:val="nil"/>
              <w:bottom w:val="nil"/>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rPr>
          <w:cantSplit/>
        </w:trPr>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276364" w:rsidRDefault="00276364" w:rsidP="0018139D">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простые</w:t>
            </w:r>
          </w:p>
        </w:tc>
        <w:tc>
          <w:tcPr>
            <w:tcW w:w="2977" w:type="dxa"/>
            <w:tcBorders>
              <w:top w:val="nil"/>
              <w:left w:val="nil"/>
              <w:bottom w:val="nil"/>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nil"/>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276364" w:rsidRDefault="00276364" w:rsidP="0018139D">
            <w:pPr>
              <w:suppressAutoHyphens w:val="0"/>
              <w:spacing w:after="0"/>
              <w:jc w:val="left"/>
              <w:rPr>
                <w:rFonts w:cs="Arial"/>
                <w:lang w:eastAsia="ru-RU"/>
              </w:rPr>
            </w:pPr>
            <w:r>
              <w:rPr>
                <w:rFonts w:cs="Arial"/>
                <w:lang w:eastAsia="ru-RU"/>
              </w:rPr>
              <w:t>Потолок: отштукатурен и побелен. Стены: оклеены обоями</w:t>
            </w:r>
          </w:p>
        </w:tc>
        <w:tc>
          <w:tcPr>
            <w:tcW w:w="2977" w:type="dxa"/>
            <w:vMerge w:val="restart"/>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220в открытая проводка</w:t>
            </w:r>
          </w:p>
        </w:tc>
        <w:tc>
          <w:tcPr>
            <w:tcW w:w="2977" w:type="dxa"/>
            <w:vMerge w:val="restart"/>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276364" w:rsidRDefault="00276364" w:rsidP="0018139D">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tcPr>
          <w:p w:rsidR="00276364" w:rsidRDefault="002C043D" w:rsidP="0018139D">
            <w:pPr>
              <w:suppressAutoHyphens w:val="0"/>
              <w:spacing w:after="0"/>
              <w:ind w:left="57"/>
              <w:jc w:val="left"/>
              <w:rPr>
                <w:rFonts w:cs="Arial"/>
                <w:lang w:eastAsia="ru-RU"/>
              </w:rPr>
            </w:pPr>
            <w:r>
              <w:rPr>
                <w:rFonts w:cs="Arial"/>
                <w:lang w:eastAsia="ru-RU"/>
              </w:rPr>
              <w:t>выгребные ямы</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276364" w:rsidRDefault="002C043D" w:rsidP="0018139D">
            <w:pPr>
              <w:suppressAutoHyphens w:val="0"/>
              <w:spacing w:after="0"/>
              <w:ind w:left="57"/>
              <w:jc w:val="left"/>
              <w:rPr>
                <w:rFonts w:cs="Arial"/>
                <w:lang w:eastAsia="ru-RU"/>
              </w:rPr>
            </w:pPr>
            <w:proofErr w:type="spellStart"/>
            <w:r>
              <w:rPr>
                <w:rFonts w:cs="Arial"/>
                <w:lang w:eastAsia="ru-RU"/>
              </w:rPr>
              <w:t>балонное</w:t>
            </w:r>
            <w:proofErr w:type="spellEnd"/>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276364" w:rsidRDefault="00A23993" w:rsidP="0018139D">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lastRenderedPageBreak/>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p>
        </w:tc>
      </w:tr>
    </w:tbl>
    <w:p w:rsidR="00276364" w:rsidRDefault="00276364" w:rsidP="00276364">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276364" w:rsidRDefault="00276364" w:rsidP="0027636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276364" w:rsidRDefault="00276364" w:rsidP="00276364">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276364" w:rsidRDefault="00276364" w:rsidP="0027636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276364" w:rsidTr="0018139D">
        <w:trPr>
          <w:gridBefore w:val="2"/>
          <w:wBefore w:w="567" w:type="dxa"/>
        </w:trPr>
        <w:tc>
          <w:tcPr>
            <w:tcW w:w="2580" w:type="dxa"/>
            <w:gridSpan w:val="6"/>
            <w:tcBorders>
              <w:top w:val="nil"/>
              <w:left w:val="nil"/>
              <w:bottom w:val="single" w:sz="4" w:space="0" w:color="auto"/>
              <w:right w:val="nil"/>
            </w:tcBorders>
            <w:vAlign w:val="bottom"/>
          </w:tcPr>
          <w:p w:rsidR="00276364" w:rsidRDefault="00276364" w:rsidP="0018139D">
            <w:pPr>
              <w:suppressAutoHyphens w:val="0"/>
              <w:spacing w:after="0"/>
              <w:jc w:val="center"/>
              <w:rPr>
                <w:rFonts w:cs="Arial"/>
                <w:lang w:eastAsia="ru-RU"/>
              </w:rPr>
            </w:pPr>
          </w:p>
        </w:tc>
        <w:tc>
          <w:tcPr>
            <w:tcW w:w="283" w:type="dxa"/>
            <w:gridSpan w:val="2"/>
            <w:vAlign w:val="bottom"/>
          </w:tcPr>
          <w:p w:rsidR="00276364" w:rsidRDefault="00276364" w:rsidP="0018139D">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276364" w:rsidRPr="00EC772B" w:rsidRDefault="00276364" w:rsidP="0018139D">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276364" w:rsidRDefault="00276364" w:rsidP="0018139D">
            <w:pPr>
              <w:suppressAutoHyphens w:val="0"/>
              <w:spacing w:after="0"/>
              <w:jc w:val="center"/>
              <w:rPr>
                <w:rFonts w:cs="Arial"/>
                <w:lang w:eastAsia="ru-RU"/>
              </w:rPr>
            </w:pPr>
          </w:p>
        </w:tc>
      </w:tr>
      <w:tr w:rsidR="00276364" w:rsidTr="0018139D">
        <w:trPr>
          <w:gridBefore w:val="2"/>
          <w:wBefore w:w="567" w:type="dxa"/>
        </w:trPr>
        <w:tc>
          <w:tcPr>
            <w:tcW w:w="2580" w:type="dxa"/>
            <w:gridSpan w:val="6"/>
            <w:hideMark/>
          </w:tcPr>
          <w:p w:rsidR="00276364" w:rsidRDefault="00276364" w:rsidP="0018139D">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276364" w:rsidRDefault="00276364" w:rsidP="0018139D">
            <w:pPr>
              <w:suppressAutoHyphens w:val="0"/>
              <w:spacing w:after="0"/>
              <w:jc w:val="left"/>
              <w:rPr>
                <w:rFonts w:cs="Arial"/>
                <w:sz w:val="18"/>
                <w:szCs w:val="18"/>
                <w:lang w:eastAsia="ru-RU"/>
              </w:rPr>
            </w:pPr>
          </w:p>
        </w:tc>
        <w:tc>
          <w:tcPr>
            <w:tcW w:w="3402" w:type="dxa"/>
            <w:hideMark/>
          </w:tcPr>
          <w:p w:rsidR="00276364" w:rsidRDefault="00276364" w:rsidP="0018139D">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276364" w:rsidTr="0018139D">
        <w:trPr>
          <w:gridAfter w:val="2"/>
          <w:wAfter w:w="3487" w:type="dxa"/>
        </w:trPr>
        <w:tc>
          <w:tcPr>
            <w:tcW w:w="187" w:type="dxa"/>
            <w:vAlign w:val="bottom"/>
            <w:hideMark/>
          </w:tcPr>
          <w:p w:rsidR="00276364" w:rsidRDefault="00276364" w:rsidP="0018139D">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276364" w:rsidRDefault="00276364" w:rsidP="0018139D">
            <w:pPr>
              <w:suppressAutoHyphens w:val="0"/>
              <w:spacing w:after="0"/>
              <w:jc w:val="center"/>
              <w:rPr>
                <w:rFonts w:cs="Arial"/>
                <w:lang w:eastAsia="ru-RU"/>
              </w:rPr>
            </w:pPr>
          </w:p>
        </w:tc>
        <w:tc>
          <w:tcPr>
            <w:tcW w:w="255" w:type="dxa"/>
            <w:vAlign w:val="bottom"/>
            <w:hideMark/>
          </w:tcPr>
          <w:p w:rsidR="00276364" w:rsidRDefault="00276364" w:rsidP="0018139D">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276364" w:rsidRDefault="00276364" w:rsidP="0018139D">
            <w:pPr>
              <w:suppressAutoHyphens w:val="0"/>
              <w:spacing w:after="0"/>
              <w:jc w:val="center"/>
              <w:rPr>
                <w:rFonts w:cs="Arial"/>
                <w:lang w:eastAsia="ru-RU"/>
              </w:rPr>
            </w:pPr>
          </w:p>
        </w:tc>
        <w:tc>
          <w:tcPr>
            <w:tcW w:w="465" w:type="dxa"/>
            <w:vAlign w:val="bottom"/>
            <w:hideMark/>
          </w:tcPr>
          <w:p w:rsidR="00276364" w:rsidRDefault="00276364" w:rsidP="0018139D">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276364" w:rsidRDefault="00276364" w:rsidP="0018139D">
            <w:pPr>
              <w:suppressAutoHyphens w:val="0"/>
              <w:spacing w:after="0"/>
              <w:jc w:val="left"/>
              <w:rPr>
                <w:rFonts w:cs="Arial"/>
                <w:lang w:eastAsia="ru-RU"/>
              </w:rPr>
            </w:pPr>
          </w:p>
        </w:tc>
        <w:tc>
          <w:tcPr>
            <w:tcW w:w="255" w:type="dxa"/>
            <w:gridSpan w:val="2"/>
            <w:vAlign w:val="bottom"/>
            <w:hideMark/>
          </w:tcPr>
          <w:p w:rsidR="00276364" w:rsidRDefault="00276364" w:rsidP="0018139D">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276364" w:rsidRDefault="00276364" w:rsidP="00276364">
      <w:pPr>
        <w:suppressAutoHyphens w:val="0"/>
        <w:spacing w:before="400" w:after="0"/>
        <w:jc w:val="left"/>
        <w:rPr>
          <w:rFonts w:cs="Arial"/>
          <w:lang w:eastAsia="ru-RU"/>
        </w:rPr>
      </w:pPr>
      <w:r>
        <w:rPr>
          <w:rFonts w:cs="Arial"/>
          <w:lang w:eastAsia="ru-RU"/>
        </w:rPr>
        <w:t>М.П.</w:t>
      </w:r>
    </w:p>
    <w:p w:rsidR="00A10972" w:rsidRDefault="00A10972" w:rsidP="00A10972">
      <w:pPr>
        <w:suppressAutoHyphens w:val="0"/>
        <w:spacing w:before="400" w:after="0"/>
        <w:jc w:val="center"/>
        <w:outlineLvl w:val="0"/>
        <w:rPr>
          <w:b/>
          <w:bCs/>
          <w:sz w:val="22"/>
          <w:szCs w:val="22"/>
          <w:lang w:eastAsia="ru-RU"/>
        </w:rPr>
      </w:pPr>
    </w:p>
    <w:p w:rsidR="00276364" w:rsidRDefault="00276364">
      <w:pPr>
        <w:suppressAutoHyphens w:val="0"/>
        <w:spacing w:after="0"/>
        <w:jc w:val="left"/>
        <w:rPr>
          <w:rFonts w:cs="Arial"/>
          <w:sz w:val="20"/>
          <w:szCs w:val="20"/>
          <w:lang w:eastAsia="ru-RU"/>
        </w:rPr>
      </w:pPr>
      <w:r>
        <w:rPr>
          <w:rFonts w:cs="Arial"/>
          <w:sz w:val="20"/>
          <w:szCs w:val="20"/>
          <w:lang w:eastAsia="ru-RU"/>
        </w:rPr>
        <w:br w:type="page"/>
      </w:r>
    </w:p>
    <w:p w:rsidR="00A10972" w:rsidRDefault="00A10972" w:rsidP="00A10972">
      <w:pPr>
        <w:suppressAutoHyphens w:val="0"/>
        <w:spacing w:after="0"/>
        <w:jc w:val="right"/>
        <w:rPr>
          <w:rFonts w:cs="Arial"/>
          <w:sz w:val="20"/>
          <w:szCs w:val="20"/>
          <w:lang w:eastAsia="ru-RU"/>
        </w:rPr>
      </w:pPr>
      <w:r>
        <w:rPr>
          <w:rFonts w:cs="Arial"/>
          <w:sz w:val="20"/>
          <w:szCs w:val="20"/>
          <w:lang w:eastAsia="ru-RU"/>
        </w:rPr>
        <w:lastRenderedPageBreak/>
        <w:t xml:space="preserve">Приложение  № 2 (ЛОТ </w:t>
      </w:r>
      <w:r w:rsidR="00276364">
        <w:rPr>
          <w:rFonts w:cs="Arial"/>
          <w:sz w:val="20"/>
          <w:szCs w:val="20"/>
          <w:lang w:eastAsia="ru-RU"/>
        </w:rPr>
        <w:t>2</w:t>
      </w:r>
      <w:r>
        <w:rPr>
          <w:rFonts w:cs="Arial"/>
          <w:sz w:val="20"/>
          <w:szCs w:val="20"/>
          <w:lang w:eastAsia="ru-RU"/>
        </w:rPr>
        <w:t>)</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9A080F">
        <w:rPr>
          <w:rFonts w:cs="Arial"/>
          <w:sz w:val="20"/>
          <w:szCs w:val="20"/>
          <w:lang w:eastAsia="ru-RU"/>
        </w:rPr>
        <w:t>6</w:t>
      </w:r>
      <w:r>
        <w:rPr>
          <w:rFonts w:cs="Arial"/>
          <w:sz w:val="20"/>
          <w:szCs w:val="20"/>
          <w:lang w:eastAsia="ru-RU"/>
        </w:rPr>
        <w:t>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 xml:space="preserve">-хозяйственного комплекса администрации </w:t>
      </w:r>
      <w:proofErr w:type="spellStart"/>
      <w:r w:rsidR="009B1677">
        <w:rPr>
          <w:rFonts w:eastAsia="Arial Unicode MS"/>
          <w:color w:val="000000"/>
          <w:sz w:val="22"/>
          <w:szCs w:val="22"/>
          <w:lang w:eastAsia="ru-RU" w:bidi="ru-RU"/>
        </w:rPr>
        <w:t>Котласского</w:t>
      </w:r>
      <w:proofErr w:type="spellEnd"/>
      <w:r w:rsidR="009B1677">
        <w:rPr>
          <w:rFonts w:eastAsia="Arial Unicode MS"/>
          <w:color w:val="000000"/>
          <w:sz w:val="22"/>
          <w:szCs w:val="22"/>
          <w:lang w:eastAsia="ru-RU" w:bidi="ru-RU"/>
        </w:rPr>
        <w:t xml:space="preserve">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9A080F"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2F6E8C" w:rsidRPr="00ED6F8A" w:rsidRDefault="002F6E8C" w:rsidP="002C043D">
      <w:pPr>
        <w:suppressAutoHyphens w:val="0"/>
        <w:spacing w:after="0"/>
        <w:jc w:val="center"/>
        <w:outlineLvl w:val="0"/>
        <w:rPr>
          <w:b/>
          <w:bCs/>
          <w:sz w:val="22"/>
          <w:szCs w:val="22"/>
          <w:lang w:eastAsia="ru-RU"/>
        </w:rPr>
      </w:pPr>
      <w:r w:rsidRPr="00ED6F8A">
        <w:rPr>
          <w:b/>
          <w:bCs/>
          <w:sz w:val="22"/>
          <w:szCs w:val="22"/>
          <w:lang w:eastAsia="ru-RU"/>
        </w:rPr>
        <w:t>АКТ</w:t>
      </w:r>
    </w:p>
    <w:p w:rsidR="002F6E8C" w:rsidRPr="00ED6F8A" w:rsidRDefault="002F6E8C" w:rsidP="002C043D">
      <w:pPr>
        <w:suppressAutoHyphens w:val="0"/>
        <w:spacing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C043D">
      <w:pPr>
        <w:spacing w:after="0"/>
        <w:jc w:val="center"/>
        <w:outlineLvl w:val="0"/>
      </w:pPr>
      <w:r>
        <w:rPr>
          <w:lang w:val="en-US"/>
        </w:rPr>
        <w:t>I</w:t>
      </w:r>
      <w:r>
        <w:t>. Общие сведения о многоквартирном доме</w:t>
      </w:r>
    </w:p>
    <w:p w:rsidR="002F6E8C" w:rsidRPr="004148F1" w:rsidRDefault="002F6E8C" w:rsidP="002C043D">
      <w:pPr>
        <w:spacing w:after="0"/>
        <w:ind w:firstLine="567"/>
        <w:rPr>
          <w:sz w:val="2"/>
          <w:szCs w:val="2"/>
          <w:u w:val="single"/>
        </w:rPr>
      </w:pPr>
      <w:r>
        <w:t xml:space="preserve">1. Адрес многоквартирного дома </w:t>
      </w:r>
      <w:r w:rsidRPr="00276364">
        <w:t xml:space="preserve">Архангельская область, Котласский </w:t>
      </w:r>
      <w:r w:rsidR="00C167B6" w:rsidRPr="00276364">
        <w:t>муниципальный округ</w:t>
      </w:r>
      <w:r w:rsidRPr="00276364">
        <w:t xml:space="preserve">, </w:t>
      </w:r>
      <w:r w:rsidR="00B9438F" w:rsidRPr="00276364">
        <w:t>г. Сольвычегодск, ул. Ленина, д.36а</w:t>
      </w:r>
    </w:p>
    <w:p w:rsidR="00B9438F" w:rsidRDefault="002F6E8C" w:rsidP="002C043D">
      <w:pPr>
        <w:spacing w:after="0"/>
        <w:ind w:firstLine="567"/>
        <w:rPr>
          <w:sz w:val="22"/>
          <w:szCs w:val="22"/>
        </w:rPr>
      </w:pPr>
      <w:r>
        <w:t xml:space="preserve">2. Кадастровый номер многоквартирного дома (при его наличии) </w:t>
      </w:r>
      <w:r w:rsidR="00CA5FD8">
        <w:rPr>
          <w:sz w:val="22"/>
          <w:szCs w:val="22"/>
        </w:rPr>
        <w:t>29:07:061203:298</w:t>
      </w:r>
    </w:p>
    <w:p w:rsidR="002F6E8C" w:rsidRDefault="002F6E8C" w:rsidP="002C043D">
      <w:pPr>
        <w:spacing w:after="0"/>
        <w:ind w:firstLine="567"/>
        <w:rPr>
          <w:sz w:val="2"/>
          <w:szCs w:val="2"/>
        </w:rPr>
      </w:pPr>
      <w:r>
        <w:t xml:space="preserve">3. Серия, тип постройки  </w:t>
      </w:r>
      <w:r w:rsidRPr="00B9438F">
        <w:rPr>
          <w:b/>
        </w:rPr>
        <w:t>жилой дом</w:t>
      </w:r>
    </w:p>
    <w:p w:rsidR="002F6E8C" w:rsidRDefault="0053186E" w:rsidP="002C043D">
      <w:pPr>
        <w:spacing w:after="0"/>
        <w:ind w:firstLine="567"/>
        <w:rPr>
          <w:sz w:val="2"/>
          <w:szCs w:val="2"/>
        </w:rPr>
      </w:pPr>
      <w:r>
        <w:t xml:space="preserve">4. Год постройки  </w:t>
      </w:r>
      <w:r w:rsidRPr="00B9438F">
        <w:rPr>
          <w:b/>
        </w:rPr>
        <w:t>1</w:t>
      </w:r>
      <w:r w:rsidR="00B9438F" w:rsidRPr="00B9438F">
        <w:rPr>
          <w:b/>
        </w:rPr>
        <w:t>970</w:t>
      </w:r>
    </w:p>
    <w:p w:rsidR="00B9438F" w:rsidRDefault="002F6E8C" w:rsidP="002C043D">
      <w:pPr>
        <w:spacing w:after="0"/>
        <w:ind w:firstLine="567"/>
      </w:pPr>
      <w:r>
        <w:t xml:space="preserve">5. Степень износа по данным государственного технического учета  </w:t>
      </w:r>
    </w:p>
    <w:p w:rsidR="002F6E8C" w:rsidRDefault="00B962E2" w:rsidP="002C043D">
      <w:pPr>
        <w:spacing w:after="0"/>
        <w:ind w:firstLine="567"/>
        <w:rPr>
          <w:sz w:val="2"/>
          <w:szCs w:val="2"/>
        </w:rPr>
      </w:pPr>
      <w:r>
        <w:t>6. Степень фактического износа</w:t>
      </w:r>
    </w:p>
    <w:p w:rsidR="002F6E8C" w:rsidRDefault="002F6E8C" w:rsidP="002C043D">
      <w:pPr>
        <w:spacing w:after="0"/>
        <w:ind w:firstLine="567"/>
        <w:rPr>
          <w:sz w:val="2"/>
          <w:szCs w:val="2"/>
        </w:rPr>
      </w:pPr>
      <w:r>
        <w:t>7. Год п</w:t>
      </w:r>
      <w:r w:rsidR="00B962E2">
        <w:t>оследнего капитального ремонта</w:t>
      </w:r>
    </w:p>
    <w:p w:rsidR="002F6E8C" w:rsidRDefault="002F6E8C" w:rsidP="002C043D">
      <w:pPr>
        <w:spacing w:after="0"/>
        <w:ind w:firstLine="567"/>
        <w:rPr>
          <w:sz w:val="2"/>
          <w:szCs w:val="2"/>
        </w:rPr>
      </w:pPr>
      <w:r>
        <w:t>8. Реквизиты правового акта о признании многоквартирного дом</w:t>
      </w:r>
      <w:r w:rsidR="00B962E2">
        <w:t>а аварийным и подлежащим сносу</w:t>
      </w:r>
    </w:p>
    <w:p w:rsidR="002F6E8C" w:rsidRDefault="002F6E8C" w:rsidP="002C043D">
      <w:pPr>
        <w:spacing w:after="0"/>
        <w:ind w:firstLine="567"/>
        <w:rPr>
          <w:sz w:val="2"/>
          <w:szCs w:val="2"/>
        </w:rPr>
      </w:pPr>
      <w:r>
        <w:t xml:space="preserve">9. Количество этажей  </w:t>
      </w:r>
      <w:r w:rsidR="00B9438F" w:rsidRPr="00B9438F">
        <w:rPr>
          <w:b/>
        </w:rPr>
        <w:t>2</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B9438F">
        <w:rPr>
          <w:b/>
        </w:rPr>
        <w:t>8</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 xml:space="preserve">18. Строительный объем </w:t>
      </w:r>
      <w:r w:rsidR="00B9438F" w:rsidRPr="00B9438F">
        <w:rPr>
          <w:b/>
        </w:rPr>
        <w:t>1320</w:t>
      </w:r>
      <w:r w:rsidR="00B9438F">
        <w:t xml:space="preserve"> </w:t>
      </w:r>
      <w:r w:rsidR="002F6E8C">
        <w:t>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а) многоквартирного дома с лоджиями, балконами, шкафами, коридора</w:t>
      </w:r>
      <w:r w:rsidR="0053186E">
        <w:t xml:space="preserve">ми и лестничными клетками  </w:t>
      </w:r>
      <w:r w:rsidR="00B9438F" w:rsidRPr="00B9438F">
        <w:rPr>
          <w:b/>
        </w:rPr>
        <w:t>346,6</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 xml:space="preserve">й (общая площадь квартир) </w:t>
      </w:r>
      <w:r w:rsidR="00B9438F" w:rsidRPr="00B9438F">
        <w:rPr>
          <w:b/>
        </w:rPr>
        <w:t>321,4</w:t>
      </w:r>
      <w:r>
        <w:t xml:space="preserve"> кв. м</w:t>
      </w:r>
    </w:p>
    <w:p w:rsidR="002F6E8C" w:rsidRDefault="002F6E8C" w:rsidP="002F6E8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lastRenderedPageBreak/>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4F493B">
      <w:pPr>
        <w:spacing w:after="0"/>
        <w:ind w:firstLine="567"/>
        <w:rPr>
          <w:sz w:val="2"/>
          <w:szCs w:val="2"/>
        </w:rPr>
      </w:pPr>
      <w:r>
        <w:t xml:space="preserve">24. Площадь земельного участка, входящего в состав общего имущества многоквартирного дома </w:t>
      </w:r>
      <w:r w:rsidR="00B9438F">
        <w:t xml:space="preserve">1578 </w:t>
      </w:r>
      <w:proofErr w:type="spellStart"/>
      <w:r w:rsidR="00B9438F">
        <w:t>кв</w:t>
      </w:r>
      <w:proofErr w:type="gramStart"/>
      <w:r w:rsidR="00B9438F">
        <w:t>.м</w:t>
      </w:r>
      <w:proofErr w:type="spellEnd"/>
      <w:proofErr w:type="gramEnd"/>
    </w:p>
    <w:p w:rsidR="002F6E8C" w:rsidRPr="001A1405" w:rsidRDefault="002F6E8C" w:rsidP="004F493B">
      <w:pPr>
        <w:spacing w:after="0"/>
        <w:ind w:firstLine="567"/>
      </w:pPr>
      <w:r>
        <w:t>25. Кадастровый номер земель</w:t>
      </w:r>
      <w:r w:rsidR="00B962E2">
        <w:t>ного участка (при его наличии)</w:t>
      </w:r>
    </w:p>
    <w:p w:rsidR="002F6E8C" w:rsidRDefault="002F6E8C" w:rsidP="004F493B">
      <w:pPr>
        <w:spacing w:after="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1E04B9" w:rsidP="004F493B">
            <w:pPr>
              <w:spacing w:after="0"/>
              <w:jc w:val="center"/>
            </w:pPr>
            <w:r>
              <w:t>Наимено</w:t>
            </w:r>
            <w:r w:rsidR="002F6E8C" w:rsidRPr="00BA58D4">
              <w:t>вание конструктивных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4F493B">
            <w:pPr>
              <w:spacing w:after="0"/>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4F493B">
            <w:pPr>
              <w:spacing w:after="0"/>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4F493B">
            <w:pPr>
              <w:spacing w:after="0"/>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B9438F" w:rsidP="004F493B">
            <w:pPr>
              <w:spacing w:after="0"/>
              <w:ind w:left="57"/>
            </w:pPr>
            <w:r>
              <w:t>Бетонный ленточный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4F493B">
            <w:pPr>
              <w:spacing w:after="0"/>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4F493B">
            <w:pPr>
              <w:spacing w:after="0"/>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4F493B">
            <w:pPr>
              <w:spacing w:after="0"/>
              <w:ind w:left="57"/>
            </w:pPr>
            <w:r w:rsidRPr="00BA58D4">
              <w:t>Брусчатые, обшиты</w:t>
            </w:r>
            <w:r w:rsidR="00B9438F">
              <w:t>е и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4F493B">
            <w:pPr>
              <w:spacing w:after="0"/>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2F6E8C" w:rsidRDefault="002F6E8C" w:rsidP="0053186E"/>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1511F2">
            <w:pPr>
              <w:ind w:left="57"/>
            </w:pPr>
            <w:proofErr w:type="gramStart"/>
            <w:r w:rsidRPr="00BA58D4">
              <w:t>Дощатые</w:t>
            </w:r>
            <w:proofErr w:type="gramEnd"/>
            <w:r w:rsidRPr="00BA58D4">
              <w:t xml:space="preserve"> </w:t>
            </w:r>
            <w:r w:rsidR="001511F2">
              <w:t>с масляной окраской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r w:rsidR="001511F2">
              <w:t>, глухие</w:t>
            </w:r>
          </w:p>
        </w:tc>
        <w:tc>
          <w:tcPr>
            <w:tcW w:w="3600" w:type="dxa"/>
            <w:vMerge w:val="restart"/>
            <w:tcBorders>
              <w:top w:val="single" w:sz="4" w:space="0" w:color="auto"/>
              <w:left w:val="nil"/>
              <w:bottom w:val="nil"/>
              <w:right w:val="single" w:sz="4" w:space="0" w:color="auto"/>
            </w:tcBorders>
          </w:tcPr>
          <w:p w:rsidR="002F6E8C" w:rsidRDefault="002F6E8C" w:rsidP="00B631B9"/>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1511F2">
            <w:pPr>
              <w:ind w:left="57"/>
            </w:pPr>
            <w:r>
              <w:t>Стены оклеены</w:t>
            </w:r>
            <w:r w:rsidR="001511F2">
              <w:t xml:space="preserve"> обоями, окрашены. П</w:t>
            </w:r>
            <w:r>
              <w:t xml:space="preserve">отолок </w:t>
            </w:r>
            <w:proofErr w:type="gramStart"/>
            <w:r w:rsidR="001511F2">
              <w:t>побелены</w:t>
            </w:r>
            <w:proofErr w:type="gramEnd"/>
            <w:r w:rsidR="001511F2">
              <w:t>, окрашены</w:t>
            </w:r>
          </w:p>
        </w:tc>
        <w:tc>
          <w:tcPr>
            <w:tcW w:w="3600" w:type="dxa"/>
            <w:vMerge w:val="restart"/>
            <w:tcBorders>
              <w:top w:val="single" w:sz="4" w:space="0" w:color="auto"/>
              <w:left w:val="nil"/>
              <w:bottom w:val="nil"/>
              <w:right w:val="single" w:sz="4" w:space="0" w:color="auto"/>
            </w:tcBorders>
          </w:tcPr>
          <w:p w:rsidR="002F6E8C" w:rsidRDefault="002F6E8C" w:rsidP="00B631B9"/>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A50D15" w:rsidP="00B631B9">
            <w:pPr>
              <w:ind w:left="57"/>
            </w:pPr>
            <w:r>
              <w:t>выгребные ямы</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C946E2" w:rsidP="00B631B9">
            <w:pPr>
              <w:ind w:left="57"/>
            </w:pPr>
            <w:r>
              <w:t xml:space="preserve">Центральное </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p>
        </w:tc>
      </w:tr>
    </w:tbl>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8764BD" w:rsidTr="004F493B">
        <w:trPr>
          <w:gridBefore w:val="2"/>
          <w:wBefore w:w="567" w:type="dxa"/>
        </w:trPr>
        <w:tc>
          <w:tcPr>
            <w:tcW w:w="2580" w:type="dxa"/>
            <w:gridSpan w:val="6"/>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gridSpan w:val="2"/>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4F493B">
        <w:trPr>
          <w:gridBefore w:val="2"/>
          <w:wBefore w:w="567" w:type="dxa"/>
        </w:trPr>
        <w:tc>
          <w:tcPr>
            <w:tcW w:w="2580" w:type="dxa"/>
            <w:gridSpan w:val="6"/>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8764BD" w:rsidTr="004F493B">
        <w:trPr>
          <w:gridAfter w:val="2"/>
          <w:wAfter w:w="3487" w:type="dxa"/>
        </w:trPr>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gridSpan w:val="2"/>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A080F" w:rsidRDefault="008764BD" w:rsidP="008764BD">
      <w:pPr>
        <w:suppressAutoHyphens w:val="0"/>
        <w:spacing w:before="400" w:after="0"/>
        <w:jc w:val="left"/>
        <w:rPr>
          <w:rFonts w:cs="Arial"/>
          <w:lang w:eastAsia="ru-RU"/>
        </w:rPr>
      </w:pPr>
      <w:r>
        <w:rPr>
          <w:rFonts w:cs="Arial"/>
          <w:lang w:eastAsia="ru-RU"/>
        </w:rPr>
        <w:t>М.П.</w:t>
      </w:r>
    </w:p>
    <w:p w:rsidR="009A080F" w:rsidRDefault="009A080F">
      <w:pPr>
        <w:suppressAutoHyphens w:val="0"/>
        <w:spacing w:after="0"/>
        <w:jc w:val="left"/>
        <w:rPr>
          <w:rFonts w:cs="Arial"/>
          <w:lang w:eastAsia="ru-RU"/>
        </w:rPr>
      </w:pPr>
      <w:r>
        <w:rPr>
          <w:rFonts w:cs="Arial"/>
          <w:lang w:eastAsia="ru-RU"/>
        </w:rPr>
        <w:br w:type="page"/>
      </w:r>
    </w:p>
    <w:p w:rsidR="009A080F" w:rsidRDefault="009A080F" w:rsidP="009A080F">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9A080F" w:rsidRDefault="009A080F" w:rsidP="009A080F">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2026г.</w:t>
      </w:r>
    </w:p>
    <w:p w:rsidR="009A080F" w:rsidRDefault="009A080F" w:rsidP="009A080F">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9A080F" w:rsidRDefault="009A080F" w:rsidP="009A080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9A080F" w:rsidRDefault="009A080F" w:rsidP="009A080F">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A080F" w:rsidRDefault="009A080F" w:rsidP="009A080F">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A080F" w:rsidRDefault="009A080F" w:rsidP="009A080F">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A080F" w:rsidRDefault="009A080F" w:rsidP="009A080F">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A080F" w:rsidRDefault="009A080F" w:rsidP="009A080F">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A080F" w:rsidRDefault="009A080F" w:rsidP="009A080F">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080F" w:rsidTr="009A080F">
        <w:tc>
          <w:tcPr>
            <w:tcW w:w="187" w:type="dxa"/>
            <w:vAlign w:val="bottom"/>
            <w:hideMark/>
          </w:tcPr>
          <w:p w:rsidR="009A080F" w:rsidRDefault="009A080F" w:rsidP="009A08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080F" w:rsidRDefault="009A080F" w:rsidP="009A080F">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A080F" w:rsidRDefault="009A080F" w:rsidP="009A08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080F" w:rsidRDefault="009A080F" w:rsidP="009A080F">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A080F" w:rsidRDefault="009A080F" w:rsidP="009A080F">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080F" w:rsidRDefault="009A080F" w:rsidP="009A08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9A080F" w:rsidRDefault="009A080F" w:rsidP="009A080F">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A080F" w:rsidRDefault="009A080F" w:rsidP="009A080F">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9A080F" w:rsidRDefault="009A080F" w:rsidP="009A080F">
      <w:pPr>
        <w:suppressAutoHyphens w:val="0"/>
        <w:spacing w:after="0"/>
        <w:ind w:left="6521" w:right="1416"/>
        <w:jc w:val="center"/>
        <w:rPr>
          <w:rFonts w:cs="Arial"/>
          <w:sz w:val="18"/>
          <w:szCs w:val="18"/>
          <w:lang w:eastAsia="ru-RU"/>
        </w:rPr>
      </w:pPr>
    </w:p>
    <w:p w:rsidR="009A080F" w:rsidRPr="00ED6F8A" w:rsidRDefault="009A080F" w:rsidP="00CA5FD8">
      <w:pPr>
        <w:suppressAutoHyphens w:val="0"/>
        <w:spacing w:after="0"/>
        <w:jc w:val="center"/>
        <w:outlineLvl w:val="0"/>
        <w:rPr>
          <w:b/>
          <w:bCs/>
          <w:sz w:val="22"/>
          <w:szCs w:val="22"/>
          <w:lang w:eastAsia="ru-RU"/>
        </w:rPr>
      </w:pPr>
      <w:r w:rsidRPr="00ED6F8A">
        <w:rPr>
          <w:b/>
          <w:bCs/>
          <w:sz w:val="22"/>
          <w:szCs w:val="22"/>
          <w:lang w:eastAsia="ru-RU"/>
        </w:rPr>
        <w:t>АКТ</w:t>
      </w:r>
    </w:p>
    <w:p w:rsidR="009A080F" w:rsidRPr="00ED6F8A" w:rsidRDefault="009A080F" w:rsidP="00CA5FD8">
      <w:pPr>
        <w:suppressAutoHyphens w:val="0"/>
        <w:spacing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9A080F" w:rsidRDefault="009A080F" w:rsidP="00CA5FD8">
      <w:pPr>
        <w:spacing w:after="0"/>
        <w:jc w:val="center"/>
        <w:outlineLvl w:val="0"/>
      </w:pPr>
      <w:r>
        <w:rPr>
          <w:lang w:val="en-US"/>
        </w:rPr>
        <w:t>I</w:t>
      </w:r>
      <w:r>
        <w:t>. Общие сведения о многоквартирном доме</w:t>
      </w:r>
    </w:p>
    <w:p w:rsidR="009A080F" w:rsidRPr="004148F1" w:rsidRDefault="009A080F" w:rsidP="00CA5FD8">
      <w:pPr>
        <w:spacing w:after="0"/>
        <w:ind w:firstLine="567"/>
        <w:rPr>
          <w:sz w:val="2"/>
          <w:szCs w:val="2"/>
          <w:u w:val="single"/>
        </w:rPr>
      </w:pPr>
      <w:r>
        <w:t xml:space="preserve">1. Адрес многоквартирного дома </w:t>
      </w:r>
      <w:r w:rsidRPr="00276364">
        <w:t xml:space="preserve">Архангельская область, </w:t>
      </w:r>
      <w:proofErr w:type="spellStart"/>
      <w:r w:rsidRPr="00276364">
        <w:t>Котласский</w:t>
      </w:r>
      <w:proofErr w:type="spellEnd"/>
      <w:r w:rsidRPr="00276364">
        <w:t xml:space="preserve"> муниципальный округ, </w:t>
      </w:r>
      <w:r>
        <w:t>г. Сольвычегодск, ул. Октябрьская, д.3</w:t>
      </w:r>
    </w:p>
    <w:p w:rsidR="009A080F" w:rsidRDefault="009A080F" w:rsidP="00CA5FD8">
      <w:pPr>
        <w:spacing w:after="0"/>
        <w:ind w:firstLine="567"/>
        <w:rPr>
          <w:sz w:val="22"/>
          <w:szCs w:val="22"/>
        </w:rPr>
      </w:pPr>
      <w:r>
        <w:t xml:space="preserve">2. Кадастровый номер многоквартирного дома (при его наличии) </w:t>
      </w:r>
      <w:r w:rsidRPr="009A080F">
        <w:rPr>
          <w:sz w:val="22"/>
          <w:szCs w:val="22"/>
        </w:rPr>
        <w:t>29:07:061202:672</w:t>
      </w:r>
    </w:p>
    <w:p w:rsidR="009A080F" w:rsidRDefault="009A080F" w:rsidP="00CA5FD8">
      <w:pPr>
        <w:spacing w:after="0"/>
        <w:ind w:firstLine="567"/>
        <w:rPr>
          <w:sz w:val="2"/>
          <w:szCs w:val="2"/>
        </w:rPr>
      </w:pPr>
      <w:r>
        <w:t xml:space="preserve">3. Серия, тип постройки  </w:t>
      </w:r>
      <w:r w:rsidRPr="00B9438F">
        <w:rPr>
          <w:b/>
        </w:rPr>
        <w:t>жилой дом</w:t>
      </w:r>
    </w:p>
    <w:p w:rsidR="009A080F" w:rsidRDefault="009A080F" w:rsidP="00CA5FD8">
      <w:pPr>
        <w:spacing w:after="0"/>
        <w:ind w:firstLine="567"/>
        <w:rPr>
          <w:sz w:val="2"/>
          <w:szCs w:val="2"/>
        </w:rPr>
      </w:pPr>
      <w:r>
        <w:t xml:space="preserve">4. Год постройки  </w:t>
      </w:r>
      <w:r w:rsidRPr="00B9438F">
        <w:rPr>
          <w:b/>
        </w:rPr>
        <w:t>1</w:t>
      </w:r>
      <w:r>
        <w:rPr>
          <w:b/>
        </w:rPr>
        <w:t>964</w:t>
      </w:r>
    </w:p>
    <w:p w:rsidR="009A080F" w:rsidRDefault="009A080F" w:rsidP="009A080F">
      <w:pPr>
        <w:ind w:firstLine="567"/>
      </w:pPr>
      <w:r>
        <w:t xml:space="preserve">5. Степень износа по данным государственного технического учета  </w:t>
      </w:r>
      <w:r w:rsidR="0040634A">
        <w:t>50%</w:t>
      </w:r>
    </w:p>
    <w:p w:rsidR="009A080F" w:rsidRDefault="009A080F" w:rsidP="009A080F">
      <w:pPr>
        <w:ind w:firstLine="567"/>
        <w:rPr>
          <w:sz w:val="2"/>
          <w:szCs w:val="2"/>
        </w:rPr>
      </w:pPr>
      <w:r>
        <w:t>6. Степень фактического износа</w:t>
      </w:r>
      <w:r w:rsidR="0040634A">
        <w:t xml:space="preserve"> 75%</w:t>
      </w:r>
    </w:p>
    <w:p w:rsidR="009A080F" w:rsidRDefault="009A080F" w:rsidP="009A080F">
      <w:pPr>
        <w:ind w:firstLine="567"/>
        <w:rPr>
          <w:sz w:val="2"/>
          <w:szCs w:val="2"/>
        </w:rPr>
      </w:pPr>
      <w:r>
        <w:t>7. Год последнего капитального ремонта</w:t>
      </w:r>
    </w:p>
    <w:p w:rsidR="009A080F" w:rsidRDefault="009A080F" w:rsidP="009A080F">
      <w:pPr>
        <w:ind w:firstLine="567"/>
        <w:rPr>
          <w:sz w:val="2"/>
          <w:szCs w:val="2"/>
        </w:rPr>
      </w:pPr>
      <w:r>
        <w:t>8. Реквизиты правового акта о признании многоквартирного дома аварийным и подлежащим сносу</w:t>
      </w:r>
      <w:r w:rsidR="002E7B79">
        <w:t xml:space="preserve"> № 154 от 14.08.2019</w:t>
      </w:r>
    </w:p>
    <w:p w:rsidR="009A080F" w:rsidRDefault="009A080F" w:rsidP="009A080F">
      <w:pPr>
        <w:ind w:firstLine="567"/>
        <w:rPr>
          <w:sz w:val="2"/>
          <w:szCs w:val="2"/>
        </w:rPr>
      </w:pPr>
      <w:r>
        <w:t xml:space="preserve">9. Количество этажей  </w:t>
      </w:r>
      <w:r w:rsidRPr="00B9438F">
        <w:rPr>
          <w:b/>
        </w:rPr>
        <w:t>2</w:t>
      </w:r>
    </w:p>
    <w:p w:rsidR="009A080F" w:rsidRDefault="009A080F" w:rsidP="009A080F">
      <w:pPr>
        <w:ind w:firstLine="567"/>
        <w:rPr>
          <w:sz w:val="2"/>
          <w:szCs w:val="2"/>
        </w:rPr>
      </w:pPr>
      <w:r>
        <w:t>10. Наличие подвала</w:t>
      </w:r>
    </w:p>
    <w:p w:rsidR="009A080F" w:rsidRDefault="009A080F" w:rsidP="009A080F">
      <w:pPr>
        <w:ind w:firstLine="567"/>
        <w:rPr>
          <w:sz w:val="2"/>
          <w:szCs w:val="2"/>
        </w:rPr>
      </w:pPr>
      <w:r>
        <w:t>11. Наличие цокольного этажа</w:t>
      </w:r>
    </w:p>
    <w:p w:rsidR="009A080F" w:rsidRDefault="009A080F" w:rsidP="009A080F">
      <w:pPr>
        <w:ind w:firstLine="567"/>
        <w:rPr>
          <w:sz w:val="2"/>
          <w:szCs w:val="2"/>
        </w:rPr>
      </w:pPr>
      <w:r>
        <w:t>12. Наличие мансарды</w:t>
      </w:r>
    </w:p>
    <w:p w:rsidR="009A080F" w:rsidRDefault="009A080F" w:rsidP="009A080F">
      <w:pPr>
        <w:ind w:firstLine="567"/>
        <w:rPr>
          <w:sz w:val="2"/>
          <w:szCs w:val="2"/>
        </w:rPr>
      </w:pPr>
      <w:r>
        <w:t>13. Наличие мезонина</w:t>
      </w:r>
    </w:p>
    <w:p w:rsidR="009A080F" w:rsidRDefault="009A080F" w:rsidP="009A080F">
      <w:pPr>
        <w:ind w:firstLine="567"/>
        <w:rPr>
          <w:sz w:val="2"/>
          <w:szCs w:val="2"/>
        </w:rPr>
      </w:pPr>
      <w:r>
        <w:t xml:space="preserve">14. Количество квартир </w:t>
      </w:r>
      <w:r w:rsidR="0040634A">
        <w:rPr>
          <w:b/>
        </w:rPr>
        <w:t>9</w:t>
      </w:r>
    </w:p>
    <w:p w:rsidR="009A080F" w:rsidRDefault="009A080F" w:rsidP="009A080F">
      <w:pPr>
        <w:ind w:firstLine="567"/>
        <w:rPr>
          <w:sz w:val="2"/>
          <w:szCs w:val="2"/>
        </w:rPr>
      </w:pPr>
      <w:r>
        <w:t>15. Количество нежилых помещений, не входящих в состав общего имущества</w:t>
      </w:r>
    </w:p>
    <w:p w:rsidR="009A080F" w:rsidRDefault="009A080F" w:rsidP="009A080F">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9A080F" w:rsidRDefault="009A080F" w:rsidP="009A080F">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A080F" w:rsidRDefault="009A080F" w:rsidP="009A080F">
      <w:pPr>
        <w:tabs>
          <w:tab w:val="center" w:pos="5387"/>
          <w:tab w:val="left" w:pos="7371"/>
        </w:tabs>
        <w:ind w:firstLine="567"/>
      </w:pPr>
      <w:r>
        <w:t xml:space="preserve">18. Строительный объем </w:t>
      </w:r>
      <w:r w:rsidR="002E7B79">
        <w:rPr>
          <w:b/>
        </w:rPr>
        <w:t xml:space="preserve">1437 </w:t>
      </w:r>
      <w:r>
        <w:t>куб. м</w:t>
      </w:r>
    </w:p>
    <w:p w:rsidR="009A080F" w:rsidRDefault="009A080F" w:rsidP="009A080F">
      <w:pPr>
        <w:tabs>
          <w:tab w:val="center" w:pos="5387"/>
          <w:tab w:val="left" w:pos="7371"/>
        </w:tabs>
        <w:ind w:firstLine="567"/>
      </w:pPr>
      <w:r>
        <w:t>19. Площадь:</w:t>
      </w:r>
    </w:p>
    <w:p w:rsidR="009A080F" w:rsidRDefault="009A080F" w:rsidP="009A080F">
      <w:pPr>
        <w:tabs>
          <w:tab w:val="center" w:pos="2835"/>
          <w:tab w:val="left" w:pos="4678"/>
        </w:tabs>
        <w:ind w:firstLine="567"/>
        <w:rPr>
          <w:sz w:val="2"/>
          <w:szCs w:val="2"/>
        </w:rPr>
      </w:pPr>
      <w:r>
        <w:t>а) многоквартирного дома с лоджиями, балконами, шкафами, кор</w:t>
      </w:r>
      <w:r w:rsidR="0040634A">
        <w:t xml:space="preserve">идорами и лестничными клетками </w:t>
      </w:r>
      <w:r w:rsidR="002E7B79">
        <w:rPr>
          <w:b/>
        </w:rPr>
        <w:t>338,4</w:t>
      </w:r>
      <w:r>
        <w:t xml:space="preserve"> кв. м</w:t>
      </w:r>
    </w:p>
    <w:p w:rsidR="009A080F" w:rsidRDefault="009A080F" w:rsidP="009A080F">
      <w:pPr>
        <w:tabs>
          <w:tab w:val="center" w:pos="7598"/>
          <w:tab w:val="right" w:pos="10206"/>
        </w:tabs>
        <w:ind w:firstLine="567"/>
        <w:rPr>
          <w:sz w:val="2"/>
          <w:szCs w:val="2"/>
        </w:rPr>
      </w:pPr>
      <w:r>
        <w:t xml:space="preserve">б) жилых помещений (общая площадь квартир) </w:t>
      </w:r>
      <w:r w:rsidR="002E7B79">
        <w:rPr>
          <w:b/>
        </w:rPr>
        <w:t>227,9</w:t>
      </w:r>
      <w:r>
        <w:t xml:space="preserve"> кв. м</w:t>
      </w:r>
    </w:p>
    <w:p w:rsidR="009A080F" w:rsidRDefault="009A080F" w:rsidP="009A080F">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9A080F" w:rsidRDefault="009A080F" w:rsidP="009A080F">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9A080F" w:rsidRDefault="009A080F" w:rsidP="009A080F">
      <w:pPr>
        <w:tabs>
          <w:tab w:val="center" w:pos="5245"/>
          <w:tab w:val="left" w:pos="7088"/>
        </w:tabs>
        <w:ind w:firstLine="567"/>
        <w:rPr>
          <w:sz w:val="2"/>
          <w:szCs w:val="2"/>
        </w:rPr>
      </w:pPr>
      <w:r>
        <w:lastRenderedPageBreak/>
        <w:t>20. Количество лестниц   шт.</w:t>
      </w:r>
    </w:p>
    <w:p w:rsidR="009A080F" w:rsidRDefault="009A080F" w:rsidP="009A080F">
      <w:pPr>
        <w:ind w:firstLine="567"/>
        <w:rPr>
          <w:sz w:val="2"/>
          <w:szCs w:val="2"/>
        </w:rPr>
      </w:pPr>
      <w:r>
        <w:t>21. Уборочная площадь лестниц (включая межквартирные лестничные площадки) кв. м</w:t>
      </w:r>
    </w:p>
    <w:p w:rsidR="009A080F" w:rsidRDefault="009A080F" w:rsidP="0040634A">
      <w:pPr>
        <w:tabs>
          <w:tab w:val="center" w:pos="7230"/>
          <w:tab w:val="left" w:pos="9356"/>
        </w:tabs>
        <w:spacing w:after="0"/>
        <w:ind w:firstLine="567"/>
        <w:rPr>
          <w:sz w:val="2"/>
          <w:szCs w:val="2"/>
        </w:rPr>
      </w:pPr>
      <w:r>
        <w:t>22. Уборочная площадь общих коридоров   кв. м</w:t>
      </w:r>
    </w:p>
    <w:p w:rsidR="009A080F" w:rsidRDefault="009A080F" w:rsidP="0040634A">
      <w:pPr>
        <w:tabs>
          <w:tab w:val="center" w:pos="6379"/>
          <w:tab w:val="left" w:pos="8505"/>
        </w:tabs>
        <w:spacing w:after="0"/>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9A080F" w:rsidRDefault="009A080F" w:rsidP="0040634A">
      <w:pPr>
        <w:spacing w:after="0"/>
        <w:ind w:firstLine="567"/>
        <w:rPr>
          <w:sz w:val="2"/>
          <w:szCs w:val="2"/>
        </w:rPr>
      </w:pPr>
      <w:r>
        <w:t xml:space="preserve">24. Площадь земельного участка, входящего в состав общего имущества многоквартирного дома </w:t>
      </w:r>
      <w:r w:rsidR="002E7B79">
        <w:t>1280</w:t>
      </w:r>
      <w:r>
        <w:t xml:space="preserve"> </w:t>
      </w:r>
      <w:proofErr w:type="spellStart"/>
      <w:r>
        <w:t>кв</w:t>
      </w:r>
      <w:proofErr w:type="gramStart"/>
      <w:r>
        <w:t>.м</w:t>
      </w:r>
      <w:proofErr w:type="spellEnd"/>
      <w:proofErr w:type="gramEnd"/>
    </w:p>
    <w:p w:rsidR="009A080F" w:rsidRPr="001A1405" w:rsidRDefault="009A080F" w:rsidP="0040634A">
      <w:pPr>
        <w:spacing w:after="0"/>
        <w:ind w:firstLine="567"/>
      </w:pPr>
      <w:r>
        <w:t>25. Кадастровый номер земельного участка (при его наличии)</w:t>
      </w:r>
    </w:p>
    <w:p w:rsidR="009A080F" w:rsidRDefault="009A080F" w:rsidP="0040634A">
      <w:pPr>
        <w:spacing w:after="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2637"/>
        <w:gridCol w:w="4023"/>
      </w:tblGrid>
      <w:tr w:rsidR="009A080F" w:rsidRPr="00BA58D4" w:rsidTr="0040634A">
        <w:tc>
          <w:tcPr>
            <w:tcW w:w="3240" w:type="dxa"/>
            <w:tcBorders>
              <w:top w:val="single" w:sz="4" w:space="0" w:color="auto"/>
              <w:left w:val="single" w:sz="4" w:space="0" w:color="auto"/>
              <w:bottom w:val="single" w:sz="4" w:space="0" w:color="auto"/>
              <w:right w:val="single" w:sz="4" w:space="0" w:color="auto"/>
            </w:tcBorders>
          </w:tcPr>
          <w:p w:rsidR="009A080F" w:rsidRPr="00BA58D4" w:rsidRDefault="009A080F" w:rsidP="0040634A">
            <w:pPr>
              <w:spacing w:after="0"/>
              <w:jc w:val="center"/>
            </w:pPr>
            <w:r>
              <w:t>Наимено</w:t>
            </w:r>
            <w:r w:rsidRPr="00BA58D4">
              <w:t>вание конструктивных элементов</w:t>
            </w:r>
          </w:p>
        </w:tc>
        <w:tc>
          <w:tcPr>
            <w:tcW w:w="2637" w:type="dxa"/>
            <w:tcBorders>
              <w:top w:val="single" w:sz="4" w:space="0" w:color="auto"/>
              <w:left w:val="single" w:sz="4" w:space="0" w:color="auto"/>
              <w:bottom w:val="single" w:sz="4" w:space="0" w:color="auto"/>
              <w:right w:val="single" w:sz="4" w:space="0" w:color="auto"/>
            </w:tcBorders>
          </w:tcPr>
          <w:p w:rsidR="009A080F" w:rsidRPr="00BA58D4" w:rsidRDefault="009A080F" w:rsidP="0040634A">
            <w:pPr>
              <w:spacing w:after="0"/>
              <w:jc w:val="center"/>
            </w:pPr>
            <w:r w:rsidRPr="00BA58D4">
              <w:t>Описание элементов (материал, конструкция или система, отделка и прочее)</w:t>
            </w:r>
          </w:p>
        </w:tc>
        <w:tc>
          <w:tcPr>
            <w:tcW w:w="4023" w:type="dxa"/>
            <w:tcBorders>
              <w:top w:val="single" w:sz="4" w:space="0" w:color="auto"/>
              <w:left w:val="single" w:sz="4" w:space="0" w:color="auto"/>
              <w:bottom w:val="single" w:sz="4" w:space="0" w:color="auto"/>
              <w:right w:val="single" w:sz="4" w:space="0" w:color="auto"/>
            </w:tcBorders>
          </w:tcPr>
          <w:p w:rsidR="009A080F" w:rsidRPr="00BA58D4" w:rsidRDefault="009A080F" w:rsidP="0040634A">
            <w:pPr>
              <w:spacing w:after="0"/>
              <w:jc w:val="center"/>
            </w:pPr>
            <w:r w:rsidRPr="00BA58D4">
              <w:t>Техническое состояние элементов общего имущества многоквартирного дома</w:t>
            </w:r>
          </w:p>
        </w:tc>
      </w:tr>
      <w:tr w:rsidR="009A080F" w:rsidRPr="00BA58D4" w:rsidTr="0040634A">
        <w:tc>
          <w:tcPr>
            <w:tcW w:w="3240" w:type="dxa"/>
            <w:tcBorders>
              <w:top w:val="single" w:sz="4" w:space="0" w:color="auto"/>
              <w:left w:val="single" w:sz="4" w:space="0" w:color="auto"/>
              <w:bottom w:val="single" w:sz="4" w:space="0" w:color="auto"/>
              <w:right w:val="single" w:sz="4" w:space="0" w:color="auto"/>
            </w:tcBorders>
            <w:vAlign w:val="bottom"/>
          </w:tcPr>
          <w:p w:rsidR="009A080F" w:rsidRPr="00BA58D4" w:rsidRDefault="009A080F" w:rsidP="007D4DB4">
            <w:pPr>
              <w:ind w:left="57"/>
            </w:pPr>
            <w:r w:rsidRPr="00BA58D4">
              <w:t>1. Фундамент</w:t>
            </w:r>
          </w:p>
        </w:tc>
        <w:tc>
          <w:tcPr>
            <w:tcW w:w="2637" w:type="dxa"/>
            <w:tcBorders>
              <w:top w:val="single" w:sz="4" w:space="0" w:color="auto"/>
              <w:left w:val="single" w:sz="4" w:space="0" w:color="auto"/>
              <w:bottom w:val="single" w:sz="4" w:space="0" w:color="auto"/>
              <w:right w:val="single" w:sz="4" w:space="0" w:color="auto"/>
            </w:tcBorders>
            <w:vAlign w:val="bottom"/>
          </w:tcPr>
          <w:p w:rsidR="009A080F" w:rsidRPr="00BA58D4" w:rsidRDefault="007D4DB4" w:rsidP="007D4DB4">
            <w:pPr>
              <w:ind w:left="57"/>
            </w:pPr>
            <w:r>
              <w:t>Бутовый ленточный</w:t>
            </w:r>
          </w:p>
        </w:tc>
        <w:tc>
          <w:tcPr>
            <w:tcW w:w="4023" w:type="dxa"/>
            <w:tcBorders>
              <w:top w:val="single" w:sz="4" w:space="0" w:color="auto"/>
              <w:left w:val="single" w:sz="4" w:space="0" w:color="auto"/>
              <w:bottom w:val="single" w:sz="4" w:space="0" w:color="auto"/>
              <w:right w:val="single" w:sz="4" w:space="0" w:color="auto"/>
            </w:tcBorders>
          </w:tcPr>
          <w:p w:rsidR="009A080F" w:rsidRDefault="007D4DB4" w:rsidP="009A080F">
            <w:r>
              <w:t xml:space="preserve">Массовые прогрессирующие сквозные трещины на всю высоту здания, просадка с </w:t>
            </w:r>
            <w:proofErr w:type="spellStart"/>
            <w:r>
              <w:t>перекосрм</w:t>
            </w:r>
            <w:proofErr w:type="spellEnd"/>
            <w:r>
              <w:t xml:space="preserve"> горизонтального уровня всех конструкций, значительное выпирание грунта, попадание канализационных стоков из выгребных ям, наличие насекомых в подполье</w:t>
            </w:r>
          </w:p>
        </w:tc>
      </w:tr>
      <w:tr w:rsidR="009A080F" w:rsidRPr="00BA58D4" w:rsidTr="0040634A">
        <w:tc>
          <w:tcPr>
            <w:tcW w:w="3240" w:type="dxa"/>
            <w:tcBorders>
              <w:top w:val="single" w:sz="4" w:space="0" w:color="auto"/>
              <w:left w:val="single" w:sz="4" w:space="0" w:color="auto"/>
              <w:bottom w:val="single" w:sz="4" w:space="0" w:color="auto"/>
              <w:right w:val="single" w:sz="4" w:space="0" w:color="auto"/>
            </w:tcBorders>
            <w:vAlign w:val="bottom"/>
          </w:tcPr>
          <w:p w:rsidR="009A080F" w:rsidRPr="00BA58D4" w:rsidRDefault="009A080F" w:rsidP="009A080F">
            <w:pPr>
              <w:ind w:left="57"/>
            </w:pPr>
            <w:r w:rsidRPr="00BA58D4">
              <w:t>2. Наружные и внутренние капитальные стены</w:t>
            </w:r>
          </w:p>
        </w:tc>
        <w:tc>
          <w:tcPr>
            <w:tcW w:w="2637" w:type="dxa"/>
            <w:tcBorders>
              <w:top w:val="single" w:sz="4" w:space="0" w:color="auto"/>
              <w:left w:val="single" w:sz="4" w:space="0" w:color="auto"/>
              <w:bottom w:val="single" w:sz="4" w:space="0" w:color="auto"/>
              <w:right w:val="single" w:sz="4" w:space="0" w:color="auto"/>
            </w:tcBorders>
            <w:vAlign w:val="bottom"/>
          </w:tcPr>
          <w:p w:rsidR="009A080F" w:rsidRPr="00BA58D4" w:rsidRDefault="007D4DB4" w:rsidP="007D4DB4">
            <w:pPr>
              <w:ind w:left="57"/>
            </w:pPr>
            <w:r>
              <w:t>Брусчатые</w:t>
            </w:r>
          </w:p>
        </w:tc>
        <w:tc>
          <w:tcPr>
            <w:tcW w:w="4023" w:type="dxa"/>
            <w:tcBorders>
              <w:top w:val="single" w:sz="4" w:space="0" w:color="auto"/>
              <w:left w:val="single" w:sz="4" w:space="0" w:color="auto"/>
              <w:bottom w:val="single" w:sz="4" w:space="0" w:color="auto"/>
              <w:right w:val="single" w:sz="4" w:space="0" w:color="auto"/>
            </w:tcBorders>
          </w:tcPr>
          <w:p w:rsidR="009A080F" w:rsidRDefault="007D4DB4" w:rsidP="007D4DB4">
            <w:proofErr w:type="gramStart"/>
            <w:r>
              <w:t>деформация стен, повреждение венцов гнилью и трещинами, значительные уклоны, труха, разрушение структуры бруса, расслоение, продуваемость, промерзание, выпучивания, осадка, выпадение частей стен.</w:t>
            </w:r>
            <w:proofErr w:type="gramEnd"/>
          </w:p>
        </w:tc>
      </w:tr>
      <w:tr w:rsidR="009A080F" w:rsidRPr="00BA58D4" w:rsidTr="0040634A">
        <w:tc>
          <w:tcPr>
            <w:tcW w:w="3240" w:type="dxa"/>
            <w:tcBorders>
              <w:top w:val="single" w:sz="4" w:space="0" w:color="auto"/>
              <w:left w:val="single" w:sz="4" w:space="0" w:color="auto"/>
              <w:bottom w:val="single" w:sz="4" w:space="0" w:color="auto"/>
              <w:right w:val="single" w:sz="4" w:space="0" w:color="auto"/>
            </w:tcBorders>
            <w:vAlign w:val="bottom"/>
          </w:tcPr>
          <w:p w:rsidR="009A080F" w:rsidRPr="00BA58D4" w:rsidRDefault="009A080F" w:rsidP="009A080F">
            <w:pPr>
              <w:ind w:left="57"/>
            </w:pPr>
            <w:r w:rsidRPr="00BA58D4">
              <w:t>3. Перегородки</w:t>
            </w:r>
          </w:p>
        </w:tc>
        <w:tc>
          <w:tcPr>
            <w:tcW w:w="2637" w:type="dxa"/>
            <w:tcBorders>
              <w:top w:val="single" w:sz="4" w:space="0" w:color="auto"/>
              <w:left w:val="single" w:sz="4" w:space="0" w:color="auto"/>
              <w:bottom w:val="single" w:sz="4" w:space="0" w:color="auto"/>
              <w:right w:val="single" w:sz="4" w:space="0" w:color="auto"/>
            </w:tcBorders>
            <w:vAlign w:val="bottom"/>
          </w:tcPr>
          <w:p w:rsidR="009A080F" w:rsidRPr="00BA58D4" w:rsidRDefault="009A080F" w:rsidP="009A080F">
            <w:pPr>
              <w:ind w:left="57"/>
            </w:pPr>
            <w:r w:rsidRPr="00BA58D4">
              <w:t>Деревянные</w:t>
            </w:r>
          </w:p>
        </w:tc>
        <w:tc>
          <w:tcPr>
            <w:tcW w:w="4023" w:type="dxa"/>
            <w:tcBorders>
              <w:top w:val="single" w:sz="4" w:space="0" w:color="auto"/>
              <w:left w:val="single" w:sz="4" w:space="0" w:color="auto"/>
              <w:bottom w:val="single" w:sz="4" w:space="0" w:color="auto"/>
              <w:right w:val="single" w:sz="4" w:space="0" w:color="auto"/>
            </w:tcBorders>
          </w:tcPr>
          <w:p w:rsidR="009A080F" w:rsidRDefault="007D4DB4" w:rsidP="009A080F">
            <w:proofErr w:type="gramStart"/>
            <w:r>
              <w:t>значительное поражение гнилью, выпучивания, деформации, выгнутость, выпадение части перегородок, зыбкость, коробление</w:t>
            </w:r>
            <w:proofErr w:type="gramEnd"/>
          </w:p>
        </w:tc>
      </w:tr>
      <w:tr w:rsidR="009A080F" w:rsidRPr="00BA58D4" w:rsidTr="0040634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9A080F" w:rsidRPr="00BA58D4" w:rsidRDefault="009A080F" w:rsidP="009A080F">
            <w:pPr>
              <w:ind w:left="57"/>
            </w:pPr>
            <w:r w:rsidRPr="00BA58D4">
              <w:t>4. Перекрытия</w:t>
            </w:r>
          </w:p>
        </w:tc>
        <w:tc>
          <w:tcPr>
            <w:tcW w:w="2637" w:type="dxa"/>
            <w:tcBorders>
              <w:top w:val="nil"/>
              <w:left w:val="single" w:sz="4" w:space="0" w:color="auto"/>
              <w:bottom w:val="nil"/>
              <w:right w:val="single" w:sz="4" w:space="0" w:color="auto"/>
            </w:tcBorders>
          </w:tcPr>
          <w:p w:rsidR="009A080F" w:rsidRPr="00BA58D4" w:rsidRDefault="009A080F" w:rsidP="009A080F">
            <w:pPr>
              <w:ind w:left="57"/>
            </w:pPr>
            <w:r w:rsidRPr="00BA58D4">
              <w:t>Деревянные отепленные</w:t>
            </w:r>
          </w:p>
        </w:tc>
        <w:tc>
          <w:tcPr>
            <w:tcW w:w="4023" w:type="dxa"/>
            <w:tcBorders>
              <w:top w:val="nil"/>
              <w:left w:val="single" w:sz="4" w:space="0" w:color="auto"/>
              <w:bottom w:val="nil"/>
              <w:right w:val="single" w:sz="4" w:space="0" w:color="auto"/>
            </w:tcBorders>
          </w:tcPr>
          <w:p w:rsidR="009A080F" w:rsidRDefault="007D4DB4" w:rsidP="009A080F">
            <w:r>
              <w:t>диагональные, продольные и поперечные трещины в перекрытии, заметный прогиб, обнажение древесины балок, поражение гнилью, несущая способность перекрытий обеспечивается за счет печей, уклоны, захламление чердачного перекрытия</w:t>
            </w:r>
          </w:p>
        </w:tc>
      </w:tr>
      <w:tr w:rsidR="009A080F" w:rsidRPr="00BA58D4" w:rsidTr="0040634A">
        <w:tc>
          <w:tcPr>
            <w:tcW w:w="3240" w:type="dxa"/>
            <w:tcBorders>
              <w:top w:val="single" w:sz="4" w:space="0" w:color="auto"/>
              <w:left w:val="single" w:sz="4" w:space="0" w:color="auto"/>
              <w:bottom w:val="single" w:sz="4" w:space="0" w:color="auto"/>
              <w:right w:val="single" w:sz="4" w:space="0" w:color="auto"/>
            </w:tcBorders>
            <w:vAlign w:val="bottom"/>
          </w:tcPr>
          <w:p w:rsidR="009A080F" w:rsidRPr="00BA58D4" w:rsidRDefault="009A080F" w:rsidP="009A080F">
            <w:pPr>
              <w:ind w:left="57"/>
            </w:pPr>
            <w:r w:rsidRPr="00BA58D4">
              <w:t>5. Крыша</w:t>
            </w:r>
          </w:p>
        </w:tc>
        <w:tc>
          <w:tcPr>
            <w:tcW w:w="2637" w:type="dxa"/>
            <w:tcBorders>
              <w:top w:val="single" w:sz="4" w:space="0" w:color="auto"/>
              <w:left w:val="single" w:sz="4" w:space="0" w:color="auto"/>
              <w:bottom w:val="single" w:sz="4" w:space="0" w:color="auto"/>
              <w:right w:val="single" w:sz="4" w:space="0" w:color="auto"/>
            </w:tcBorders>
            <w:vAlign w:val="bottom"/>
          </w:tcPr>
          <w:p w:rsidR="009A080F" w:rsidRPr="00BA58D4" w:rsidRDefault="009A080F" w:rsidP="009A080F">
            <w:pPr>
              <w:ind w:left="57"/>
            </w:pPr>
            <w:r w:rsidRPr="00BA58D4">
              <w:t xml:space="preserve">Шиферная </w:t>
            </w:r>
          </w:p>
        </w:tc>
        <w:tc>
          <w:tcPr>
            <w:tcW w:w="4023" w:type="dxa"/>
            <w:tcBorders>
              <w:top w:val="single" w:sz="4" w:space="0" w:color="auto"/>
              <w:left w:val="single" w:sz="4" w:space="0" w:color="auto"/>
              <w:bottom w:val="single" w:sz="4" w:space="0" w:color="auto"/>
              <w:right w:val="single" w:sz="4" w:space="0" w:color="auto"/>
            </w:tcBorders>
          </w:tcPr>
          <w:p w:rsidR="009A080F" w:rsidRDefault="007D4DB4" w:rsidP="009A080F">
            <w:r>
              <w:t>массовые протечки и просветы кровли, отставание и повреждение большинства листов, отсутствие части обделок и подвесных желобов, гниль подвесов</w:t>
            </w:r>
          </w:p>
        </w:tc>
      </w:tr>
      <w:tr w:rsidR="009A080F" w:rsidRPr="00BA58D4" w:rsidTr="0040634A">
        <w:tc>
          <w:tcPr>
            <w:tcW w:w="3240" w:type="dxa"/>
            <w:tcBorders>
              <w:top w:val="single" w:sz="4" w:space="0" w:color="auto"/>
              <w:left w:val="single" w:sz="4" w:space="0" w:color="auto"/>
              <w:bottom w:val="single" w:sz="4" w:space="0" w:color="auto"/>
              <w:right w:val="single" w:sz="4" w:space="0" w:color="auto"/>
            </w:tcBorders>
            <w:vAlign w:val="bottom"/>
          </w:tcPr>
          <w:p w:rsidR="009A080F" w:rsidRPr="00BA58D4" w:rsidRDefault="009A080F" w:rsidP="009A080F">
            <w:pPr>
              <w:ind w:left="57"/>
            </w:pPr>
            <w:r w:rsidRPr="00BA58D4">
              <w:t>6. Полы</w:t>
            </w:r>
          </w:p>
        </w:tc>
        <w:tc>
          <w:tcPr>
            <w:tcW w:w="2637" w:type="dxa"/>
            <w:tcBorders>
              <w:top w:val="single" w:sz="4" w:space="0" w:color="auto"/>
              <w:left w:val="single" w:sz="4" w:space="0" w:color="auto"/>
              <w:bottom w:val="single" w:sz="4" w:space="0" w:color="auto"/>
              <w:right w:val="single" w:sz="4" w:space="0" w:color="auto"/>
            </w:tcBorders>
            <w:vAlign w:val="bottom"/>
          </w:tcPr>
          <w:p w:rsidR="009A080F" w:rsidRPr="00BA58D4" w:rsidRDefault="009A080F" w:rsidP="007D4DB4">
            <w:pPr>
              <w:ind w:left="57"/>
            </w:pPr>
            <w:r w:rsidRPr="00BA58D4">
              <w:t xml:space="preserve">Дощатые </w:t>
            </w:r>
          </w:p>
        </w:tc>
        <w:tc>
          <w:tcPr>
            <w:tcW w:w="4023" w:type="dxa"/>
            <w:tcBorders>
              <w:top w:val="single" w:sz="4" w:space="0" w:color="auto"/>
              <w:left w:val="single" w:sz="4" w:space="0" w:color="auto"/>
              <w:bottom w:val="single" w:sz="4" w:space="0" w:color="auto"/>
              <w:right w:val="single" w:sz="4" w:space="0" w:color="auto"/>
            </w:tcBorders>
          </w:tcPr>
          <w:p w:rsidR="009A080F" w:rsidRDefault="007D4DB4" w:rsidP="009A080F">
            <w:r>
              <w:t>Гниль, прогибы, просадки, разрушение пола, значительные уклоны, выпучивания, провалы</w:t>
            </w:r>
          </w:p>
        </w:tc>
      </w:tr>
      <w:tr w:rsidR="009A080F" w:rsidRPr="00BA58D4" w:rsidTr="0040634A">
        <w:trPr>
          <w:cantSplit/>
        </w:trPr>
        <w:tc>
          <w:tcPr>
            <w:tcW w:w="3240" w:type="dxa"/>
            <w:tcBorders>
              <w:top w:val="single" w:sz="4" w:space="0" w:color="auto"/>
              <w:left w:val="single" w:sz="4" w:space="0" w:color="auto"/>
              <w:bottom w:val="nil"/>
              <w:right w:val="single" w:sz="4" w:space="0" w:color="auto"/>
            </w:tcBorders>
            <w:vAlign w:val="bottom"/>
          </w:tcPr>
          <w:p w:rsidR="009A080F" w:rsidRPr="00BA58D4" w:rsidRDefault="009A080F" w:rsidP="009A080F">
            <w:pPr>
              <w:ind w:left="57"/>
            </w:pPr>
            <w:r w:rsidRPr="00BA58D4">
              <w:t>7. Проемы</w:t>
            </w:r>
          </w:p>
        </w:tc>
        <w:tc>
          <w:tcPr>
            <w:tcW w:w="2637" w:type="dxa"/>
            <w:vMerge w:val="restart"/>
            <w:tcBorders>
              <w:top w:val="single" w:sz="4" w:space="0" w:color="auto"/>
              <w:left w:val="nil"/>
              <w:bottom w:val="nil"/>
              <w:right w:val="single" w:sz="4" w:space="0" w:color="auto"/>
            </w:tcBorders>
            <w:vAlign w:val="bottom"/>
          </w:tcPr>
          <w:p w:rsidR="009A080F" w:rsidRPr="00BA58D4" w:rsidRDefault="009A080F" w:rsidP="009A080F">
            <w:pPr>
              <w:ind w:left="57"/>
            </w:pPr>
            <w:r w:rsidRPr="00BA58D4">
              <w:t>Двойные створные</w:t>
            </w:r>
            <w:r>
              <w:t>, глухие</w:t>
            </w:r>
          </w:p>
        </w:tc>
        <w:tc>
          <w:tcPr>
            <w:tcW w:w="4023" w:type="dxa"/>
            <w:vMerge w:val="restart"/>
            <w:tcBorders>
              <w:top w:val="single" w:sz="4" w:space="0" w:color="auto"/>
              <w:left w:val="nil"/>
              <w:bottom w:val="nil"/>
              <w:right w:val="single" w:sz="4" w:space="0" w:color="auto"/>
            </w:tcBorders>
          </w:tcPr>
          <w:p w:rsidR="009A080F" w:rsidRDefault="007D4DB4" w:rsidP="00CA5FD8">
            <w:r>
              <w:t>оконные переп</w:t>
            </w:r>
            <w:r w:rsidR="00CA5FD8">
              <w:t>л</w:t>
            </w:r>
            <w:r>
              <w:t xml:space="preserve">еты, коробка и </w:t>
            </w:r>
            <w:r w:rsidR="00CA5FD8">
              <w:t>подоконная доска полностью пораж</w:t>
            </w:r>
            <w:r>
              <w:t>ены гнилью, створки не открываются и выпадают; все сопряжения нарушены, местами отсутствие остекления</w:t>
            </w:r>
          </w:p>
        </w:tc>
      </w:tr>
      <w:tr w:rsidR="009A080F" w:rsidRPr="00BA58D4" w:rsidTr="0040634A">
        <w:trPr>
          <w:cantSplit/>
        </w:trPr>
        <w:tc>
          <w:tcPr>
            <w:tcW w:w="3240" w:type="dxa"/>
            <w:tcBorders>
              <w:top w:val="nil"/>
              <w:left w:val="single" w:sz="4" w:space="0" w:color="auto"/>
              <w:bottom w:val="nil"/>
              <w:right w:val="single" w:sz="4" w:space="0" w:color="auto"/>
            </w:tcBorders>
            <w:vAlign w:val="bottom"/>
          </w:tcPr>
          <w:p w:rsidR="009A080F" w:rsidRPr="00BA58D4" w:rsidRDefault="009A080F" w:rsidP="009A080F">
            <w:pPr>
              <w:ind w:left="993"/>
            </w:pPr>
            <w:r w:rsidRPr="00BA58D4">
              <w:t>окна</w:t>
            </w:r>
          </w:p>
        </w:tc>
        <w:tc>
          <w:tcPr>
            <w:tcW w:w="2637" w:type="dxa"/>
            <w:vMerge/>
            <w:tcBorders>
              <w:top w:val="nil"/>
              <w:left w:val="nil"/>
              <w:bottom w:val="nil"/>
              <w:right w:val="single" w:sz="4" w:space="0" w:color="auto"/>
            </w:tcBorders>
            <w:vAlign w:val="bottom"/>
          </w:tcPr>
          <w:p w:rsidR="009A080F" w:rsidRPr="00BA58D4" w:rsidRDefault="009A080F" w:rsidP="009A080F">
            <w:pPr>
              <w:ind w:left="57"/>
            </w:pPr>
          </w:p>
        </w:tc>
        <w:tc>
          <w:tcPr>
            <w:tcW w:w="4023" w:type="dxa"/>
            <w:vMerge/>
            <w:tcBorders>
              <w:top w:val="nil"/>
              <w:left w:val="nil"/>
              <w:bottom w:val="nil"/>
              <w:right w:val="single" w:sz="4" w:space="0" w:color="auto"/>
            </w:tcBorders>
          </w:tcPr>
          <w:p w:rsidR="009A080F" w:rsidRPr="00BA58D4" w:rsidRDefault="009A080F" w:rsidP="009A080F">
            <w:pPr>
              <w:ind w:left="57"/>
            </w:pPr>
          </w:p>
        </w:tc>
      </w:tr>
      <w:tr w:rsidR="009A080F" w:rsidRPr="00BA58D4" w:rsidTr="0040634A">
        <w:tc>
          <w:tcPr>
            <w:tcW w:w="3240" w:type="dxa"/>
            <w:tcBorders>
              <w:top w:val="nil"/>
              <w:left w:val="single" w:sz="4" w:space="0" w:color="auto"/>
              <w:bottom w:val="nil"/>
              <w:right w:val="single" w:sz="4" w:space="0" w:color="auto"/>
            </w:tcBorders>
            <w:vAlign w:val="bottom"/>
          </w:tcPr>
          <w:p w:rsidR="009A080F" w:rsidRPr="00BA58D4" w:rsidRDefault="009A080F" w:rsidP="009A080F">
            <w:pPr>
              <w:ind w:left="993"/>
            </w:pPr>
            <w:r w:rsidRPr="00BA58D4">
              <w:lastRenderedPageBreak/>
              <w:t>двери</w:t>
            </w:r>
          </w:p>
        </w:tc>
        <w:tc>
          <w:tcPr>
            <w:tcW w:w="2637" w:type="dxa"/>
            <w:tcBorders>
              <w:top w:val="nil"/>
              <w:left w:val="nil"/>
              <w:bottom w:val="nil"/>
              <w:right w:val="single" w:sz="4" w:space="0" w:color="auto"/>
            </w:tcBorders>
            <w:vAlign w:val="bottom"/>
          </w:tcPr>
          <w:p w:rsidR="009A080F" w:rsidRPr="00BA58D4" w:rsidRDefault="007D4DB4" w:rsidP="007D4DB4">
            <w:pPr>
              <w:ind w:left="57"/>
            </w:pPr>
            <w:r>
              <w:t>Филенчаты</w:t>
            </w:r>
            <w:r w:rsidR="009A080F" w:rsidRPr="00BA58D4">
              <w:t>е</w:t>
            </w:r>
          </w:p>
        </w:tc>
        <w:tc>
          <w:tcPr>
            <w:tcW w:w="4023" w:type="dxa"/>
            <w:tcBorders>
              <w:top w:val="nil"/>
              <w:left w:val="nil"/>
              <w:bottom w:val="nil"/>
              <w:right w:val="single" w:sz="4" w:space="0" w:color="auto"/>
            </w:tcBorders>
          </w:tcPr>
          <w:p w:rsidR="009A080F" w:rsidRDefault="007D4DB4" w:rsidP="009A080F">
            <w:r>
              <w:t>полное расшатывание дверных полотен и коробок, массовые поражения гнилью, щели, осадка, перекосы, двери не закрываются</w:t>
            </w:r>
          </w:p>
        </w:tc>
      </w:tr>
      <w:tr w:rsidR="009A080F" w:rsidRPr="00BA58D4" w:rsidTr="0040634A">
        <w:trPr>
          <w:cantSplit/>
        </w:trPr>
        <w:tc>
          <w:tcPr>
            <w:tcW w:w="3240" w:type="dxa"/>
            <w:tcBorders>
              <w:top w:val="single" w:sz="4" w:space="0" w:color="auto"/>
              <w:left w:val="single" w:sz="4" w:space="0" w:color="auto"/>
              <w:bottom w:val="nil"/>
              <w:right w:val="single" w:sz="4" w:space="0" w:color="auto"/>
            </w:tcBorders>
            <w:vAlign w:val="bottom"/>
          </w:tcPr>
          <w:p w:rsidR="009A080F" w:rsidRPr="00BA58D4" w:rsidRDefault="009A080F" w:rsidP="009A080F">
            <w:pPr>
              <w:ind w:left="57"/>
            </w:pPr>
            <w:r w:rsidRPr="00BA58D4">
              <w:t>8. Отделка</w:t>
            </w:r>
          </w:p>
        </w:tc>
        <w:tc>
          <w:tcPr>
            <w:tcW w:w="2637" w:type="dxa"/>
            <w:vMerge w:val="restart"/>
            <w:tcBorders>
              <w:top w:val="single" w:sz="4" w:space="0" w:color="auto"/>
              <w:left w:val="nil"/>
              <w:bottom w:val="nil"/>
              <w:right w:val="single" w:sz="4" w:space="0" w:color="auto"/>
            </w:tcBorders>
            <w:vAlign w:val="bottom"/>
          </w:tcPr>
          <w:p w:rsidR="009A080F" w:rsidRPr="00BA58D4" w:rsidRDefault="0040634A" w:rsidP="009A080F">
            <w:pPr>
              <w:ind w:left="57"/>
            </w:pPr>
            <w:r>
              <w:t>Штукатурка, окраска</w:t>
            </w:r>
          </w:p>
        </w:tc>
        <w:tc>
          <w:tcPr>
            <w:tcW w:w="4023" w:type="dxa"/>
            <w:vMerge w:val="restart"/>
            <w:tcBorders>
              <w:top w:val="single" w:sz="4" w:space="0" w:color="auto"/>
              <w:left w:val="nil"/>
              <w:bottom w:val="nil"/>
              <w:right w:val="single" w:sz="4" w:space="0" w:color="auto"/>
            </w:tcBorders>
          </w:tcPr>
          <w:p w:rsidR="009A080F" w:rsidRDefault="0040634A" w:rsidP="009A080F">
            <w:proofErr w:type="gramStart"/>
            <w:r>
              <w:t>Массовое отслоение штукатурного  слоя, выбоины, отставания, повреждения, загрязнения, пятна, следы протечек, разрывы и отставание обоев, отсутствие красочного слоя</w:t>
            </w:r>
            <w:proofErr w:type="gramEnd"/>
          </w:p>
        </w:tc>
      </w:tr>
      <w:tr w:rsidR="009A080F" w:rsidRPr="00BA58D4" w:rsidTr="0040634A">
        <w:trPr>
          <w:cantSplit/>
        </w:trPr>
        <w:tc>
          <w:tcPr>
            <w:tcW w:w="3240" w:type="dxa"/>
            <w:tcBorders>
              <w:top w:val="nil"/>
              <w:left w:val="single" w:sz="4" w:space="0" w:color="auto"/>
              <w:bottom w:val="nil"/>
              <w:right w:val="single" w:sz="4" w:space="0" w:color="auto"/>
            </w:tcBorders>
            <w:vAlign w:val="bottom"/>
          </w:tcPr>
          <w:p w:rsidR="009A080F" w:rsidRPr="00BA58D4" w:rsidRDefault="009A080F" w:rsidP="009A080F">
            <w:pPr>
              <w:ind w:left="993"/>
            </w:pPr>
            <w:r w:rsidRPr="00BA58D4">
              <w:t>внутренняя</w:t>
            </w:r>
          </w:p>
        </w:tc>
        <w:tc>
          <w:tcPr>
            <w:tcW w:w="2637" w:type="dxa"/>
            <w:vMerge/>
            <w:tcBorders>
              <w:top w:val="nil"/>
              <w:left w:val="nil"/>
              <w:bottom w:val="nil"/>
              <w:right w:val="single" w:sz="4" w:space="0" w:color="auto"/>
            </w:tcBorders>
            <w:vAlign w:val="bottom"/>
          </w:tcPr>
          <w:p w:rsidR="009A080F" w:rsidRPr="00BA58D4" w:rsidRDefault="009A080F" w:rsidP="009A080F">
            <w:pPr>
              <w:ind w:left="57"/>
            </w:pPr>
          </w:p>
        </w:tc>
        <w:tc>
          <w:tcPr>
            <w:tcW w:w="4023" w:type="dxa"/>
            <w:vMerge/>
            <w:tcBorders>
              <w:top w:val="nil"/>
              <w:left w:val="nil"/>
              <w:bottom w:val="nil"/>
              <w:right w:val="single" w:sz="4" w:space="0" w:color="auto"/>
            </w:tcBorders>
          </w:tcPr>
          <w:p w:rsidR="009A080F" w:rsidRPr="00BA58D4" w:rsidRDefault="009A080F" w:rsidP="009A080F">
            <w:pPr>
              <w:ind w:left="57"/>
            </w:pPr>
          </w:p>
        </w:tc>
      </w:tr>
      <w:tr w:rsidR="009A080F" w:rsidRPr="00BA58D4" w:rsidTr="0040634A">
        <w:tc>
          <w:tcPr>
            <w:tcW w:w="3240" w:type="dxa"/>
            <w:tcBorders>
              <w:top w:val="nil"/>
              <w:left w:val="single" w:sz="4" w:space="0" w:color="auto"/>
              <w:bottom w:val="nil"/>
              <w:right w:val="single" w:sz="4" w:space="0" w:color="auto"/>
            </w:tcBorders>
            <w:vAlign w:val="bottom"/>
          </w:tcPr>
          <w:p w:rsidR="009A080F" w:rsidRPr="00BA58D4" w:rsidRDefault="009A080F" w:rsidP="009A080F">
            <w:pPr>
              <w:ind w:left="993"/>
            </w:pPr>
            <w:r w:rsidRPr="00BA58D4">
              <w:t>наружная</w:t>
            </w:r>
          </w:p>
        </w:tc>
        <w:tc>
          <w:tcPr>
            <w:tcW w:w="2637" w:type="dxa"/>
            <w:tcBorders>
              <w:top w:val="nil"/>
              <w:left w:val="nil"/>
              <w:bottom w:val="nil"/>
              <w:right w:val="single" w:sz="4" w:space="0" w:color="auto"/>
            </w:tcBorders>
            <w:vAlign w:val="bottom"/>
          </w:tcPr>
          <w:p w:rsidR="009A080F" w:rsidRPr="00BA58D4" w:rsidRDefault="0040634A" w:rsidP="0040634A">
            <w:pPr>
              <w:ind w:left="57"/>
            </w:pPr>
            <w:r>
              <w:t>Обшит, окрашен</w:t>
            </w:r>
          </w:p>
        </w:tc>
        <w:tc>
          <w:tcPr>
            <w:tcW w:w="4023" w:type="dxa"/>
            <w:tcBorders>
              <w:top w:val="nil"/>
              <w:left w:val="nil"/>
              <w:bottom w:val="nil"/>
              <w:right w:val="single" w:sz="4" w:space="0" w:color="auto"/>
            </w:tcBorders>
          </w:tcPr>
          <w:p w:rsidR="009A080F" w:rsidRDefault="0040634A" w:rsidP="009A080F">
            <w:r>
              <w:t xml:space="preserve">массовое отставание досок, гниль на поверхности и на </w:t>
            </w:r>
            <w:proofErr w:type="spellStart"/>
            <w:r>
              <w:t>брусах</w:t>
            </w:r>
            <w:proofErr w:type="spellEnd"/>
            <w:r>
              <w:t xml:space="preserve"> основания, отставание и повреждение окрасочного слоя, мокрые пятна.</w:t>
            </w:r>
          </w:p>
        </w:tc>
      </w:tr>
      <w:tr w:rsidR="009A080F" w:rsidRPr="00BA58D4" w:rsidTr="0040634A">
        <w:trPr>
          <w:cantSplit/>
        </w:trPr>
        <w:tc>
          <w:tcPr>
            <w:tcW w:w="3240" w:type="dxa"/>
            <w:tcBorders>
              <w:top w:val="single" w:sz="4" w:space="0" w:color="auto"/>
              <w:left w:val="single" w:sz="4" w:space="0" w:color="auto"/>
              <w:bottom w:val="nil"/>
              <w:right w:val="single" w:sz="4" w:space="0" w:color="auto"/>
            </w:tcBorders>
            <w:vAlign w:val="bottom"/>
          </w:tcPr>
          <w:p w:rsidR="009A080F" w:rsidRPr="00BA58D4" w:rsidRDefault="009A080F" w:rsidP="009A080F">
            <w:pPr>
              <w:ind w:left="57"/>
            </w:pPr>
            <w:r w:rsidRPr="00BA58D4">
              <w:t>9. Механическое, электрическое, санитарно-техническое и иное оборудование</w:t>
            </w:r>
          </w:p>
        </w:tc>
        <w:tc>
          <w:tcPr>
            <w:tcW w:w="2637" w:type="dxa"/>
            <w:tcBorders>
              <w:top w:val="single" w:sz="4" w:space="0" w:color="auto"/>
              <w:left w:val="nil"/>
              <w:bottom w:val="nil"/>
              <w:right w:val="single" w:sz="4" w:space="0" w:color="auto"/>
            </w:tcBorders>
            <w:vAlign w:val="bottom"/>
          </w:tcPr>
          <w:p w:rsidR="009A080F" w:rsidRPr="00BA58D4" w:rsidRDefault="009A080F" w:rsidP="009A080F">
            <w:pPr>
              <w:ind w:left="57"/>
            </w:pPr>
          </w:p>
        </w:tc>
        <w:tc>
          <w:tcPr>
            <w:tcW w:w="4023" w:type="dxa"/>
            <w:tcBorders>
              <w:top w:val="single" w:sz="4" w:space="0" w:color="auto"/>
              <w:left w:val="nil"/>
              <w:bottom w:val="nil"/>
              <w:right w:val="single" w:sz="4" w:space="0" w:color="auto"/>
            </w:tcBorders>
            <w:shd w:val="clear" w:color="auto" w:fill="auto"/>
            <w:vAlign w:val="bottom"/>
          </w:tcPr>
          <w:p w:rsidR="009A080F" w:rsidRPr="00BA58D4" w:rsidRDefault="009A080F" w:rsidP="009A080F">
            <w:pPr>
              <w:ind w:left="57"/>
            </w:pPr>
          </w:p>
        </w:tc>
      </w:tr>
      <w:tr w:rsidR="009A080F" w:rsidRPr="00BA58D4" w:rsidTr="0040634A">
        <w:trPr>
          <w:cantSplit/>
        </w:trPr>
        <w:tc>
          <w:tcPr>
            <w:tcW w:w="3240" w:type="dxa"/>
            <w:tcBorders>
              <w:top w:val="single" w:sz="4" w:space="0" w:color="auto"/>
              <w:left w:val="single" w:sz="4" w:space="0" w:color="auto"/>
              <w:bottom w:val="nil"/>
              <w:right w:val="single" w:sz="4" w:space="0" w:color="auto"/>
            </w:tcBorders>
            <w:vAlign w:val="bottom"/>
          </w:tcPr>
          <w:p w:rsidR="009A080F" w:rsidRPr="00BA58D4" w:rsidRDefault="009A080F" w:rsidP="009A080F">
            <w:pPr>
              <w:ind w:left="57"/>
            </w:pPr>
            <w:r w:rsidRPr="00BA58D4">
              <w:t>10. Внутридомовые инженерные коммуникации и оборудование для предоставления коммунальных услуг</w:t>
            </w:r>
          </w:p>
        </w:tc>
        <w:tc>
          <w:tcPr>
            <w:tcW w:w="2637" w:type="dxa"/>
            <w:vMerge w:val="restart"/>
            <w:tcBorders>
              <w:top w:val="single" w:sz="4" w:space="0" w:color="auto"/>
              <w:left w:val="nil"/>
              <w:bottom w:val="nil"/>
              <w:right w:val="single" w:sz="4" w:space="0" w:color="auto"/>
            </w:tcBorders>
            <w:vAlign w:val="bottom"/>
          </w:tcPr>
          <w:p w:rsidR="009A080F" w:rsidRPr="00BA58D4" w:rsidRDefault="009A080F" w:rsidP="009A080F">
            <w:pPr>
              <w:ind w:left="57"/>
            </w:pPr>
            <w:r w:rsidRPr="00BA58D4">
              <w:t>Открытая проводка 220</w:t>
            </w:r>
            <w:proofErr w:type="gramStart"/>
            <w:r w:rsidRPr="00BA58D4">
              <w:t xml:space="preserve"> В</w:t>
            </w:r>
            <w:proofErr w:type="gramEnd"/>
          </w:p>
        </w:tc>
        <w:tc>
          <w:tcPr>
            <w:tcW w:w="4023" w:type="dxa"/>
            <w:vMerge w:val="restart"/>
            <w:tcBorders>
              <w:top w:val="single" w:sz="4" w:space="0" w:color="auto"/>
              <w:left w:val="nil"/>
              <w:bottom w:val="nil"/>
              <w:right w:val="single" w:sz="4" w:space="0" w:color="auto"/>
            </w:tcBorders>
            <w:vAlign w:val="bottom"/>
          </w:tcPr>
          <w:p w:rsidR="009A080F" w:rsidRPr="00BA58D4" w:rsidRDefault="0040634A" w:rsidP="009A080F">
            <w:pPr>
              <w:ind w:left="57"/>
            </w:pPr>
            <w:r>
              <w:t>неисправность системы, проводки, щитков; отсутствие части приборов; оголение проводов</w:t>
            </w:r>
          </w:p>
        </w:tc>
      </w:tr>
      <w:tr w:rsidR="009A080F" w:rsidRPr="00BA58D4" w:rsidTr="0040634A">
        <w:trPr>
          <w:cantSplit/>
        </w:trPr>
        <w:tc>
          <w:tcPr>
            <w:tcW w:w="3240" w:type="dxa"/>
            <w:tcBorders>
              <w:top w:val="nil"/>
              <w:left w:val="single" w:sz="4" w:space="0" w:color="auto"/>
              <w:bottom w:val="nil"/>
              <w:right w:val="single" w:sz="4" w:space="0" w:color="auto"/>
            </w:tcBorders>
            <w:vAlign w:val="bottom"/>
          </w:tcPr>
          <w:p w:rsidR="009A080F" w:rsidRPr="00BA58D4" w:rsidRDefault="009A080F" w:rsidP="009A080F">
            <w:pPr>
              <w:ind w:left="993"/>
            </w:pPr>
            <w:r w:rsidRPr="00BA58D4">
              <w:t>электроснабжение</w:t>
            </w:r>
          </w:p>
        </w:tc>
        <w:tc>
          <w:tcPr>
            <w:tcW w:w="2637" w:type="dxa"/>
            <w:vMerge/>
            <w:tcBorders>
              <w:top w:val="nil"/>
              <w:left w:val="nil"/>
              <w:bottom w:val="nil"/>
              <w:right w:val="single" w:sz="4" w:space="0" w:color="auto"/>
            </w:tcBorders>
            <w:vAlign w:val="bottom"/>
          </w:tcPr>
          <w:p w:rsidR="009A080F" w:rsidRPr="00BA58D4" w:rsidRDefault="009A080F" w:rsidP="009A080F">
            <w:pPr>
              <w:ind w:left="57"/>
            </w:pPr>
          </w:p>
        </w:tc>
        <w:tc>
          <w:tcPr>
            <w:tcW w:w="4023" w:type="dxa"/>
            <w:vMerge/>
            <w:tcBorders>
              <w:top w:val="nil"/>
              <w:left w:val="nil"/>
              <w:bottom w:val="nil"/>
              <w:right w:val="single" w:sz="4" w:space="0" w:color="auto"/>
            </w:tcBorders>
            <w:vAlign w:val="bottom"/>
          </w:tcPr>
          <w:p w:rsidR="009A080F" w:rsidRPr="00BA58D4" w:rsidRDefault="009A080F" w:rsidP="009A080F">
            <w:pPr>
              <w:ind w:left="57"/>
            </w:pPr>
          </w:p>
        </w:tc>
      </w:tr>
      <w:tr w:rsidR="009A080F" w:rsidRPr="00BA58D4" w:rsidTr="0040634A">
        <w:tc>
          <w:tcPr>
            <w:tcW w:w="3240" w:type="dxa"/>
            <w:tcBorders>
              <w:top w:val="nil"/>
              <w:left w:val="single" w:sz="4" w:space="0" w:color="auto"/>
              <w:bottom w:val="nil"/>
              <w:right w:val="single" w:sz="4" w:space="0" w:color="auto"/>
            </w:tcBorders>
            <w:vAlign w:val="bottom"/>
          </w:tcPr>
          <w:p w:rsidR="009A080F" w:rsidRPr="00BA58D4" w:rsidRDefault="009A080F" w:rsidP="009A080F">
            <w:pPr>
              <w:ind w:left="993"/>
            </w:pPr>
            <w:r w:rsidRPr="00BA58D4">
              <w:t>водоотведение</w:t>
            </w:r>
          </w:p>
        </w:tc>
        <w:tc>
          <w:tcPr>
            <w:tcW w:w="2637" w:type="dxa"/>
            <w:tcBorders>
              <w:top w:val="nil"/>
              <w:left w:val="nil"/>
              <w:bottom w:val="nil"/>
              <w:right w:val="single" w:sz="4" w:space="0" w:color="auto"/>
            </w:tcBorders>
            <w:vAlign w:val="bottom"/>
          </w:tcPr>
          <w:p w:rsidR="009A080F" w:rsidRPr="00BA58D4" w:rsidRDefault="0040634A" w:rsidP="009A080F">
            <w:pPr>
              <w:ind w:left="57"/>
            </w:pPr>
            <w:r>
              <w:t>выгребные ямы</w:t>
            </w:r>
          </w:p>
        </w:tc>
        <w:tc>
          <w:tcPr>
            <w:tcW w:w="4023" w:type="dxa"/>
            <w:tcBorders>
              <w:top w:val="nil"/>
              <w:left w:val="nil"/>
              <w:bottom w:val="nil"/>
              <w:right w:val="single" w:sz="4" w:space="0" w:color="auto"/>
            </w:tcBorders>
            <w:vAlign w:val="bottom"/>
          </w:tcPr>
          <w:p w:rsidR="009A080F" w:rsidRPr="00BA58D4" w:rsidRDefault="0040634A" w:rsidP="009A080F">
            <w:pPr>
              <w:ind w:left="57"/>
            </w:pPr>
            <w:r>
              <w:t>выгребные ямы полностью сгнили, туалеты в аварийном состоянии, провалы</w:t>
            </w:r>
          </w:p>
        </w:tc>
      </w:tr>
      <w:tr w:rsidR="009A080F" w:rsidRPr="00BA58D4" w:rsidTr="0040634A">
        <w:tc>
          <w:tcPr>
            <w:tcW w:w="3240" w:type="dxa"/>
            <w:tcBorders>
              <w:top w:val="nil"/>
              <w:left w:val="single" w:sz="4" w:space="0" w:color="auto"/>
              <w:bottom w:val="nil"/>
              <w:right w:val="single" w:sz="4" w:space="0" w:color="auto"/>
            </w:tcBorders>
            <w:vAlign w:val="bottom"/>
          </w:tcPr>
          <w:p w:rsidR="009A080F" w:rsidRPr="00BA58D4" w:rsidRDefault="009A080F" w:rsidP="009A080F">
            <w:pPr>
              <w:ind w:left="993"/>
            </w:pPr>
            <w:r w:rsidRPr="00BA58D4">
              <w:t>газоснабжение</w:t>
            </w:r>
          </w:p>
        </w:tc>
        <w:tc>
          <w:tcPr>
            <w:tcW w:w="2637" w:type="dxa"/>
            <w:tcBorders>
              <w:top w:val="nil"/>
              <w:left w:val="nil"/>
              <w:bottom w:val="nil"/>
              <w:right w:val="single" w:sz="4" w:space="0" w:color="auto"/>
            </w:tcBorders>
            <w:vAlign w:val="bottom"/>
          </w:tcPr>
          <w:p w:rsidR="009A080F" w:rsidRPr="00BA58D4" w:rsidRDefault="0040634A" w:rsidP="009A080F">
            <w:pPr>
              <w:ind w:left="57"/>
            </w:pPr>
            <w:proofErr w:type="spellStart"/>
            <w:r>
              <w:t>балонное</w:t>
            </w:r>
            <w:proofErr w:type="spellEnd"/>
          </w:p>
        </w:tc>
        <w:tc>
          <w:tcPr>
            <w:tcW w:w="4023" w:type="dxa"/>
            <w:tcBorders>
              <w:top w:val="nil"/>
              <w:left w:val="nil"/>
              <w:bottom w:val="nil"/>
              <w:right w:val="single" w:sz="4" w:space="0" w:color="auto"/>
            </w:tcBorders>
            <w:vAlign w:val="bottom"/>
          </w:tcPr>
          <w:p w:rsidR="009A080F" w:rsidRPr="00BA58D4" w:rsidRDefault="009A080F" w:rsidP="009A080F">
            <w:pPr>
              <w:ind w:left="57"/>
            </w:pPr>
          </w:p>
        </w:tc>
      </w:tr>
      <w:tr w:rsidR="009A080F" w:rsidRPr="00BA58D4" w:rsidTr="0040634A">
        <w:tc>
          <w:tcPr>
            <w:tcW w:w="3240" w:type="dxa"/>
            <w:tcBorders>
              <w:top w:val="nil"/>
              <w:left w:val="single" w:sz="4" w:space="0" w:color="auto"/>
              <w:bottom w:val="nil"/>
              <w:right w:val="single" w:sz="4" w:space="0" w:color="auto"/>
            </w:tcBorders>
            <w:vAlign w:val="bottom"/>
          </w:tcPr>
          <w:p w:rsidR="009A080F" w:rsidRPr="00BA58D4" w:rsidRDefault="009A080F" w:rsidP="009A080F">
            <w:pPr>
              <w:ind w:left="993"/>
            </w:pPr>
            <w:r w:rsidRPr="00BA58D4">
              <w:t>отопление (от внешних котельных)</w:t>
            </w:r>
          </w:p>
        </w:tc>
        <w:tc>
          <w:tcPr>
            <w:tcW w:w="2637" w:type="dxa"/>
            <w:tcBorders>
              <w:top w:val="nil"/>
              <w:left w:val="nil"/>
              <w:bottom w:val="nil"/>
              <w:right w:val="single" w:sz="4" w:space="0" w:color="auto"/>
            </w:tcBorders>
            <w:vAlign w:val="bottom"/>
          </w:tcPr>
          <w:p w:rsidR="009A080F" w:rsidRPr="00BA58D4" w:rsidRDefault="009A080F" w:rsidP="009A080F">
            <w:pPr>
              <w:ind w:left="57"/>
            </w:pPr>
            <w:r>
              <w:t xml:space="preserve">Центральное </w:t>
            </w:r>
          </w:p>
        </w:tc>
        <w:tc>
          <w:tcPr>
            <w:tcW w:w="4023" w:type="dxa"/>
            <w:tcBorders>
              <w:top w:val="nil"/>
              <w:left w:val="nil"/>
              <w:bottom w:val="nil"/>
              <w:right w:val="single" w:sz="4" w:space="0" w:color="auto"/>
            </w:tcBorders>
            <w:vAlign w:val="bottom"/>
          </w:tcPr>
          <w:p w:rsidR="009A080F" w:rsidRPr="00BA58D4" w:rsidRDefault="0040634A" w:rsidP="009A080F">
            <w:pPr>
              <w:ind w:left="57"/>
            </w:pPr>
            <w:r>
              <w:t>следы протечек в отопительных приборах, коррозия элементов системы, поражение ржавчиной, почернение, нарушение теплоизоляции</w:t>
            </w:r>
          </w:p>
        </w:tc>
      </w:tr>
      <w:tr w:rsidR="009A080F" w:rsidRPr="00BA58D4" w:rsidTr="0040634A">
        <w:tc>
          <w:tcPr>
            <w:tcW w:w="3240" w:type="dxa"/>
            <w:tcBorders>
              <w:top w:val="single" w:sz="4" w:space="0" w:color="auto"/>
              <w:left w:val="single" w:sz="4" w:space="0" w:color="auto"/>
              <w:bottom w:val="single" w:sz="4" w:space="0" w:color="auto"/>
              <w:right w:val="single" w:sz="4" w:space="0" w:color="auto"/>
            </w:tcBorders>
            <w:vAlign w:val="bottom"/>
          </w:tcPr>
          <w:p w:rsidR="009A080F" w:rsidRPr="00BA58D4" w:rsidRDefault="009A080F" w:rsidP="009A080F">
            <w:pPr>
              <w:ind w:left="57"/>
            </w:pPr>
            <w:r w:rsidRPr="00BA58D4">
              <w:t>11. Крыльца</w:t>
            </w:r>
          </w:p>
        </w:tc>
        <w:tc>
          <w:tcPr>
            <w:tcW w:w="2637" w:type="dxa"/>
            <w:tcBorders>
              <w:top w:val="single" w:sz="4" w:space="0" w:color="auto"/>
              <w:left w:val="single" w:sz="4" w:space="0" w:color="auto"/>
              <w:bottom w:val="single" w:sz="4" w:space="0" w:color="auto"/>
              <w:right w:val="single" w:sz="4" w:space="0" w:color="auto"/>
            </w:tcBorders>
            <w:vAlign w:val="bottom"/>
          </w:tcPr>
          <w:p w:rsidR="009A080F" w:rsidRPr="00BA58D4" w:rsidRDefault="009A080F" w:rsidP="009A080F">
            <w:pPr>
              <w:ind w:left="57"/>
            </w:pPr>
            <w:r w:rsidRPr="00BA58D4">
              <w:t>Деревянные</w:t>
            </w:r>
          </w:p>
        </w:tc>
        <w:tc>
          <w:tcPr>
            <w:tcW w:w="4023" w:type="dxa"/>
            <w:tcBorders>
              <w:top w:val="single" w:sz="4" w:space="0" w:color="auto"/>
              <w:left w:val="single" w:sz="4" w:space="0" w:color="auto"/>
              <w:bottom w:val="single" w:sz="4" w:space="0" w:color="auto"/>
              <w:right w:val="single" w:sz="4" w:space="0" w:color="auto"/>
            </w:tcBorders>
            <w:vAlign w:val="bottom"/>
          </w:tcPr>
          <w:p w:rsidR="009A080F" w:rsidRPr="00BA58D4" w:rsidRDefault="0040634A" w:rsidP="009A080F">
            <w:pPr>
              <w:ind w:left="57"/>
            </w:pPr>
            <w:r>
              <w:t>гниль, осадка, ветхость, изношенность</w:t>
            </w:r>
          </w:p>
        </w:tc>
      </w:tr>
    </w:tbl>
    <w:p w:rsidR="009A080F" w:rsidRDefault="009A080F" w:rsidP="009A080F">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9A080F" w:rsidRDefault="009A080F" w:rsidP="009A080F">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A080F" w:rsidRDefault="009A080F" w:rsidP="009A080F">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9A080F" w:rsidRDefault="009A080F" w:rsidP="009A080F">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A080F" w:rsidTr="009A080F">
        <w:tc>
          <w:tcPr>
            <w:tcW w:w="2580" w:type="dxa"/>
            <w:tcBorders>
              <w:top w:val="nil"/>
              <w:left w:val="nil"/>
              <w:bottom w:val="single" w:sz="4" w:space="0" w:color="auto"/>
              <w:right w:val="nil"/>
            </w:tcBorders>
            <w:vAlign w:val="bottom"/>
          </w:tcPr>
          <w:p w:rsidR="009A080F" w:rsidRDefault="009A080F" w:rsidP="009A080F">
            <w:pPr>
              <w:suppressAutoHyphens w:val="0"/>
              <w:spacing w:after="0"/>
              <w:jc w:val="center"/>
              <w:rPr>
                <w:rFonts w:cs="Arial"/>
                <w:lang w:eastAsia="ru-RU"/>
              </w:rPr>
            </w:pPr>
          </w:p>
        </w:tc>
        <w:tc>
          <w:tcPr>
            <w:tcW w:w="283" w:type="dxa"/>
            <w:vAlign w:val="bottom"/>
          </w:tcPr>
          <w:p w:rsidR="009A080F" w:rsidRDefault="009A080F" w:rsidP="009A080F">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9A080F" w:rsidRDefault="009A080F" w:rsidP="009A080F">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9A080F" w:rsidTr="009A080F">
        <w:tc>
          <w:tcPr>
            <w:tcW w:w="2580" w:type="dxa"/>
            <w:hideMark/>
          </w:tcPr>
          <w:p w:rsidR="009A080F" w:rsidRDefault="009A080F" w:rsidP="009A080F">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A080F" w:rsidRDefault="009A080F" w:rsidP="009A080F">
            <w:pPr>
              <w:suppressAutoHyphens w:val="0"/>
              <w:spacing w:after="0"/>
              <w:jc w:val="left"/>
              <w:rPr>
                <w:rFonts w:cs="Arial"/>
                <w:sz w:val="18"/>
                <w:szCs w:val="18"/>
                <w:lang w:eastAsia="ru-RU"/>
              </w:rPr>
            </w:pPr>
          </w:p>
        </w:tc>
        <w:tc>
          <w:tcPr>
            <w:tcW w:w="3402" w:type="dxa"/>
            <w:hideMark/>
          </w:tcPr>
          <w:p w:rsidR="009A080F" w:rsidRDefault="009A080F" w:rsidP="009A080F">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9A080F" w:rsidRDefault="009A080F" w:rsidP="009A080F">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A080F" w:rsidTr="009A080F">
        <w:tc>
          <w:tcPr>
            <w:tcW w:w="187" w:type="dxa"/>
            <w:vAlign w:val="bottom"/>
            <w:hideMark/>
          </w:tcPr>
          <w:p w:rsidR="009A080F" w:rsidRDefault="009A080F" w:rsidP="009A080F">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A080F" w:rsidRDefault="009A080F" w:rsidP="009A080F">
            <w:pPr>
              <w:suppressAutoHyphens w:val="0"/>
              <w:spacing w:after="0"/>
              <w:jc w:val="center"/>
              <w:rPr>
                <w:rFonts w:cs="Arial"/>
                <w:lang w:eastAsia="ru-RU"/>
              </w:rPr>
            </w:pPr>
          </w:p>
        </w:tc>
        <w:tc>
          <w:tcPr>
            <w:tcW w:w="255" w:type="dxa"/>
            <w:vAlign w:val="bottom"/>
            <w:hideMark/>
          </w:tcPr>
          <w:p w:rsidR="009A080F" w:rsidRDefault="009A080F" w:rsidP="009A080F">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A080F" w:rsidRDefault="009A080F" w:rsidP="009A080F">
            <w:pPr>
              <w:suppressAutoHyphens w:val="0"/>
              <w:spacing w:after="0"/>
              <w:jc w:val="center"/>
              <w:rPr>
                <w:rFonts w:cs="Arial"/>
                <w:lang w:eastAsia="ru-RU"/>
              </w:rPr>
            </w:pPr>
          </w:p>
        </w:tc>
        <w:tc>
          <w:tcPr>
            <w:tcW w:w="465" w:type="dxa"/>
            <w:vAlign w:val="bottom"/>
            <w:hideMark/>
          </w:tcPr>
          <w:p w:rsidR="009A080F" w:rsidRDefault="009A080F" w:rsidP="009A080F">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A080F" w:rsidRDefault="009A080F" w:rsidP="009A080F">
            <w:pPr>
              <w:suppressAutoHyphens w:val="0"/>
              <w:spacing w:after="0"/>
              <w:jc w:val="left"/>
              <w:rPr>
                <w:rFonts w:cs="Arial"/>
                <w:lang w:eastAsia="ru-RU"/>
              </w:rPr>
            </w:pPr>
          </w:p>
        </w:tc>
        <w:tc>
          <w:tcPr>
            <w:tcW w:w="255" w:type="dxa"/>
            <w:vAlign w:val="bottom"/>
            <w:hideMark/>
          </w:tcPr>
          <w:p w:rsidR="009A080F" w:rsidRDefault="009A080F" w:rsidP="009A080F">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C0099C" w:rsidRDefault="009A080F" w:rsidP="009A080F">
      <w:pPr>
        <w:suppressAutoHyphens w:val="0"/>
        <w:spacing w:before="400" w:after="0"/>
        <w:jc w:val="left"/>
        <w:rPr>
          <w:rFonts w:cs="Arial"/>
          <w:lang w:eastAsia="ru-RU"/>
        </w:rPr>
      </w:pPr>
      <w:r>
        <w:rPr>
          <w:rFonts w:cs="Arial"/>
          <w:lang w:eastAsia="ru-RU"/>
        </w:rPr>
        <w:t>М.П.</w:t>
      </w:r>
    </w:p>
    <w:p w:rsidR="00C0099C" w:rsidRDefault="00C0099C">
      <w:pPr>
        <w:suppressAutoHyphens w:val="0"/>
        <w:spacing w:after="0"/>
        <w:jc w:val="left"/>
        <w:rPr>
          <w:rFonts w:cs="Arial"/>
          <w:lang w:eastAsia="ru-RU"/>
        </w:rPr>
      </w:pPr>
      <w:r>
        <w:rPr>
          <w:rFonts w:cs="Arial"/>
          <w:lang w:eastAsia="ru-RU"/>
        </w:rPr>
        <w:br w:type="page"/>
      </w:r>
    </w:p>
    <w:p w:rsidR="00C0099C" w:rsidRDefault="00C0099C" w:rsidP="00C0099C">
      <w:pPr>
        <w:suppressAutoHyphens w:val="0"/>
        <w:spacing w:after="0"/>
        <w:jc w:val="right"/>
        <w:rPr>
          <w:rFonts w:cs="Arial"/>
          <w:sz w:val="20"/>
          <w:szCs w:val="20"/>
          <w:lang w:eastAsia="ru-RU"/>
        </w:rPr>
      </w:pPr>
      <w:r>
        <w:rPr>
          <w:rFonts w:cs="Arial"/>
          <w:sz w:val="20"/>
          <w:szCs w:val="20"/>
          <w:lang w:eastAsia="ru-RU"/>
        </w:rPr>
        <w:lastRenderedPageBreak/>
        <w:t>Приложение  № 2 (ЛОТ 4)</w:t>
      </w:r>
    </w:p>
    <w:p w:rsidR="00C0099C" w:rsidRDefault="00C0099C" w:rsidP="00C0099C">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2026.</w:t>
      </w:r>
    </w:p>
    <w:p w:rsidR="00C0099C" w:rsidRDefault="00C0099C" w:rsidP="00C0099C">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C0099C" w:rsidRDefault="00C0099C" w:rsidP="00C0099C">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C0099C" w:rsidRDefault="00C0099C" w:rsidP="00C0099C">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C0099C" w:rsidRDefault="00C0099C" w:rsidP="00C0099C">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C0099C" w:rsidRDefault="00C0099C" w:rsidP="00C0099C">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C0099C" w:rsidRDefault="00C0099C" w:rsidP="00C0099C">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C0099C" w:rsidRDefault="00C0099C" w:rsidP="00C0099C">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C0099C" w:rsidRDefault="00C0099C" w:rsidP="00C0099C">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0099C" w:rsidTr="004A497B">
        <w:tc>
          <w:tcPr>
            <w:tcW w:w="187" w:type="dxa"/>
            <w:vAlign w:val="bottom"/>
            <w:hideMark/>
          </w:tcPr>
          <w:p w:rsidR="00C0099C" w:rsidRDefault="00C0099C"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C0099C" w:rsidRDefault="00C0099C" w:rsidP="004A497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C0099C" w:rsidRDefault="00C0099C"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C0099C" w:rsidRDefault="00C0099C" w:rsidP="004A497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C0099C" w:rsidRDefault="00C0099C" w:rsidP="004A497B">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0099C" w:rsidRDefault="00C0099C"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C0099C" w:rsidRDefault="00C0099C" w:rsidP="004A497B">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C0099C" w:rsidRDefault="00C0099C" w:rsidP="00C0099C">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C0099C" w:rsidRDefault="00C0099C" w:rsidP="00C0099C">
      <w:pPr>
        <w:suppressAutoHyphens w:val="0"/>
        <w:spacing w:after="0"/>
        <w:ind w:left="6521" w:right="1416"/>
        <w:jc w:val="center"/>
        <w:rPr>
          <w:rFonts w:cs="Arial"/>
          <w:sz w:val="18"/>
          <w:szCs w:val="18"/>
          <w:lang w:eastAsia="ru-RU"/>
        </w:rPr>
      </w:pPr>
    </w:p>
    <w:p w:rsidR="00C0099C" w:rsidRDefault="00C0099C" w:rsidP="00C0099C">
      <w:pPr>
        <w:spacing w:before="400"/>
        <w:jc w:val="center"/>
        <w:outlineLvl w:val="0"/>
        <w:rPr>
          <w:rFonts w:cs="Arial"/>
          <w:b/>
          <w:bCs/>
          <w:sz w:val="26"/>
          <w:szCs w:val="26"/>
          <w:lang w:eastAsia="ru-RU"/>
        </w:rPr>
      </w:pPr>
      <w:r>
        <w:rPr>
          <w:rFonts w:cs="Arial"/>
          <w:b/>
          <w:bCs/>
          <w:sz w:val="26"/>
          <w:szCs w:val="26"/>
          <w:lang w:eastAsia="ru-RU"/>
        </w:rPr>
        <w:t>АКТ</w:t>
      </w:r>
    </w:p>
    <w:p w:rsidR="00C0099C" w:rsidRDefault="00C0099C" w:rsidP="00C0099C">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C0099C" w:rsidRDefault="00C0099C" w:rsidP="00C0099C">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C0099C" w:rsidRDefault="00C0099C" w:rsidP="00C0099C">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276364">
        <w:rPr>
          <w:rFonts w:cs="Arial"/>
          <w:lang w:eastAsia="ru-RU"/>
        </w:rPr>
        <w:t xml:space="preserve">Архангельская область, </w:t>
      </w:r>
      <w:proofErr w:type="spellStart"/>
      <w:r w:rsidRPr="00276364">
        <w:rPr>
          <w:rFonts w:cs="Arial"/>
          <w:lang w:eastAsia="ru-RU"/>
        </w:rPr>
        <w:t>Котласский</w:t>
      </w:r>
      <w:proofErr w:type="spellEnd"/>
      <w:r w:rsidRPr="00276364">
        <w:rPr>
          <w:rFonts w:cs="Arial"/>
          <w:lang w:eastAsia="ru-RU"/>
        </w:rPr>
        <w:t xml:space="preserve"> муниципальный округ, г. Сольвычегодск, ул. Октябрьская, д.</w:t>
      </w:r>
      <w:r>
        <w:rPr>
          <w:rFonts w:cs="Arial"/>
          <w:lang w:eastAsia="ru-RU"/>
        </w:rPr>
        <w:t xml:space="preserve"> 6</w:t>
      </w:r>
    </w:p>
    <w:p w:rsidR="00C0099C" w:rsidRDefault="00C0099C" w:rsidP="00C0099C">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Pr="00C0099C">
        <w:t>29:07:061202:361</w:t>
      </w:r>
    </w:p>
    <w:p w:rsidR="00C0099C" w:rsidRDefault="00C0099C" w:rsidP="00C0099C">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жилой дом</w:t>
      </w:r>
    </w:p>
    <w:p w:rsidR="00C0099C" w:rsidRDefault="00C0099C" w:rsidP="00C0099C">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1962</w:t>
      </w:r>
    </w:p>
    <w:p w:rsidR="00C0099C" w:rsidRDefault="00C0099C" w:rsidP="00C0099C">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C0099C" w:rsidRDefault="00C0099C" w:rsidP="00C0099C">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C0099C" w:rsidRDefault="00C0099C" w:rsidP="00C0099C">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C0099C" w:rsidRDefault="00C0099C" w:rsidP="00C0099C">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C0099C" w:rsidRDefault="00C0099C" w:rsidP="00C0099C">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C0099C" w:rsidRDefault="00C0099C" w:rsidP="00C0099C">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C0099C" w:rsidRDefault="00C0099C" w:rsidP="00C0099C">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C0099C" w:rsidRDefault="00C0099C" w:rsidP="00C0099C">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C0099C" w:rsidRDefault="00C0099C" w:rsidP="00C0099C">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C0099C" w:rsidRDefault="00C0099C" w:rsidP="00C0099C">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C0099C" w:rsidRDefault="00C0099C" w:rsidP="00C0099C">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C0099C" w:rsidRDefault="00C0099C" w:rsidP="00C0099C">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C0099C" w:rsidRDefault="00C0099C" w:rsidP="00C0099C">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0099C" w:rsidRDefault="00C0099C" w:rsidP="00C0099C">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1394 </w:t>
      </w:r>
      <w:r>
        <w:rPr>
          <w:rFonts w:cs="Arial"/>
          <w:lang w:eastAsia="ru-RU"/>
        </w:rPr>
        <w:t>куб. м</w:t>
      </w:r>
    </w:p>
    <w:p w:rsidR="00C0099C" w:rsidRDefault="00C0099C" w:rsidP="00C0099C">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C0099C" w:rsidRDefault="00C0099C" w:rsidP="00C0099C">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327,9</w:t>
      </w:r>
      <w:r>
        <w:rPr>
          <w:rFonts w:cs="Arial"/>
          <w:lang w:eastAsia="ru-RU"/>
        </w:rPr>
        <w:t xml:space="preserve"> кв. м</w:t>
      </w:r>
    </w:p>
    <w:p w:rsidR="00C0099C" w:rsidRDefault="00C0099C" w:rsidP="00C0099C">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 xml:space="preserve">213,4 </w:t>
      </w:r>
      <w:r>
        <w:rPr>
          <w:rFonts w:cs="Arial"/>
          <w:lang w:eastAsia="ru-RU"/>
        </w:rPr>
        <w:t>кв. м</w:t>
      </w:r>
    </w:p>
    <w:p w:rsidR="00C0099C" w:rsidRDefault="00C0099C" w:rsidP="00C0099C">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C0099C" w:rsidRDefault="00C0099C" w:rsidP="00C0099C">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C0099C" w:rsidRDefault="00C0099C" w:rsidP="00C0099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794C6C">
        <w:rPr>
          <w:rFonts w:cs="Arial"/>
          <w:b/>
          <w:lang w:eastAsia="ru-RU"/>
        </w:rPr>
        <w:t xml:space="preserve">1 </w:t>
      </w:r>
      <w:r>
        <w:rPr>
          <w:rFonts w:cs="Arial"/>
          <w:lang w:eastAsia="ru-RU"/>
        </w:rPr>
        <w:t>шт.</w:t>
      </w:r>
    </w:p>
    <w:p w:rsidR="00C0099C" w:rsidRDefault="00C0099C" w:rsidP="00C0099C">
      <w:pPr>
        <w:suppressAutoHyphens w:val="0"/>
        <w:spacing w:after="0"/>
        <w:ind w:firstLine="567"/>
        <w:rPr>
          <w:rFonts w:cs="Arial"/>
          <w:sz w:val="2"/>
          <w:szCs w:val="2"/>
          <w:lang w:eastAsia="ru-RU"/>
        </w:rPr>
      </w:pPr>
      <w:r>
        <w:rPr>
          <w:rFonts w:cs="Arial"/>
          <w:lang w:eastAsia="ru-RU"/>
        </w:rPr>
        <w:lastRenderedPageBreak/>
        <w:t>21. Уборочная площадь лестниц (включая межквартирные лестничные площадки)</w:t>
      </w:r>
      <w:r>
        <w:rPr>
          <w:rFonts w:cs="Arial"/>
          <w:lang w:eastAsia="ru-RU"/>
        </w:rPr>
        <w:br/>
      </w:r>
    </w:p>
    <w:p w:rsidR="00C0099C" w:rsidRDefault="00C0099C" w:rsidP="00C0099C">
      <w:pPr>
        <w:tabs>
          <w:tab w:val="left" w:pos="3969"/>
        </w:tabs>
        <w:suppressAutoHyphens w:val="0"/>
        <w:spacing w:after="0"/>
        <w:jc w:val="left"/>
        <w:rPr>
          <w:rFonts w:cs="Arial"/>
          <w:sz w:val="2"/>
          <w:szCs w:val="2"/>
          <w:lang w:eastAsia="ru-RU"/>
        </w:rPr>
      </w:pPr>
      <w:r>
        <w:rPr>
          <w:rFonts w:cs="Arial"/>
          <w:lang w:eastAsia="ru-RU"/>
        </w:rPr>
        <w:t xml:space="preserve">   кв. м</w:t>
      </w:r>
    </w:p>
    <w:p w:rsidR="00C0099C" w:rsidRDefault="00C0099C" w:rsidP="00C0099C">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C0099C" w:rsidRDefault="00C0099C" w:rsidP="00C0099C">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C0099C" w:rsidRDefault="00C0099C" w:rsidP="00C0099C">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1121 </w:t>
      </w:r>
      <w:proofErr w:type="spellStart"/>
      <w:r>
        <w:rPr>
          <w:rFonts w:cs="Arial"/>
          <w:lang w:eastAsia="ru-RU"/>
        </w:rPr>
        <w:t>кв.м</w:t>
      </w:r>
      <w:proofErr w:type="spellEnd"/>
      <w:r>
        <w:rPr>
          <w:rFonts w:cs="Arial"/>
          <w:lang w:eastAsia="ru-RU"/>
        </w:rPr>
        <w:t>.</w:t>
      </w:r>
    </w:p>
    <w:p w:rsidR="00C0099C" w:rsidRDefault="00C0099C" w:rsidP="00C0099C">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C0099C" w:rsidRDefault="00C0099C" w:rsidP="00C0099C">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C0099C" w:rsidTr="004A497B">
        <w:tc>
          <w:tcPr>
            <w:tcW w:w="3685" w:type="dxa"/>
            <w:tcBorders>
              <w:top w:val="single" w:sz="4" w:space="0" w:color="auto"/>
              <w:left w:val="single" w:sz="4" w:space="0" w:color="auto"/>
              <w:bottom w:val="single" w:sz="4" w:space="0" w:color="auto"/>
              <w:right w:val="single" w:sz="4" w:space="0" w:color="auto"/>
            </w:tcBorders>
            <w:hideMark/>
          </w:tcPr>
          <w:p w:rsidR="00C0099C" w:rsidRDefault="00C0099C" w:rsidP="004A497B">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C0099C" w:rsidRDefault="00C0099C" w:rsidP="004A497B">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C0099C" w:rsidRDefault="00C0099C" w:rsidP="004A497B">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C0099C"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0099C" w:rsidRDefault="00C0099C" w:rsidP="004A497B">
            <w:pPr>
              <w:suppressAutoHyphens w:val="0"/>
              <w:spacing w:after="0"/>
              <w:ind w:left="57"/>
              <w:jc w:val="left"/>
              <w:rPr>
                <w:rFonts w:cs="Arial"/>
                <w:lang w:eastAsia="ru-RU"/>
              </w:rPr>
            </w:pPr>
            <w:r>
              <w:rPr>
                <w:rFonts w:cs="Arial"/>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tcPr>
          <w:p w:rsidR="00C0099C" w:rsidRDefault="0074766B" w:rsidP="004A497B">
            <w:pPr>
              <w:suppressAutoHyphens w:val="0"/>
              <w:spacing w:after="0"/>
              <w:jc w:val="left"/>
              <w:rPr>
                <w:rFonts w:cs="Arial"/>
                <w:szCs w:val="20"/>
                <w:lang w:eastAsia="ru-RU"/>
              </w:rPr>
            </w:pPr>
            <w:r>
              <w:rPr>
                <w:rFonts w:cs="Arial"/>
                <w:szCs w:val="20"/>
                <w:lang w:eastAsia="ru-RU"/>
              </w:rPr>
              <w:t>удовлетворительное</w:t>
            </w:r>
          </w:p>
        </w:tc>
      </w:tr>
      <w:tr w:rsidR="00C0099C"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C0099C" w:rsidRDefault="0074766B" w:rsidP="004A497B">
            <w:pPr>
              <w:suppressAutoHyphens w:val="0"/>
              <w:spacing w:after="0"/>
              <w:jc w:val="left"/>
              <w:rPr>
                <w:rFonts w:cs="Arial"/>
                <w:szCs w:val="20"/>
                <w:lang w:eastAsia="ru-RU"/>
              </w:rPr>
            </w:pPr>
            <w:r w:rsidRPr="0074766B">
              <w:rPr>
                <w:rFonts w:cs="Arial"/>
                <w:szCs w:val="20"/>
                <w:lang w:eastAsia="ru-RU"/>
              </w:rPr>
              <w:t>удовлетворительное</w:t>
            </w:r>
          </w:p>
        </w:tc>
      </w:tr>
      <w:tr w:rsidR="00C0099C"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C0099C"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C0099C" w:rsidTr="004A497B">
        <w:trPr>
          <w:cantSplit/>
        </w:trPr>
        <w:tc>
          <w:tcPr>
            <w:tcW w:w="3685" w:type="dxa"/>
            <w:tcBorders>
              <w:top w:val="nil"/>
              <w:left w:val="single" w:sz="4" w:space="0" w:color="auto"/>
              <w:bottom w:val="nil"/>
              <w:right w:val="single" w:sz="4" w:space="0" w:color="auto"/>
            </w:tcBorders>
            <w:hideMark/>
          </w:tcPr>
          <w:p w:rsidR="00C0099C" w:rsidRDefault="00C0099C" w:rsidP="004A497B">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C0099C" w:rsidRDefault="00C0099C" w:rsidP="004A497B">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C0099C"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C0099C"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C0099C" w:rsidRDefault="0074766B" w:rsidP="004A497B">
            <w:pPr>
              <w:suppressAutoHyphens w:val="0"/>
              <w:spacing w:after="0"/>
              <w:jc w:val="left"/>
              <w:rPr>
                <w:rFonts w:cs="Arial"/>
                <w:szCs w:val="20"/>
                <w:lang w:eastAsia="ru-RU"/>
              </w:rPr>
            </w:pPr>
            <w:r w:rsidRPr="0074766B">
              <w:rPr>
                <w:rFonts w:cs="Arial"/>
                <w:szCs w:val="20"/>
                <w:lang w:eastAsia="ru-RU"/>
              </w:rPr>
              <w:t>удовлетворительное</w:t>
            </w:r>
          </w:p>
        </w:tc>
      </w:tr>
      <w:tr w:rsidR="00C0099C"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C0099C" w:rsidRDefault="0074766B" w:rsidP="004A497B">
            <w:pPr>
              <w:suppressAutoHyphens w:val="0"/>
              <w:spacing w:after="0"/>
              <w:jc w:val="left"/>
              <w:rPr>
                <w:rFonts w:cs="Arial"/>
                <w:szCs w:val="20"/>
                <w:lang w:eastAsia="ru-RU"/>
              </w:rPr>
            </w:pPr>
            <w:r w:rsidRPr="0074766B">
              <w:rPr>
                <w:rFonts w:cs="Arial"/>
                <w:szCs w:val="20"/>
                <w:lang w:eastAsia="ru-RU"/>
              </w:rPr>
              <w:t>удовлетворительное</w:t>
            </w:r>
          </w:p>
        </w:tc>
      </w:tr>
      <w:tr w:rsidR="00C0099C" w:rsidTr="004A497B">
        <w:trPr>
          <w:cantSplit/>
        </w:trPr>
        <w:tc>
          <w:tcPr>
            <w:tcW w:w="3685" w:type="dxa"/>
            <w:tcBorders>
              <w:top w:val="single" w:sz="4" w:space="0" w:color="auto"/>
              <w:left w:val="single" w:sz="4" w:space="0" w:color="auto"/>
              <w:bottom w:val="nil"/>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Двойные створные переплеты</w:t>
            </w:r>
          </w:p>
        </w:tc>
        <w:tc>
          <w:tcPr>
            <w:tcW w:w="2977" w:type="dxa"/>
            <w:vMerge w:val="restart"/>
            <w:tcBorders>
              <w:top w:val="single" w:sz="4" w:space="0" w:color="auto"/>
              <w:left w:val="nil"/>
              <w:bottom w:val="nil"/>
              <w:right w:val="single" w:sz="4" w:space="0" w:color="auto"/>
            </w:tcBorders>
          </w:tcPr>
          <w:p w:rsidR="00C0099C" w:rsidRDefault="0074766B" w:rsidP="004A497B">
            <w:pPr>
              <w:suppressAutoHyphens w:val="0"/>
              <w:spacing w:after="0"/>
              <w:jc w:val="left"/>
              <w:rPr>
                <w:rFonts w:cs="Arial"/>
                <w:szCs w:val="20"/>
                <w:lang w:eastAsia="ru-RU"/>
              </w:rPr>
            </w:pPr>
            <w:r w:rsidRPr="0074766B">
              <w:rPr>
                <w:rFonts w:cs="Arial"/>
                <w:szCs w:val="20"/>
                <w:lang w:eastAsia="ru-RU"/>
              </w:rPr>
              <w:t>удовлетворительное</w:t>
            </w:r>
          </w:p>
        </w:tc>
      </w:tr>
      <w:tr w:rsidR="00C0099C" w:rsidTr="004A497B">
        <w:trPr>
          <w:cantSplit/>
        </w:trPr>
        <w:tc>
          <w:tcPr>
            <w:tcW w:w="3685" w:type="dxa"/>
            <w:tcBorders>
              <w:top w:val="nil"/>
              <w:left w:val="single" w:sz="4" w:space="0" w:color="auto"/>
              <w:bottom w:val="nil"/>
              <w:right w:val="single" w:sz="4" w:space="0" w:color="auto"/>
            </w:tcBorders>
            <w:vAlign w:val="bottom"/>
            <w:hideMark/>
          </w:tcPr>
          <w:p w:rsidR="00C0099C" w:rsidRDefault="00C0099C" w:rsidP="004A497B">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C0099C" w:rsidRDefault="00C0099C"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C0099C" w:rsidRDefault="00C0099C" w:rsidP="004A497B">
            <w:pPr>
              <w:suppressAutoHyphens w:val="0"/>
              <w:spacing w:after="0"/>
              <w:jc w:val="left"/>
              <w:rPr>
                <w:rFonts w:cs="Arial"/>
                <w:szCs w:val="20"/>
                <w:lang w:eastAsia="ru-RU"/>
              </w:rPr>
            </w:pPr>
          </w:p>
        </w:tc>
      </w:tr>
      <w:tr w:rsidR="00C0099C" w:rsidTr="004A497B">
        <w:tc>
          <w:tcPr>
            <w:tcW w:w="3685" w:type="dxa"/>
            <w:tcBorders>
              <w:top w:val="nil"/>
              <w:left w:val="single" w:sz="4" w:space="0" w:color="auto"/>
              <w:bottom w:val="nil"/>
              <w:right w:val="single" w:sz="4" w:space="0" w:color="auto"/>
            </w:tcBorders>
            <w:vAlign w:val="bottom"/>
            <w:hideMark/>
          </w:tcPr>
          <w:p w:rsidR="00C0099C" w:rsidRDefault="00C0099C" w:rsidP="004A497B">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простые</w:t>
            </w:r>
          </w:p>
        </w:tc>
        <w:tc>
          <w:tcPr>
            <w:tcW w:w="2977" w:type="dxa"/>
            <w:tcBorders>
              <w:top w:val="nil"/>
              <w:left w:val="nil"/>
              <w:bottom w:val="nil"/>
              <w:right w:val="single" w:sz="4" w:space="0" w:color="auto"/>
            </w:tcBorders>
          </w:tcPr>
          <w:p w:rsidR="00C0099C" w:rsidRDefault="0074766B" w:rsidP="004A497B">
            <w:pPr>
              <w:suppressAutoHyphens w:val="0"/>
              <w:spacing w:after="0"/>
              <w:jc w:val="left"/>
              <w:rPr>
                <w:rFonts w:cs="Arial"/>
                <w:szCs w:val="20"/>
                <w:lang w:eastAsia="ru-RU"/>
              </w:rPr>
            </w:pPr>
            <w:r w:rsidRPr="0074766B">
              <w:rPr>
                <w:rFonts w:cs="Arial"/>
                <w:szCs w:val="20"/>
                <w:lang w:eastAsia="ru-RU"/>
              </w:rPr>
              <w:t>удовлетворительное</w:t>
            </w:r>
          </w:p>
        </w:tc>
      </w:tr>
      <w:tr w:rsidR="00C0099C" w:rsidTr="004A497B">
        <w:trPr>
          <w:cantSplit/>
        </w:trPr>
        <w:tc>
          <w:tcPr>
            <w:tcW w:w="3685" w:type="dxa"/>
            <w:tcBorders>
              <w:top w:val="single" w:sz="4" w:space="0" w:color="auto"/>
              <w:left w:val="single" w:sz="4" w:space="0" w:color="auto"/>
              <w:bottom w:val="nil"/>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C0099C" w:rsidRDefault="0074766B" w:rsidP="004A497B">
            <w:pPr>
              <w:suppressAutoHyphens w:val="0"/>
              <w:spacing w:after="0"/>
              <w:jc w:val="left"/>
              <w:rPr>
                <w:rFonts w:cs="Arial"/>
                <w:lang w:eastAsia="ru-RU"/>
              </w:rPr>
            </w:pPr>
            <w:r>
              <w:rPr>
                <w:rFonts w:cs="Arial"/>
                <w:lang w:eastAsia="ru-RU"/>
              </w:rPr>
              <w:t>оклеено, окрашено, штукатурка</w:t>
            </w:r>
          </w:p>
        </w:tc>
        <w:tc>
          <w:tcPr>
            <w:tcW w:w="2977" w:type="dxa"/>
            <w:vMerge w:val="restart"/>
            <w:tcBorders>
              <w:top w:val="single" w:sz="4" w:space="0" w:color="auto"/>
              <w:left w:val="nil"/>
              <w:bottom w:val="nil"/>
              <w:right w:val="single" w:sz="4" w:space="0" w:color="auto"/>
            </w:tcBorders>
            <w:vAlign w:val="bottom"/>
          </w:tcPr>
          <w:p w:rsidR="00C0099C"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C0099C" w:rsidTr="004A497B">
        <w:trPr>
          <w:cantSplit/>
        </w:trPr>
        <w:tc>
          <w:tcPr>
            <w:tcW w:w="3685" w:type="dxa"/>
            <w:tcBorders>
              <w:top w:val="nil"/>
              <w:left w:val="single" w:sz="4" w:space="0" w:color="auto"/>
              <w:bottom w:val="nil"/>
              <w:right w:val="single" w:sz="4" w:space="0" w:color="auto"/>
            </w:tcBorders>
            <w:vAlign w:val="bottom"/>
            <w:hideMark/>
          </w:tcPr>
          <w:p w:rsidR="00C0099C" w:rsidRDefault="00C0099C" w:rsidP="004A497B">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tcPr>
          <w:p w:rsidR="00C0099C" w:rsidRDefault="00C0099C"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C0099C" w:rsidRDefault="00C0099C" w:rsidP="004A497B">
            <w:pPr>
              <w:suppressAutoHyphens w:val="0"/>
              <w:spacing w:after="0"/>
              <w:jc w:val="left"/>
              <w:rPr>
                <w:rFonts w:cs="Arial"/>
                <w:lang w:eastAsia="ru-RU"/>
              </w:rPr>
            </w:pPr>
          </w:p>
        </w:tc>
      </w:tr>
      <w:tr w:rsidR="00C0099C" w:rsidTr="004A497B">
        <w:tc>
          <w:tcPr>
            <w:tcW w:w="3685" w:type="dxa"/>
            <w:tcBorders>
              <w:top w:val="nil"/>
              <w:left w:val="single" w:sz="4" w:space="0" w:color="auto"/>
              <w:bottom w:val="nil"/>
              <w:right w:val="single" w:sz="4" w:space="0" w:color="auto"/>
            </w:tcBorders>
            <w:vAlign w:val="bottom"/>
            <w:hideMark/>
          </w:tcPr>
          <w:p w:rsidR="00C0099C" w:rsidRDefault="00C0099C" w:rsidP="004A497B">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C0099C" w:rsidRDefault="00C0099C" w:rsidP="004A497B">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0099C" w:rsidRDefault="00C0099C" w:rsidP="004A497B">
            <w:pPr>
              <w:suppressAutoHyphens w:val="0"/>
              <w:spacing w:after="0"/>
              <w:ind w:left="57"/>
              <w:jc w:val="left"/>
              <w:rPr>
                <w:rFonts w:cs="Arial"/>
                <w:lang w:eastAsia="ru-RU"/>
              </w:rPr>
            </w:pPr>
          </w:p>
        </w:tc>
      </w:tr>
      <w:tr w:rsidR="00C0099C" w:rsidTr="004A497B">
        <w:trPr>
          <w:cantSplit/>
        </w:trPr>
        <w:tc>
          <w:tcPr>
            <w:tcW w:w="3685" w:type="dxa"/>
            <w:tcBorders>
              <w:top w:val="single" w:sz="4" w:space="0" w:color="auto"/>
              <w:left w:val="single" w:sz="4" w:space="0" w:color="auto"/>
              <w:bottom w:val="nil"/>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C0099C" w:rsidRDefault="00C0099C" w:rsidP="004A497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C0099C" w:rsidRDefault="00C0099C" w:rsidP="004A497B">
            <w:pPr>
              <w:suppressAutoHyphens w:val="0"/>
              <w:spacing w:after="0"/>
              <w:ind w:left="57"/>
              <w:jc w:val="left"/>
              <w:rPr>
                <w:rFonts w:cs="Arial"/>
                <w:lang w:eastAsia="ru-RU"/>
              </w:rPr>
            </w:pPr>
          </w:p>
        </w:tc>
      </w:tr>
      <w:tr w:rsidR="00C0099C" w:rsidTr="004A497B">
        <w:trPr>
          <w:cantSplit/>
        </w:trPr>
        <w:tc>
          <w:tcPr>
            <w:tcW w:w="3685" w:type="dxa"/>
            <w:tcBorders>
              <w:top w:val="single" w:sz="4" w:space="0" w:color="auto"/>
              <w:left w:val="single" w:sz="4" w:space="0" w:color="auto"/>
              <w:bottom w:val="nil"/>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220в открытая проводка</w:t>
            </w:r>
          </w:p>
        </w:tc>
        <w:tc>
          <w:tcPr>
            <w:tcW w:w="2977" w:type="dxa"/>
            <w:vMerge w:val="restart"/>
            <w:tcBorders>
              <w:top w:val="single" w:sz="4" w:space="0" w:color="auto"/>
              <w:left w:val="nil"/>
              <w:bottom w:val="nil"/>
              <w:right w:val="single" w:sz="4" w:space="0" w:color="auto"/>
            </w:tcBorders>
            <w:vAlign w:val="bottom"/>
          </w:tcPr>
          <w:p w:rsidR="00C0099C"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C0099C" w:rsidTr="004A497B">
        <w:trPr>
          <w:cantSplit/>
        </w:trPr>
        <w:tc>
          <w:tcPr>
            <w:tcW w:w="3685" w:type="dxa"/>
            <w:tcBorders>
              <w:top w:val="nil"/>
              <w:left w:val="single" w:sz="4" w:space="0" w:color="auto"/>
              <w:bottom w:val="nil"/>
              <w:right w:val="single" w:sz="4" w:space="0" w:color="auto"/>
            </w:tcBorders>
            <w:vAlign w:val="bottom"/>
            <w:hideMark/>
          </w:tcPr>
          <w:p w:rsidR="00C0099C" w:rsidRDefault="00C0099C" w:rsidP="004A497B">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C0099C" w:rsidRDefault="00C0099C"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C0099C" w:rsidRDefault="00C0099C" w:rsidP="004A497B">
            <w:pPr>
              <w:suppressAutoHyphens w:val="0"/>
              <w:spacing w:after="0"/>
              <w:jc w:val="left"/>
              <w:rPr>
                <w:rFonts w:cs="Arial"/>
                <w:lang w:eastAsia="ru-RU"/>
              </w:rPr>
            </w:pPr>
          </w:p>
        </w:tc>
      </w:tr>
      <w:tr w:rsidR="0074766B" w:rsidTr="0074766B">
        <w:tc>
          <w:tcPr>
            <w:tcW w:w="3685" w:type="dxa"/>
            <w:tcBorders>
              <w:top w:val="nil"/>
              <w:left w:val="single" w:sz="4" w:space="0" w:color="auto"/>
              <w:bottom w:val="nil"/>
              <w:right w:val="single" w:sz="4" w:space="0" w:color="auto"/>
            </w:tcBorders>
            <w:vAlign w:val="bottom"/>
          </w:tcPr>
          <w:p w:rsidR="0074766B" w:rsidRDefault="0074766B" w:rsidP="004A497B">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shd w:val="clear" w:color="auto" w:fill="auto"/>
            <w:vAlign w:val="bottom"/>
          </w:tcPr>
          <w:p w:rsidR="0074766B" w:rsidRDefault="0074766B" w:rsidP="004A497B">
            <w:pPr>
              <w:suppressAutoHyphens w:val="0"/>
              <w:spacing w:after="0"/>
              <w:ind w:left="57"/>
              <w:jc w:val="left"/>
              <w:rPr>
                <w:rFonts w:cs="Arial"/>
                <w:lang w:eastAsia="ru-RU"/>
              </w:rPr>
            </w:pPr>
            <w:r>
              <w:rPr>
                <w:rFonts w:cs="Arial"/>
                <w:lang w:eastAsia="ru-RU"/>
              </w:rPr>
              <w:t>выгребные ямы</w:t>
            </w:r>
          </w:p>
        </w:tc>
        <w:tc>
          <w:tcPr>
            <w:tcW w:w="2977" w:type="dxa"/>
            <w:tcBorders>
              <w:top w:val="nil"/>
              <w:left w:val="nil"/>
              <w:bottom w:val="nil"/>
              <w:right w:val="single" w:sz="4" w:space="0" w:color="auto"/>
            </w:tcBorders>
            <w:vAlign w:val="bottom"/>
          </w:tcPr>
          <w:p w:rsidR="0074766B" w:rsidRPr="0074766B"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C0099C" w:rsidTr="004A497B">
        <w:tc>
          <w:tcPr>
            <w:tcW w:w="3685" w:type="dxa"/>
            <w:tcBorders>
              <w:top w:val="nil"/>
              <w:left w:val="single" w:sz="4" w:space="0" w:color="auto"/>
              <w:bottom w:val="nil"/>
              <w:right w:val="single" w:sz="4" w:space="0" w:color="auto"/>
            </w:tcBorders>
            <w:vAlign w:val="bottom"/>
            <w:hideMark/>
          </w:tcPr>
          <w:p w:rsidR="00C0099C" w:rsidRDefault="00C0099C" w:rsidP="004A497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C0099C"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C0099C"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C0099C" w:rsidRDefault="00C0099C" w:rsidP="004A497B">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C0099C"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bl>
    <w:p w:rsidR="00C0099C" w:rsidRDefault="00C0099C" w:rsidP="00C0099C">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C0099C" w:rsidRDefault="00C0099C" w:rsidP="00C0099C">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C0099C" w:rsidRDefault="00C0099C" w:rsidP="00C0099C">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C0099C" w:rsidRDefault="00C0099C" w:rsidP="00C0099C">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C0099C" w:rsidTr="004A497B">
        <w:trPr>
          <w:gridBefore w:val="2"/>
          <w:wBefore w:w="567" w:type="dxa"/>
        </w:trPr>
        <w:tc>
          <w:tcPr>
            <w:tcW w:w="2580" w:type="dxa"/>
            <w:gridSpan w:val="6"/>
            <w:tcBorders>
              <w:top w:val="nil"/>
              <w:left w:val="nil"/>
              <w:bottom w:val="single" w:sz="4" w:space="0" w:color="auto"/>
              <w:right w:val="nil"/>
            </w:tcBorders>
            <w:vAlign w:val="bottom"/>
          </w:tcPr>
          <w:p w:rsidR="00C0099C" w:rsidRDefault="00C0099C" w:rsidP="004A497B">
            <w:pPr>
              <w:suppressAutoHyphens w:val="0"/>
              <w:spacing w:after="0"/>
              <w:jc w:val="center"/>
              <w:rPr>
                <w:rFonts w:cs="Arial"/>
                <w:lang w:eastAsia="ru-RU"/>
              </w:rPr>
            </w:pPr>
          </w:p>
        </w:tc>
        <w:tc>
          <w:tcPr>
            <w:tcW w:w="283" w:type="dxa"/>
            <w:gridSpan w:val="2"/>
            <w:vAlign w:val="bottom"/>
          </w:tcPr>
          <w:p w:rsidR="00C0099C" w:rsidRDefault="00C0099C" w:rsidP="004A497B">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C0099C" w:rsidRPr="00EC772B" w:rsidRDefault="00C0099C" w:rsidP="004A497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C0099C" w:rsidRDefault="00C0099C" w:rsidP="004A497B">
            <w:pPr>
              <w:suppressAutoHyphens w:val="0"/>
              <w:spacing w:after="0"/>
              <w:jc w:val="center"/>
              <w:rPr>
                <w:rFonts w:cs="Arial"/>
                <w:lang w:eastAsia="ru-RU"/>
              </w:rPr>
            </w:pPr>
          </w:p>
        </w:tc>
      </w:tr>
      <w:tr w:rsidR="00C0099C" w:rsidTr="004A497B">
        <w:trPr>
          <w:gridBefore w:val="2"/>
          <w:wBefore w:w="567" w:type="dxa"/>
        </w:trPr>
        <w:tc>
          <w:tcPr>
            <w:tcW w:w="2580" w:type="dxa"/>
            <w:gridSpan w:val="6"/>
            <w:hideMark/>
          </w:tcPr>
          <w:p w:rsidR="00C0099C" w:rsidRDefault="00C0099C" w:rsidP="004A497B">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C0099C" w:rsidRDefault="00C0099C" w:rsidP="004A497B">
            <w:pPr>
              <w:suppressAutoHyphens w:val="0"/>
              <w:spacing w:after="0"/>
              <w:jc w:val="left"/>
              <w:rPr>
                <w:rFonts w:cs="Arial"/>
                <w:sz w:val="18"/>
                <w:szCs w:val="18"/>
                <w:lang w:eastAsia="ru-RU"/>
              </w:rPr>
            </w:pPr>
          </w:p>
        </w:tc>
        <w:tc>
          <w:tcPr>
            <w:tcW w:w="3402" w:type="dxa"/>
            <w:hideMark/>
          </w:tcPr>
          <w:p w:rsidR="00C0099C" w:rsidRDefault="00C0099C" w:rsidP="004A497B">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C0099C" w:rsidTr="004A497B">
        <w:trPr>
          <w:gridAfter w:val="2"/>
          <w:wAfter w:w="3487" w:type="dxa"/>
        </w:trPr>
        <w:tc>
          <w:tcPr>
            <w:tcW w:w="187" w:type="dxa"/>
            <w:vAlign w:val="bottom"/>
            <w:hideMark/>
          </w:tcPr>
          <w:p w:rsidR="00C0099C" w:rsidRDefault="00C0099C" w:rsidP="004A497B">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C0099C" w:rsidRDefault="00C0099C" w:rsidP="004A497B">
            <w:pPr>
              <w:suppressAutoHyphens w:val="0"/>
              <w:spacing w:after="0"/>
              <w:jc w:val="center"/>
              <w:rPr>
                <w:rFonts w:cs="Arial"/>
                <w:lang w:eastAsia="ru-RU"/>
              </w:rPr>
            </w:pPr>
          </w:p>
        </w:tc>
        <w:tc>
          <w:tcPr>
            <w:tcW w:w="255" w:type="dxa"/>
            <w:vAlign w:val="bottom"/>
            <w:hideMark/>
          </w:tcPr>
          <w:p w:rsidR="00C0099C" w:rsidRDefault="00C0099C" w:rsidP="004A497B">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C0099C" w:rsidRDefault="00C0099C" w:rsidP="004A497B">
            <w:pPr>
              <w:suppressAutoHyphens w:val="0"/>
              <w:spacing w:after="0"/>
              <w:jc w:val="center"/>
              <w:rPr>
                <w:rFonts w:cs="Arial"/>
                <w:lang w:eastAsia="ru-RU"/>
              </w:rPr>
            </w:pPr>
          </w:p>
        </w:tc>
        <w:tc>
          <w:tcPr>
            <w:tcW w:w="465" w:type="dxa"/>
            <w:vAlign w:val="bottom"/>
            <w:hideMark/>
          </w:tcPr>
          <w:p w:rsidR="00C0099C" w:rsidRDefault="00C0099C" w:rsidP="004A497B">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C0099C" w:rsidRDefault="00C0099C" w:rsidP="004A497B">
            <w:pPr>
              <w:suppressAutoHyphens w:val="0"/>
              <w:spacing w:after="0"/>
              <w:jc w:val="left"/>
              <w:rPr>
                <w:rFonts w:cs="Arial"/>
                <w:lang w:eastAsia="ru-RU"/>
              </w:rPr>
            </w:pPr>
          </w:p>
        </w:tc>
        <w:tc>
          <w:tcPr>
            <w:tcW w:w="255" w:type="dxa"/>
            <w:gridSpan w:val="2"/>
            <w:vAlign w:val="bottom"/>
            <w:hideMark/>
          </w:tcPr>
          <w:p w:rsidR="00C0099C" w:rsidRDefault="00C0099C" w:rsidP="004A497B">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C0099C" w:rsidRDefault="00C0099C" w:rsidP="00C0099C">
      <w:pPr>
        <w:suppressAutoHyphens w:val="0"/>
        <w:spacing w:before="400" w:after="0"/>
        <w:jc w:val="left"/>
        <w:rPr>
          <w:rFonts w:cs="Arial"/>
          <w:lang w:eastAsia="ru-RU"/>
        </w:rPr>
      </w:pPr>
      <w:r>
        <w:rPr>
          <w:rFonts w:cs="Arial"/>
          <w:lang w:eastAsia="ru-RU"/>
        </w:rPr>
        <w:t>М.П.</w:t>
      </w:r>
    </w:p>
    <w:p w:rsidR="0074766B" w:rsidRDefault="0074766B">
      <w:pPr>
        <w:suppressAutoHyphens w:val="0"/>
        <w:spacing w:after="0"/>
        <w:jc w:val="left"/>
        <w:rPr>
          <w:rFonts w:cs="Arial"/>
          <w:lang w:eastAsia="ru-RU"/>
        </w:rPr>
      </w:pPr>
      <w:r>
        <w:rPr>
          <w:rFonts w:cs="Arial"/>
          <w:lang w:eastAsia="ru-RU"/>
        </w:rPr>
        <w:br w:type="page"/>
      </w:r>
    </w:p>
    <w:p w:rsidR="0074766B" w:rsidRDefault="0074766B" w:rsidP="0074766B">
      <w:pPr>
        <w:suppressAutoHyphens w:val="0"/>
        <w:spacing w:after="0"/>
        <w:jc w:val="right"/>
        <w:rPr>
          <w:rFonts w:cs="Arial"/>
          <w:sz w:val="20"/>
          <w:szCs w:val="20"/>
          <w:lang w:eastAsia="ru-RU"/>
        </w:rPr>
      </w:pPr>
      <w:r>
        <w:rPr>
          <w:rFonts w:cs="Arial"/>
          <w:sz w:val="20"/>
          <w:szCs w:val="20"/>
          <w:lang w:eastAsia="ru-RU"/>
        </w:rPr>
        <w:lastRenderedPageBreak/>
        <w:t>Приложение  № 2 (ЛОТ 5)</w:t>
      </w:r>
    </w:p>
    <w:p w:rsidR="0074766B" w:rsidRDefault="0074766B" w:rsidP="0074766B">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2026.</w:t>
      </w:r>
    </w:p>
    <w:p w:rsidR="0074766B" w:rsidRDefault="0074766B" w:rsidP="0074766B">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74766B" w:rsidRDefault="0074766B" w:rsidP="0074766B">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74766B" w:rsidRDefault="0074766B" w:rsidP="0074766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74766B" w:rsidRDefault="0074766B" w:rsidP="0074766B">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4766B" w:rsidRDefault="0074766B" w:rsidP="0074766B">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4766B" w:rsidRDefault="0074766B" w:rsidP="0074766B">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4766B" w:rsidRDefault="0074766B" w:rsidP="0074766B">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4766B" w:rsidRDefault="0074766B" w:rsidP="0074766B">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4766B" w:rsidTr="004A497B">
        <w:tc>
          <w:tcPr>
            <w:tcW w:w="187" w:type="dxa"/>
            <w:vAlign w:val="bottom"/>
            <w:hideMark/>
          </w:tcPr>
          <w:p w:rsidR="0074766B" w:rsidRDefault="0074766B"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4766B" w:rsidRDefault="0074766B" w:rsidP="004A497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74766B" w:rsidRDefault="0074766B"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4766B" w:rsidRDefault="0074766B" w:rsidP="004A497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74766B" w:rsidRDefault="0074766B" w:rsidP="004A497B">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4766B" w:rsidRDefault="0074766B"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74766B" w:rsidRDefault="0074766B" w:rsidP="004A497B">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4766B" w:rsidRDefault="0074766B" w:rsidP="0074766B">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74766B" w:rsidRDefault="0074766B" w:rsidP="0074766B">
      <w:pPr>
        <w:suppressAutoHyphens w:val="0"/>
        <w:spacing w:after="0"/>
        <w:ind w:left="6521" w:right="1416"/>
        <w:jc w:val="center"/>
        <w:rPr>
          <w:rFonts w:cs="Arial"/>
          <w:sz w:val="18"/>
          <w:szCs w:val="18"/>
          <w:lang w:eastAsia="ru-RU"/>
        </w:rPr>
      </w:pPr>
    </w:p>
    <w:p w:rsidR="0074766B" w:rsidRDefault="0074766B" w:rsidP="0074766B">
      <w:pPr>
        <w:spacing w:before="400"/>
        <w:jc w:val="center"/>
        <w:outlineLvl w:val="0"/>
        <w:rPr>
          <w:rFonts w:cs="Arial"/>
          <w:b/>
          <w:bCs/>
          <w:sz w:val="26"/>
          <w:szCs w:val="26"/>
          <w:lang w:eastAsia="ru-RU"/>
        </w:rPr>
      </w:pPr>
      <w:r>
        <w:rPr>
          <w:rFonts w:cs="Arial"/>
          <w:b/>
          <w:bCs/>
          <w:sz w:val="26"/>
          <w:szCs w:val="26"/>
          <w:lang w:eastAsia="ru-RU"/>
        </w:rPr>
        <w:t>АКТ</w:t>
      </w:r>
    </w:p>
    <w:p w:rsidR="0074766B" w:rsidRDefault="0074766B" w:rsidP="0074766B">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74766B" w:rsidRDefault="0074766B" w:rsidP="0074766B">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74766B" w:rsidRDefault="0074766B" w:rsidP="0074766B">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276364">
        <w:rPr>
          <w:rFonts w:cs="Arial"/>
          <w:lang w:eastAsia="ru-RU"/>
        </w:rPr>
        <w:t xml:space="preserve">Архангельская область, </w:t>
      </w:r>
      <w:proofErr w:type="spellStart"/>
      <w:r w:rsidRPr="00276364">
        <w:rPr>
          <w:rFonts w:cs="Arial"/>
          <w:lang w:eastAsia="ru-RU"/>
        </w:rPr>
        <w:t>Котласский</w:t>
      </w:r>
      <w:proofErr w:type="spellEnd"/>
      <w:r w:rsidRPr="00276364">
        <w:rPr>
          <w:rFonts w:cs="Arial"/>
          <w:lang w:eastAsia="ru-RU"/>
        </w:rPr>
        <w:t xml:space="preserve"> муниципальный округ, г. Сольвычегодск, ул. Октябрьская, д.</w:t>
      </w:r>
      <w:r w:rsidR="009F14C4">
        <w:rPr>
          <w:rFonts w:cs="Arial"/>
          <w:lang w:eastAsia="ru-RU"/>
        </w:rPr>
        <w:t xml:space="preserve"> 7</w:t>
      </w:r>
    </w:p>
    <w:p w:rsidR="0074766B" w:rsidRDefault="0074766B" w:rsidP="0074766B">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009F14C4" w:rsidRPr="009F14C4">
        <w:t>29:07:061202:353</w:t>
      </w:r>
    </w:p>
    <w:p w:rsidR="0074766B" w:rsidRDefault="0074766B" w:rsidP="0074766B">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жилой дом</w:t>
      </w:r>
    </w:p>
    <w:p w:rsidR="0074766B" w:rsidRDefault="0074766B" w:rsidP="0074766B">
      <w:pPr>
        <w:suppressAutoHyphens w:val="0"/>
        <w:spacing w:after="0"/>
        <w:ind w:firstLine="567"/>
        <w:jc w:val="left"/>
        <w:rPr>
          <w:rFonts w:cs="Arial"/>
          <w:sz w:val="2"/>
          <w:szCs w:val="2"/>
          <w:lang w:eastAsia="ru-RU"/>
        </w:rPr>
      </w:pPr>
      <w:r>
        <w:rPr>
          <w:rFonts w:cs="Arial"/>
          <w:lang w:eastAsia="ru-RU"/>
        </w:rPr>
        <w:t xml:space="preserve">4. Год постройки  </w:t>
      </w:r>
      <w:r w:rsidR="009F14C4">
        <w:rPr>
          <w:rFonts w:cs="Arial"/>
          <w:b/>
          <w:lang w:eastAsia="ru-RU"/>
        </w:rPr>
        <w:t>1957</w:t>
      </w:r>
    </w:p>
    <w:p w:rsidR="0074766B" w:rsidRDefault="0074766B" w:rsidP="0074766B">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74766B" w:rsidRDefault="0074766B" w:rsidP="0074766B">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74766B" w:rsidRDefault="0074766B" w:rsidP="0074766B">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74766B" w:rsidRDefault="0074766B" w:rsidP="0074766B">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74766B" w:rsidRDefault="0074766B" w:rsidP="0074766B">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74766B" w:rsidRDefault="0074766B" w:rsidP="0074766B">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74766B" w:rsidRDefault="0074766B" w:rsidP="0074766B">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74766B" w:rsidRDefault="0074766B" w:rsidP="0074766B">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74766B" w:rsidRDefault="0074766B" w:rsidP="0074766B">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74766B" w:rsidRDefault="0074766B" w:rsidP="0074766B">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96431C">
        <w:rPr>
          <w:rFonts w:cs="Arial"/>
          <w:b/>
          <w:lang w:eastAsia="ru-RU"/>
        </w:rPr>
        <w:t>10</w:t>
      </w:r>
    </w:p>
    <w:p w:rsidR="0074766B" w:rsidRDefault="0074766B" w:rsidP="0074766B">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74766B" w:rsidRDefault="0074766B" w:rsidP="0074766B">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74766B" w:rsidRDefault="0074766B" w:rsidP="0074766B">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4766B" w:rsidRDefault="0074766B" w:rsidP="0074766B">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96431C">
        <w:rPr>
          <w:rFonts w:cs="Arial"/>
          <w:b/>
          <w:lang w:eastAsia="ru-RU"/>
        </w:rPr>
        <w:t>1399</w:t>
      </w:r>
      <w:r>
        <w:rPr>
          <w:rFonts w:cs="Arial"/>
          <w:b/>
          <w:lang w:eastAsia="ru-RU"/>
        </w:rPr>
        <w:t xml:space="preserve"> </w:t>
      </w:r>
      <w:r>
        <w:rPr>
          <w:rFonts w:cs="Arial"/>
          <w:lang w:eastAsia="ru-RU"/>
        </w:rPr>
        <w:t>куб. м</w:t>
      </w:r>
    </w:p>
    <w:p w:rsidR="0074766B" w:rsidRDefault="0074766B" w:rsidP="0074766B">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74766B" w:rsidRDefault="0074766B" w:rsidP="0074766B">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96431C">
        <w:rPr>
          <w:rFonts w:cs="Arial"/>
          <w:b/>
          <w:lang w:eastAsia="ru-RU"/>
        </w:rPr>
        <w:t>380,9</w:t>
      </w:r>
      <w:r>
        <w:rPr>
          <w:rFonts w:cs="Arial"/>
          <w:lang w:eastAsia="ru-RU"/>
        </w:rPr>
        <w:t xml:space="preserve"> кв. м</w:t>
      </w:r>
    </w:p>
    <w:p w:rsidR="0074766B" w:rsidRDefault="0074766B" w:rsidP="0074766B">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96431C">
        <w:rPr>
          <w:rFonts w:cs="Arial"/>
          <w:b/>
          <w:lang w:eastAsia="ru-RU"/>
        </w:rPr>
        <w:t>331,1</w:t>
      </w:r>
      <w:r>
        <w:rPr>
          <w:rFonts w:cs="Arial"/>
          <w:b/>
          <w:lang w:eastAsia="ru-RU"/>
        </w:rPr>
        <w:t xml:space="preserve"> </w:t>
      </w:r>
      <w:r>
        <w:rPr>
          <w:rFonts w:cs="Arial"/>
          <w:lang w:eastAsia="ru-RU"/>
        </w:rPr>
        <w:t>кв. м</w:t>
      </w:r>
    </w:p>
    <w:p w:rsidR="0074766B" w:rsidRDefault="0074766B" w:rsidP="0074766B">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74766B" w:rsidRDefault="0074766B" w:rsidP="0074766B">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4766B" w:rsidRDefault="0074766B" w:rsidP="0074766B">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794C6C">
        <w:rPr>
          <w:rFonts w:cs="Arial"/>
          <w:b/>
          <w:lang w:eastAsia="ru-RU"/>
        </w:rPr>
        <w:t xml:space="preserve">1 </w:t>
      </w:r>
      <w:r>
        <w:rPr>
          <w:rFonts w:cs="Arial"/>
          <w:lang w:eastAsia="ru-RU"/>
        </w:rPr>
        <w:t>шт.</w:t>
      </w:r>
    </w:p>
    <w:p w:rsidR="0074766B" w:rsidRDefault="0074766B" w:rsidP="0074766B">
      <w:pPr>
        <w:suppressAutoHyphens w:val="0"/>
        <w:spacing w:after="0"/>
        <w:ind w:firstLine="567"/>
        <w:rPr>
          <w:rFonts w:cs="Arial"/>
          <w:sz w:val="2"/>
          <w:szCs w:val="2"/>
          <w:lang w:eastAsia="ru-RU"/>
        </w:rPr>
      </w:pPr>
      <w:r>
        <w:rPr>
          <w:rFonts w:cs="Arial"/>
          <w:lang w:eastAsia="ru-RU"/>
        </w:rPr>
        <w:lastRenderedPageBreak/>
        <w:t>21. Уборочная площадь лестниц (включая межквартирные лестничные площадки)</w:t>
      </w:r>
      <w:r>
        <w:rPr>
          <w:rFonts w:cs="Arial"/>
          <w:lang w:eastAsia="ru-RU"/>
        </w:rPr>
        <w:br/>
      </w:r>
    </w:p>
    <w:p w:rsidR="0074766B" w:rsidRDefault="0074766B" w:rsidP="0074766B">
      <w:pPr>
        <w:tabs>
          <w:tab w:val="left" w:pos="3969"/>
        </w:tabs>
        <w:suppressAutoHyphens w:val="0"/>
        <w:spacing w:after="0"/>
        <w:jc w:val="left"/>
        <w:rPr>
          <w:rFonts w:cs="Arial"/>
          <w:sz w:val="2"/>
          <w:szCs w:val="2"/>
          <w:lang w:eastAsia="ru-RU"/>
        </w:rPr>
      </w:pPr>
      <w:r>
        <w:rPr>
          <w:rFonts w:cs="Arial"/>
          <w:lang w:eastAsia="ru-RU"/>
        </w:rPr>
        <w:t xml:space="preserve">   кв. м</w:t>
      </w:r>
    </w:p>
    <w:p w:rsidR="0074766B" w:rsidRDefault="0074766B" w:rsidP="0074766B">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74766B" w:rsidRDefault="0074766B" w:rsidP="0074766B">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74766B" w:rsidRDefault="0074766B" w:rsidP="0074766B">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96431C">
        <w:rPr>
          <w:rFonts w:cs="Arial"/>
          <w:b/>
          <w:lang w:eastAsia="ru-RU"/>
        </w:rPr>
        <w:t>780</w:t>
      </w:r>
      <w:r>
        <w:rPr>
          <w:rFonts w:cs="Arial"/>
          <w:b/>
          <w:lang w:eastAsia="ru-RU"/>
        </w:rPr>
        <w:t xml:space="preserve"> </w:t>
      </w:r>
      <w:proofErr w:type="spellStart"/>
      <w:r>
        <w:rPr>
          <w:rFonts w:cs="Arial"/>
          <w:lang w:eastAsia="ru-RU"/>
        </w:rPr>
        <w:t>кв.м</w:t>
      </w:r>
      <w:proofErr w:type="spellEnd"/>
      <w:r>
        <w:rPr>
          <w:rFonts w:cs="Arial"/>
          <w:lang w:eastAsia="ru-RU"/>
        </w:rPr>
        <w:t>.</w:t>
      </w:r>
    </w:p>
    <w:p w:rsidR="0074766B" w:rsidRDefault="0074766B" w:rsidP="0074766B">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74766B" w:rsidRDefault="0074766B" w:rsidP="0074766B">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74766B" w:rsidTr="004A497B">
        <w:tc>
          <w:tcPr>
            <w:tcW w:w="3685" w:type="dxa"/>
            <w:tcBorders>
              <w:top w:val="single" w:sz="4" w:space="0" w:color="auto"/>
              <w:left w:val="single" w:sz="4" w:space="0" w:color="auto"/>
              <w:bottom w:val="single" w:sz="4" w:space="0" w:color="auto"/>
              <w:right w:val="single" w:sz="4" w:space="0" w:color="auto"/>
            </w:tcBorders>
            <w:hideMark/>
          </w:tcPr>
          <w:p w:rsidR="0074766B" w:rsidRDefault="0096431C" w:rsidP="0096431C">
            <w:pPr>
              <w:suppressAutoHyphens w:val="0"/>
              <w:spacing w:after="0"/>
              <w:jc w:val="center"/>
              <w:rPr>
                <w:rFonts w:cs="Arial"/>
                <w:lang w:eastAsia="ru-RU"/>
              </w:rPr>
            </w:pPr>
            <w:r>
              <w:rPr>
                <w:rFonts w:cs="Arial"/>
                <w:lang w:eastAsia="ru-RU"/>
              </w:rPr>
              <w:t>Наимено</w:t>
            </w:r>
            <w:r w:rsidR="0074766B">
              <w:rPr>
                <w:rFonts w:cs="Arial"/>
                <w:lang w:eastAsia="ru-RU"/>
              </w:rPr>
              <w:t>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74766B" w:rsidRDefault="0074766B" w:rsidP="004A497B">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74766B" w:rsidRDefault="0074766B" w:rsidP="004A497B">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74766B"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4766B" w:rsidRDefault="0074766B" w:rsidP="004A497B">
            <w:pPr>
              <w:suppressAutoHyphens w:val="0"/>
              <w:spacing w:after="0"/>
              <w:ind w:left="57"/>
              <w:jc w:val="left"/>
              <w:rPr>
                <w:rFonts w:cs="Arial"/>
                <w:lang w:eastAsia="ru-RU"/>
              </w:rPr>
            </w:pPr>
            <w:r>
              <w:rPr>
                <w:rFonts w:cs="Arial"/>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tcPr>
          <w:p w:rsidR="0074766B" w:rsidRDefault="0074766B" w:rsidP="004A497B">
            <w:pPr>
              <w:suppressAutoHyphens w:val="0"/>
              <w:spacing w:after="0"/>
              <w:jc w:val="left"/>
              <w:rPr>
                <w:rFonts w:cs="Arial"/>
                <w:szCs w:val="20"/>
                <w:lang w:eastAsia="ru-RU"/>
              </w:rPr>
            </w:pPr>
            <w:r>
              <w:rPr>
                <w:rFonts w:cs="Arial"/>
                <w:szCs w:val="20"/>
                <w:lang w:eastAsia="ru-RU"/>
              </w:rPr>
              <w:t>удовлетворительное</w:t>
            </w:r>
          </w:p>
        </w:tc>
      </w:tr>
      <w:tr w:rsidR="0074766B"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74766B" w:rsidRDefault="0074766B" w:rsidP="004A497B">
            <w:pPr>
              <w:suppressAutoHyphens w:val="0"/>
              <w:spacing w:after="0"/>
              <w:jc w:val="left"/>
              <w:rPr>
                <w:rFonts w:cs="Arial"/>
                <w:szCs w:val="20"/>
                <w:lang w:eastAsia="ru-RU"/>
              </w:rPr>
            </w:pPr>
            <w:r w:rsidRPr="0074766B">
              <w:rPr>
                <w:rFonts w:cs="Arial"/>
                <w:szCs w:val="20"/>
                <w:lang w:eastAsia="ru-RU"/>
              </w:rPr>
              <w:t>удовлетворительное</w:t>
            </w:r>
          </w:p>
        </w:tc>
      </w:tr>
      <w:tr w:rsidR="0074766B"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74766B" w:rsidTr="004A497B">
        <w:trPr>
          <w:cantSplit/>
        </w:trPr>
        <w:tc>
          <w:tcPr>
            <w:tcW w:w="3685" w:type="dxa"/>
            <w:tcBorders>
              <w:top w:val="nil"/>
              <w:left w:val="single" w:sz="4" w:space="0" w:color="auto"/>
              <w:bottom w:val="nil"/>
              <w:right w:val="single" w:sz="4" w:space="0" w:color="auto"/>
            </w:tcBorders>
            <w:hideMark/>
          </w:tcPr>
          <w:p w:rsidR="0074766B" w:rsidRDefault="0074766B" w:rsidP="004A497B">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74766B" w:rsidRDefault="0074766B" w:rsidP="004A497B">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74766B"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74766B"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74766B" w:rsidRDefault="0074766B" w:rsidP="004A497B">
            <w:pPr>
              <w:suppressAutoHyphens w:val="0"/>
              <w:spacing w:after="0"/>
              <w:jc w:val="left"/>
              <w:rPr>
                <w:rFonts w:cs="Arial"/>
                <w:szCs w:val="20"/>
                <w:lang w:eastAsia="ru-RU"/>
              </w:rPr>
            </w:pPr>
            <w:r w:rsidRPr="0074766B">
              <w:rPr>
                <w:rFonts w:cs="Arial"/>
                <w:szCs w:val="20"/>
                <w:lang w:eastAsia="ru-RU"/>
              </w:rPr>
              <w:t>удовлетворительное</w:t>
            </w:r>
          </w:p>
        </w:tc>
      </w:tr>
      <w:tr w:rsidR="0074766B"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74766B" w:rsidRDefault="0074766B" w:rsidP="004A497B">
            <w:pPr>
              <w:suppressAutoHyphens w:val="0"/>
              <w:spacing w:after="0"/>
              <w:jc w:val="left"/>
              <w:rPr>
                <w:rFonts w:cs="Arial"/>
                <w:szCs w:val="20"/>
                <w:lang w:eastAsia="ru-RU"/>
              </w:rPr>
            </w:pPr>
            <w:r w:rsidRPr="0074766B">
              <w:rPr>
                <w:rFonts w:cs="Arial"/>
                <w:szCs w:val="20"/>
                <w:lang w:eastAsia="ru-RU"/>
              </w:rPr>
              <w:t>удовлетворительное</w:t>
            </w:r>
          </w:p>
        </w:tc>
      </w:tr>
      <w:tr w:rsidR="0074766B" w:rsidTr="004A497B">
        <w:trPr>
          <w:cantSplit/>
        </w:trPr>
        <w:tc>
          <w:tcPr>
            <w:tcW w:w="3685" w:type="dxa"/>
            <w:tcBorders>
              <w:top w:val="single" w:sz="4" w:space="0" w:color="auto"/>
              <w:left w:val="single" w:sz="4" w:space="0" w:color="auto"/>
              <w:bottom w:val="nil"/>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Двойные створные переплеты</w:t>
            </w:r>
          </w:p>
        </w:tc>
        <w:tc>
          <w:tcPr>
            <w:tcW w:w="2977" w:type="dxa"/>
            <w:vMerge w:val="restart"/>
            <w:tcBorders>
              <w:top w:val="single" w:sz="4" w:space="0" w:color="auto"/>
              <w:left w:val="nil"/>
              <w:bottom w:val="nil"/>
              <w:right w:val="single" w:sz="4" w:space="0" w:color="auto"/>
            </w:tcBorders>
          </w:tcPr>
          <w:p w:rsidR="0074766B" w:rsidRDefault="0074766B" w:rsidP="004A497B">
            <w:pPr>
              <w:suppressAutoHyphens w:val="0"/>
              <w:spacing w:after="0"/>
              <w:jc w:val="left"/>
              <w:rPr>
                <w:rFonts w:cs="Arial"/>
                <w:szCs w:val="20"/>
                <w:lang w:eastAsia="ru-RU"/>
              </w:rPr>
            </w:pPr>
            <w:r w:rsidRPr="0074766B">
              <w:rPr>
                <w:rFonts w:cs="Arial"/>
                <w:szCs w:val="20"/>
                <w:lang w:eastAsia="ru-RU"/>
              </w:rPr>
              <w:t>удовлетворительное</w:t>
            </w:r>
          </w:p>
        </w:tc>
      </w:tr>
      <w:tr w:rsidR="0074766B" w:rsidTr="004A497B">
        <w:trPr>
          <w:cantSplit/>
        </w:trPr>
        <w:tc>
          <w:tcPr>
            <w:tcW w:w="3685" w:type="dxa"/>
            <w:tcBorders>
              <w:top w:val="nil"/>
              <w:left w:val="single" w:sz="4" w:space="0" w:color="auto"/>
              <w:bottom w:val="nil"/>
              <w:right w:val="single" w:sz="4" w:space="0" w:color="auto"/>
            </w:tcBorders>
            <w:vAlign w:val="bottom"/>
            <w:hideMark/>
          </w:tcPr>
          <w:p w:rsidR="0074766B" w:rsidRDefault="0074766B" w:rsidP="004A497B">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74766B" w:rsidRDefault="0074766B"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74766B" w:rsidRDefault="0074766B" w:rsidP="004A497B">
            <w:pPr>
              <w:suppressAutoHyphens w:val="0"/>
              <w:spacing w:after="0"/>
              <w:jc w:val="left"/>
              <w:rPr>
                <w:rFonts w:cs="Arial"/>
                <w:szCs w:val="20"/>
                <w:lang w:eastAsia="ru-RU"/>
              </w:rPr>
            </w:pPr>
          </w:p>
        </w:tc>
      </w:tr>
      <w:tr w:rsidR="0074766B" w:rsidTr="004A497B">
        <w:tc>
          <w:tcPr>
            <w:tcW w:w="3685" w:type="dxa"/>
            <w:tcBorders>
              <w:top w:val="nil"/>
              <w:left w:val="single" w:sz="4" w:space="0" w:color="auto"/>
              <w:bottom w:val="nil"/>
              <w:right w:val="single" w:sz="4" w:space="0" w:color="auto"/>
            </w:tcBorders>
            <w:vAlign w:val="bottom"/>
            <w:hideMark/>
          </w:tcPr>
          <w:p w:rsidR="0074766B" w:rsidRDefault="0074766B" w:rsidP="004A497B">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простые</w:t>
            </w:r>
          </w:p>
        </w:tc>
        <w:tc>
          <w:tcPr>
            <w:tcW w:w="2977" w:type="dxa"/>
            <w:tcBorders>
              <w:top w:val="nil"/>
              <w:left w:val="nil"/>
              <w:bottom w:val="nil"/>
              <w:right w:val="single" w:sz="4" w:space="0" w:color="auto"/>
            </w:tcBorders>
          </w:tcPr>
          <w:p w:rsidR="0074766B" w:rsidRDefault="0074766B" w:rsidP="004A497B">
            <w:pPr>
              <w:suppressAutoHyphens w:val="0"/>
              <w:spacing w:after="0"/>
              <w:jc w:val="left"/>
              <w:rPr>
                <w:rFonts w:cs="Arial"/>
                <w:szCs w:val="20"/>
                <w:lang w:eastAsia="ru-RU"/>
              </w:rPr>
            </w:pPr>
            <w:r w:rsidRPr="0074766B">
              <w:rPr>
                <w:rFonts w:cs="Arial"/>
                <w:szCs w:val="20"/>
                <w:lang w:eastAsia="ru-RU"/>
              </w:rPr>
              <w:t>удовлетворительное</w:t>
            </w:r>
          </w:p>
        </w:tc>
      </w:tr>
      <w:tr w:rsidR="0074766B" w:rsidTr="004A497B">
        <w:trPr>
          <w:cantSplit/>
        </w:trPr>
        <w:tc>
          <w:tcPr>
            <w:tcW w:w="3685" w:type="dxa"/>
            <w:tcBorders>
              <w:top w:val="single" w:sz="4" w:space="0" w:color="auto"/>
              <w:left w:val="single" w:sz="4" w:space="0" w:color="auto"/>
              <w:bottom w:val="nil"/>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4766B" w:rsidRDefault="0074766B" w:rsidP="004A497B">
            <w:pPr>
              <w:suppressAutoHyphens w:val="0"/>
              <w:spacing w:after="0"/>
              <w:jc w:val="left"/>
              <w:rPr>
                <w:rFonts w:cs="Arial"/>
                <w:lang w:eastAsia="ru-RU"/>
              </w:rPr>
            </w:pPr>
            <w:r>
              <w:rPr>
                <w:rFonts w:cs="Arial"/>
                <w:lang w:eastAsia="ru-RU"/>
              </w:rPr>
              <w:t>оклеено, окрашено, штукатурка</w:t>
            </w:r>
          </w:p>
        </w:tc>
        <w:tc>
          <w:tcPr>
            <w:tcW w:w="2977" w:type="dxa"/>
            <w:vMerge w:val="restart"/>
            <w:tcBorders>
              <w:top w:val="single" w:sz="4" w:space="0" w:color="auto"/>
              <w:left w:val="nil"/>
              <w:bottom w:val="nil"/>
              <w:right w:val="single" w:sz="4" w:space="0" w:color="auto"/>
            </w:tcBorders>
            <w:vAlign w:val="bottom"/>
          </w:tcPr>
          <w:p w:rsidR="0074766B"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74766B" w:rsidTr="004A497B">
        <w:trPr>
          <w:cantSplit/>
        </w:trPr>
        <w:tc>
          <w:tcPr>
            <w:tcW w:w="3685" w:type="dxa"/>
            <w:tcBorders>
              <w:top w:val="nil"/>
              <w:left w:val="single" w:sz="4" w:space="0" w:color="auto"/>
              <w:bottom w:val="nil"/>
              <w:right w:val="single" w:sz="4" w:space="0" w:color="auto"/>
            </w:tcBorders>
            <w:vAlign w:val="bottom"/>
            <w:hideMark/>
          </w:tcPr>
          <w:p w:rsidR="0074766B" w:rsidRDefault="0074766B" w:rsidP="004A497B">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tcPr>
          <w:p w:rsidR="0074766B" w:rsidRDefault="0074766B"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74766B" w:rsidRDefault="0074766B" w:rsidP="004A497B">
            <w:pPr>
              <w:suppressAutoHyphens w:val="0"/>
              <w:spacing w:after="0"/>
              <w:jc w:val="left"/>
              <w:rPr>
                <w:rFonts w:cs="Arial"/>
                <w:lang w:eastAsia="ru-RU"/>
              </w:rPr>
            </w:pPr>
          </w:p>
        </w:tc>
      </w:tr>
      <w:tr w:rsidR="0074766B" w:rsidTr="004A497B">
        <w:tc>
          <w:tcPr>
            <w:tcW w:w="3685" w:type="dxa"/>
            <w:tcBorders>
              <w:top w:val="nil"/>
              <w:left w:val="single" w:sz="4" w:space="0" w:color="auto"/>
              <w:bottom w:val="nil"/>
              <w:right w:val="single" w:sz="4" w:space="0" w:color="auto"/>
            </w:tcBorders>
            <w:vAlign w:val="bottom"/>
            <w:hideMark/>
          </w:tcPr>
          <w:p w:rsidR="0074766B" w:rsidRDefault="0074766B" w:rsidP="004A497B">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74766B" w:rsidRDefault="0074766B" w:rsidP="004A497B">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4766B" w:rsidRDefault="0074766B" w:rsidP="004A497B">
            <w:pPr>
              <w:suppressAutoHyphens w:val="0"/>
              <w:spacing w:after="0"/>
              <w:ind w:left="57"/>
              <w:jc w:val="left"/>
              <w:rPr>
                <w:rFonts w:cs="Arial"/>
                <w:lang w:eastAsia="ru-RU"/>
              </w:rPr>
            </w:pPr>
          </w:p>
        </w:tc>
      </w:tr>
      <w:tr w:rsidR="0074766B" w:rsidTr="004A497B">
        <w:trPr>
          <w:cantSplit/>
        </w:trPr>
        <w:tc>
          <w:tcPr>
            <w:tcW w:w="3685" w:type="dxa"/>
            <w:tcBorders>
              <w:top w:val="single" w:sz="4" w:space="0" w:color="auto"/>
              <w:left w:val="single" w:sz="4" w:space="0" w:color="auto"/>
              <w:bottom w:val="nil"/>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74766B" w:rsidRDefault="0074766B" w:rsidP="004A497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4766B" w:rsidRDefault="0074766B" w:rsidP="004A497B">
            <w:pPr>
              <w:suppressAutoHyphens w:val="0"/>
              <w:spacing w:after="0"/>
              <w:ind w:left="57"/>
              <w:jc w:val="left"/>
              <w:rPr>
                <w:rFonts w:cs="Arial"/>
                <w:lang w:eastAsia="ru-RU"/>
              </w:rPr>
            </w:pPr>
          </w:p>
        </w:tc>
      </w:tr>
      <w:tr w:rsidR="0074766B" w:rsidTr="004A497B">
        <w:trPr>
          <w:cantSplit/>
        </w:trPr>
        <w:tc>
          <w:tcPr>
            <w:tcW w:w="3685" w:type="dxa"/>
            <w:tcBorders>
              <w:top w:val="single" w:sz="4" w:space="0" w:color="auto"/>
              <w:left w:val="single" w:sz="4" w:space="0" w:color="auto"/>
              <w:bottom w:val="nil"/>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220в открытая проводка</w:t>
            </w:r>
          </w:p>
        </w:tc>
        <w:tc>
          <w:tcPr>
            <w:tcW w:w="2977" w:type="dxa"/>
            <w:vMerge w:val="restart"/>
            <w:tcBorders>
              <w:top w:val="single" w:sz="4" w:space="0" w:color="auto"/>
              <w:left w:val="nil"/>
              <w:bottom w:val="nil"/>
              <w:right w:val="single" w:sz="4" w:space="0" w:color="auto"/>
            </w:tcBorders>
            <w:vAlign w:val="bottom"/>
          </w:tcPr>
          <w:p w:rsidR="0074766B"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74766B" w:rsidTr="004A497B">
        <w:trPr>
          <w:cantSplit/>
        </w:trPr>
        <w:tc>
          <w:tcPr>
            <w:tcW w:w="3685" w:type="dxa"/>
            <w:tcBorders>
              <w:top w:val="nil"/>
              <w:left w:val="single" w:sz="4" w:space="0" w:color="auto"/>
              <w:bottom w:val="nil"/>
              <w:right w:val="single" w:sz="4" w:space="0" w:color="auto"/>
            </w:tcBorders>
            <w:vAlign w:val="bottom"/>
            <w:hideMark/>
          </w:tcPr>
          <w:p w:rsidR="0074766B" w:rsidRDefault="0074766B" w:rsidP="004A497B">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74766B" w:rsidRDefault="0074766B"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74766B" w:rsidRDefault="0074766B" w:rsidP="004A497B">
            <w:pPr>
              <w:suppressAutoHyphens w:val="0"/>
              <w:spacing w:after="0"/>
              <w:jc w:val="left"/>
              <w:rPr>
                <w:rFonts w:cs="Arial"/>
                <w:lang w:eastAsia="ru-RU"/>
              </w:rPr>
            </w:pPr>
          </w:p>
        </w:tc>
      </w:tr>
      <w:tr w:rsidR="0096431C" w:rsidTr="00176898">
        <w:tc>
          <w:tcPr>
            <w:tcW w:w="3685" w:type="dxa"/>
            <w:tcBorders>
              <w:top w:val="nil"/>
              <w:left w:val="single" w:sz="4" w:space="0" w:color="auto"/>
              <w:bottom w:val="nil"/>
              <w:right w:val="single" w:sz="4" w:space="0" w:color="auto"/>
            </w:tcBorders>
            <w:vAlign w:val="bottom"/>
          </w:tcPr>
          <w:p w:rsidR="0096431C" w:rsidRDefault="0096431C" w:rsidP="00176898">
            <w:pPr>
              <w:suppressAutoHyphens w:val="0"/>
              <w:spacing w:after="0"/>
              <w:ind w:left="993"/>
              <w:jc w:val="left"/>
              <w:rPr>
                <w:rFonts w:cs="Arial"/>
                <w:lang w:eastAsia="ru-RU"/>
              </w:rPr>
            </w:pPr>
            <w:r>
              <w:rPr>
                <w:rFonts w:cs="Arial"/>
                <w:lang w:eastAsia="ru-RU"/>
              </w:rPr>
              <w:t>водоотве</w:t>
            </w:r>
            <w:r w:rsidR="00176898">
              <w:rPr>
                <w:rFonts w:cs="Arial"/>
                <w:lang w:eastAsia="ru-RU"/>
              </w:rPr>
              <w:t>д</w:t>
            </w:r>
            <w:r>
              <w:rPr>
                <w:rFonts w:cs="Arial"/>
                <w:lang w:eastAsia="ru-RU"/>
              </w:rPr>
              <w:t>ение</w:t>
            </w:r>
          </w:p>
        </w:tc>
        <w:tc>
          <w:tcPr>
            <w:tcW w:w="2977" w:type="dxa"/>
            <w:tcBorders>
              <w:top w:val="nil"/>
              <w:left w:val="nil"/>
              <w:bottom w:val="nil"/>
              <w:right w:val="single" w:sz="4" w:space="0" w:color="auto"/>
            </w:tcBorders>
            <w:shd w:val="clear" w:color="auto" w:fill="auto"/>
            <w:vAlign w:val="bottom"/>
          </w:tcPr>
          <w:p w:rsidR="0096431C" w:rsidRDefault="00A50D15" w:rsidP="004A497B">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96431C" w:rsidRPr="0074766B" w:rsidRDefault="00A50D15" w:rsidP="004A497B">
            <w:pPr>
              <w:suppressAutoHyphens w:val="0"/>
              <w:spacing w:after="0"/>
              <w:ind w:left="57"/>
              <w:jc w:val="left"/>
              <w:rPr>
                <w:rFonts w:cs="Arial"/>
                <w:lang w:eastAsia="ru-RU"/>
              </w:rPr>
            </w:pPr>
            <w:r w:rsidRPr="00A50D15">
              <w:rPr>
                <w:rFonts w:cs="Arial"/>
                <w:lang w:eastAsia="ru-RU"/>
              </w:rPr>
              <w:t>удовлетворительное</w:t>
            </w:r>
          </w:p>
        </w:tc>
      </w:tr>
      <w:tr w:rsidR="00A50D15" w:rsidTr="00176898">
        <w:tc>
          <w:tcPr>
            <w:tcW w:w="3685" w:type="dxa"/>
            <w:tcBorders>
              <w:top w:val="nil"/>
              <w:left w:val="single" w:sz="4" w:space="0" w:color="auto"/>
              <w:bottom w:val="nil"/>
              <w:right w:val="single" w:sz="4" w:space="0" w:color="auto"/>
            </w:tcBorders>
            <w:vAlign w:val="bottom"/>
          </w:tcPr>
          <w:p w:rsidR="00A50D15" w:rsidRDefault="00A50D15" w:rsidP="00176898">
            <w:pPr>
              <w:suppressAutoHyphens w:val="0"/>
              <w:spacing w:after="0"/>
              <w:ind w:left="993"/>
              <w:jc w:val="left"/>
              <w:rPr>
                <w:rFonts w:cs="Arial"/>
                <w:lang w:eastAsia="ru-RU"/>
              </w:rPr>
            </w:pPr>
            <w:r>
              <w:rPr>
                <w:rFonts w:cs="Arial"/>
                <w:lang w:eastAsia="ru-RU"/>
              </w:rPr>
              <w:t>водоснабжение</w:t>
            </w:r>
          </w:p>
        </w:tc>
        <w:tc>
          <w:tcPr>
            <w:tcW w:w="2977" w:type="dxa"/>
            <w:tcBorders>
              <w:top w:val="nil"/>
              <w:left w:val="nil"/>
              <w:bottom w:val="nil"/>
              <w:right w:val="single" w:sz="4" w:space="0" w:color="auto"/>
            </w:tcBorders>
            <w:shd w:val="clear" w:color="auto" w:fill="auto"/>
            <w:vAlign w:val="bottom"/>
          </w:tcPr>
          <w:p w:rsidR="00A50D15" w:rsidRDefault="00A50D15" w:rsidP="004A497B">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50D15" w:rsidRPr="0074766B" w:rsidRDefault="00A50D15" w:rsidP="004A497B">
            <w:pPr>
              <w:suppressAutoHyphens w:val="0"/>
              <w:spacing w:after="0"/>
              <w:ind w:left="57"/>
              <w:jc w:val="left"/>
              <w:rPr>
                <w:rFonts w:cs="Arial"/>
                <w:lang w:eastAsia="ru-RU"/>
              </w:rPr>
            </w:pPr>
            <w:r w:rsidRPr="00A50D15">
              <w:rPr>
                <w:rFonts w:cs="Arial"/>
                <w:lang w:eastAsia="ru-RU"/>
              </w:rPr>
              <w:t>удовлетворительное</w:t>
            </w:r>
          </w:p>
        </w:tc>
      </w:tr>
      <w:tr w:rsidR="0074766B" w:rsidTr="004A497B">
        <w:tc>
          <w:tcPr>
            <w:tcW w:w="3685" w:type="dxa"/>
            <w:tcBorders>
              <w:top w:val="nil"/>
              <w:left w:val="single" w:sz="4" w:space="0" w:color="auto"/>
              <w:bottom w:val="nil"/>
              <w:right w:val="single" w:sz="4" w:space="0" w:color="auto"/>
            </w:tcBorders>
            <w:vAlign w:val="bottom"/>
            <w:hideMark/>
          </w:tcPr>
          <w:p w:rsidR="0074766B" w:rsidRDefault="0074766B" w:rsidP="004A497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74766B"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r w:rsidR="0074766B"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74766B" w:rsidRDefault="0074766B" w:rsidP="004A497B">
            <w:pPr>
              <w:suppressAutoHyphens w:val="0"/>
              <w:spacing w:after="0"/>
              <w:ind w:left="57"/>
              <w:jc w:val="left"/>
              <w:rPr>
                <w:rFonts w:cs="Arial"/>
                <w:lang w:eastAsia="ru-RU"/>
              </w:rPr>
            </w:pPr>
            <w:r w:rsidRPr="0074766B">
              <w:rPr>
                <w:rFonts w:cs="Arial"/>
                <w:lang w:eastAsia="ru-RU"/>
              </w:rPr>
              <w:t>удовлетворительное</w:t>
            </w:r>
          </w:p>
        </w:tc>
      </w:tr>
    </w:tbl>
    <w:p w:rsidR="0074766B" w:rsidRDefault="0074766B" w:rsidP="0074766B">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74766B" w:rsidRDefault="0074766B" w:rsidP="0074766B">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74766B" w:rsidRDefault="0074766B" w:rsidP="0074766B">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74766B" w:rsidRDefault="0074766B" w:rsidP="0074766B">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74766B" w:rsidTr="004A497B">
        <w:trPr>
          <w:gridBefore w:val="2"/>
          <w:wBefore w:w="567" w:type="dxa"/>
        </w:trPr>
        <w:tc>
          <w:tcPr>
            <w:tcW w:w="2580" w:type="dxa"/>
            <w:gridSpan w:val="6"/>
            <w:tcBorders>
              <w:top w:val="nil"/>
              <w:left w:val="nil"/>
              <w:bottom w:val="single" w:sz="4" w:space="0" w:color="auto"/>
              <w:right w:val="nil"/>
            </w:tcBorders>
            <w:vAlign w:val="bottom"/>
          </w:tcPr>
          <w:p w:rsidR="0074766B" w:rsidRDefault="0074766B" w:rsidP="004A497B">
            <w:pPr>
              <w:suppressAutoHyphens w:val="0"/>
              <w:spacing w:after="0"/>
              <w:jc w:val="center"/>
              <w:rPr>
                <w:rFonts w:cs="Arial"/>
                <w:lang w:eastAsia="ru-RU"/>
              </w:rPr>
            </w:pPr>
          </w:p>
        </w:tc>
        <w:tc>
          <w:tcPr>
            <w:tcW w:w="283" w:type="dxa"/>
            <w:gridSpan w:val="2"/>
            <w:vAlign w:val="bottom"/>
          </w:tcPr>
          <w:p w:rsidR="0074766B" w:rsidRDefault="0074766B" w:rsidP="004A497B">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74766B" w:rsidRPr="00EC772B" w:rsidRDefault="0074766B" w:rsidP="004A497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74766B" w:rsidRDefault="0074766B" w:rsidP="004A497B">
            <w:pPr>
              <w:suppressAutoHyphens w:val="0"/>
              <w:spacing w:after="0"/>
              <w:jc w:val="center"/>
              <w:rPr>
                <w:rFonts w:cs="Arial"/>
                <w:lang w:eastAsia="ru-RU"/>
              </w:rPr>
            </w:pPr>
          </w:p>
        </w:tc>
      </w:tr>
      <w:tr w:rsidR="0074766B" w:rsidTr="004A497B">
        <w:trPr>
          <w:gridBefore w:val="2"/>
          <w:wBefore w:w="567" w:type="dxa"/>
        </w:trPr>
        <w:tc>
          <w:tcPr>
            <w:tcW w:w="2580" w:type="dxa"/>
            <w:gridSpan w:val="6"/>
            <w:hideMark/>
          </w:tcPr>
          <w:p w:rsidR="0074766B" w:rsidRDefault="0074766B" w:rsidP="004A497B">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74766B" w:rsidRDefault="0074766B" w:rsidP="004A497B">
            <w:pPr>
              <w:suppressAutoHyphens w:val="0"/>
              <w:spacing w:after="0"/>
              <w:jc w:val="left"/>
              <w:rPr>
                <w:rFonts w:cs="Arial"/>
                <w:sz w:val="18"/>
                <w:szCs w:val="18"/>
                <w:lang w:eastAsia="ru-RU"/>
              </w:rPr>
            </w:pPr>
          </w:p>
        </w:tc>
        <w:tc>
          <w:tcPr>
            <w:tcW w:w="3402" w:type="dxa"/>
            <w:hideMark/>
          </w:tcPr>
          <w:p w:rsidR="0074766B" w:rsidRDefault="0074766B" w:rsidP="004A497B">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74766B" w:rsidTr="004A497B">
        <w:trPr>
          <w:gridAfter w:val="2"/>
          <w:wAfter w:w="3487" w:type="dxa"/>
        </w:trPr>
        <w:tc>
          <w:tcPr>
            <w:tcW w:w="187" w:type="dxa"/>
            <w:vAlign w:val="bottom"/>
            <w:hideMark/>
          </w:tcPr>
          <w:p w:rsidR="0074766B" w:rsidRDefault="0074766B" w:rsidP="004A497B">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74766B" w:rsidRDefault="0074766B" w:rsidP="004A497B">
            <w:pPr>
              <w:suppressAutoHyphens w:val="0"/>
              <w:spacing w:after="0"/>
              <w:jc w:val="center"/>
              <w:rPr>
                <w:rFonts w:cs="Arial"/>
                <w:lang w:eastAsia="ru-RU"/>
              </w:rPr>
            </w:pPr>
          </w:p>
        </w:tc>
        <w:tc>
          <w:tcPr>
            <w:tcW w:w="255" w:type="dxa"/>
            <w:vAlign w:val="bottom"/>
            <w:hideMark/>
          </w:tcPr>
          <w:p w:rsidR="0074766B" w:rsidRDefault="0074766B" w:rsidP="004A497B">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74766B" w:rsidRDefault="0074766B" w:rsidP="004A497B">
            <w:pPr>
              <w:suppressAutoHyphens w:val="0"/>
              <w:spacing w:after="0"/>
              <w:jc w:val="center"/>
              <w:rPr>
                <w:rFonts w:cs="Arial"/>
                <w:lang w:eastAsia="ru-RU"/>
              </w:rPr>
            </w:pPr>
          </w:p>
        </w:tc>
        <w:tc>
          <w:tcPr>
            <w:tcW w:w="465" w:type="dxa"/>
            <w:vAlign w:val="bottom"/>
            <w:hideMark/>
          </w:tcPr>
          <w:p w:rsidR="0074766B" w:rsidRDefault="0074766B" w:rsidP="004A497B">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74766B" w:rsidRDefault="0074766B" w:rsidP="004A497B">
            <w:pPr>
              <w:suppressAutoHyphens w:val="0"/>
              <w:spacing w:after="0"/>
              <w:jc w:val="left"/>
              <w:rPr>
                <w:rFonts w:cs="Arial"/>
                <w:lang w:eastAsia="ru-RU"/>
              </w:rPr>
            </w:pPr>
          </w:p>
        </w:tc>
        <w:tc>
          <w:tcPr>
            <w:tcW w:w="255" w:type="dxa"/>
            <w:gridSpan w:val="2"/>
            <w:vAlign w:val="bottom"/>
            <w:hideMark/>
          </w:tcPr>
          <w:p w:rsidR="0074766B" w:rsidRDefault="0074766B" w:rsidP="004A497B">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74766B" w:rsidRDefault="0074766B" w:rsidP="0074766B">
      <w:pPr>
        <w:suppressAutoHyphens w:val="0"/>
        <w:spacing w:before="400" w:after="0"/>
        <w:jc w:val="left"/>
        <w:rPr>
          <w:rFonts w:cs="Arial"/>
          <w:lang w:eastAsia="ru-RU"/>
        </w:rPr>
      </w:pPr>
      <w:r>
        <w:rPr>
          <w:rFonts w:cs="Arial"/>
          <w:lang w:eastAsia="ru-RU"/>
        </w:rPr>
        <w:t>М.П.</w:t>
      </w:r>
    </w:p>
    <w:p w:rsidR="0096431C" w:rsidRDefault="0096431C">
      <w:pPr>
        <w:suppressAutoHyphens w:val="0"/>
        <w:spacing w:after="0"/>
        <w:jc w:val="left"/>
        <w:rPr>
          <w:rFonts w:cs="Arial"/>
          <w:lang w:eastAsia="ru-RU"/>
        </w:rPr>
      </w:pPr>
      <w:r>
        <w:rPr>
          <w:rFonts w:cs="Arial"/>
          <w:lang w:eastAsia="ru-RU"/>
        </w:rPr>
        <w:br w:type="page"/>
      </w:r>
    </w:p>
    <w:p w:rsidR="0096431C" w:rsidRDefault="0096431C" w:rsidP="0096431C">
      <w:pPr>
        <w:suppressAutoHyphens w:val="0"/>
        <w:spacing w:after="0"/>
        <w:jc w:val="right"/>
        <w:rPr>
          <w:rFonts w:cs="Arial"/>
          <w:sz w:val="20"/>
          <w:szCs w:val="20"/>
          <w:lang w:eastAsia="ru-RU"/>
        </w:rPr>
      </w:pPr>
      <w:r>
        <w:rPr>
          <w:rFonts w:cs="Arial"/>
          <w:sz w:val="20"/>
          <w:szCs w:val="20"/>
          <w:lang w:eastAsia="ru-RU"/>
        </w:rPr>
        <w:lastRenderedPageBreak/>
        <w:t xml:space="preserve">Приложение  № 2 (ЛОТ </w:t>
      </w:r>
      <w:r w:rsidR="00D161E5">
        <w:rPr>
          <w:rFonts w:cs="Arial"/>
          <w:sz w:val="20"/>
          <w:szCs w:val="20"/>
          <w:lang w:eastAsia="ru-RU"/>
        </w:rPr>
        <w:t>6</w:t>
      </w:r>
      <w:r>
        <w:rPr>
          <w:rFonts w:cs="Arial"/>
          <w:sz w:val="20"/>
          <w:szCs w:val="20"/>
          <w:lang w:eastAsia="ru-RU"/>
        </w:rPr>
        <w:t>)</w:t>
      </w:r>
    </w:p>
    <w:p w:rsidR="0096431C" w:rsidRDefault="0096431C" w:rsidP="0096431C">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2026.</w:t>
      </w:r>
    </w:p>
    <w:p w:rsidR="0096431C" w:rsidRDefault="0096431C" w:rsidP="0096431C">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96431C" w:rsidRDefault="0096431C" w:rsidP="0096431C">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96431C" w:rsidRDefault="0096431C" w:rsidP="0096431C">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6431C" w:rsidRDefault="0096431C" w:rsidP="0096431C">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6431C" w:rsidRDefault="0096431C" w:rsidP="0096431C">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6431C" w:rsidRDefault="0096431C" w:rsidP="0096431C">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6431C" w:rsidRDefault="0096431C" w:rsidP="0096431C">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6431C" w:rsidRDefault="0096431C" w:rsidP="0096431C">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6431C" w:rsidTr="004A497B">
        <w:tc>
          <w:tcPr>
            <w:tcW w:w="187" w:type="dxa"/>
            <w:vAlign w:val="bottom"/>
            <w:hideMark/>
          </w:tcPr>
          <w:p w:rsidR="0096431C" w:rsidRDefault="0096431C"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6431C" w:rsidRDefault="0096431C" w:rsidP="004A497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6431C" w:rsidRDefault="0096431C"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6431C" w:rsidRDefault="0096431C" w:rsidP="004A497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6431C" w:rsidRDefault="0096431C" w:rsidP="004A497B">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6431C" w:rsidRDefault="0096431C"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96431C" w:rsidRDefault="0096431C" w:rsidP="004A497B">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6431C" w:rsidRDefault="0096431C" w:rsidP="0096431C">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96431C" w:rsidRDefault="0096431C" w:rsidP="0096431C">
      <w:pPr>
        <w:suppressAutoHyphens w:val="0"/>
        <w:spacing w:after="0"/>
        <w:ind w:left="6521" w:right="1416"/>
        <w:jc w:val="center"/>
        <w:rPr>
          <w:rFonts w:cs="Arial"/>
          <w:sz w:val="18"/>
          <w:szCs w:val="18"/>
          <w:lang w:eastAsia="ru-RU"/>
        </w:rPr>
      </w:pPr>
    </w:p>
    <w:p w:rsidR="0096431C" w:rsidRDefault="0096431C" w:rsidP="00F47B58">
      <w:pPr>
        <w:spacing w:after="0"/>
        <w:jc w:val="center"/>
        <w:outlineLvl w:val="0"/>
        <w:rPr>
          <w:rFonts w:cs="Arial"/>
          <w:b/>
          <w:bCs/>
          <w:sz w:val="26"/>
          <w:szCs w:val="26"/>
          <w:lang w:eastAsia="ru-RU"/>
        </w:rPr>
      </w:pPr>
      <w:r>
        <w:rPr>
          <w:rFonts w:cs="Arial"/>
          <w:b/>
          <w:bCs/>
          <w:sz w:val="26"/>
          <w:szCs w:val="26"/>
          <w:lang w:eastAsia="ru-RU"/>
        </w:rPr>
        <w:t>АКТ</w:t>
      </w:r>
    </w:p>
    <w:p w:rsidR="0096431C" w:rsidRDefault="0096431C" w:rsidP="00F47B58">
      <w:pPr>
        <w:suppressAutoHyphens w:val="0"/>
        <w:spacing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96431C" w:rsidRDefault="0096431C" w:rsidP="00F47B58">
      <w:pPr>
        <w:suppressAutoHyphens w:val="0"/>
        <w:spacing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96431C" w:rsidRDefault="0096431C" w:rsidP="00F47B58">
      <w:pPr>
        <w:suppressAutoHyphens w:val="0"/>
        <w:spacing w:after="0"/>
        <w:ind w:firstLine="567"/>
        <w:rPr>
          <w:rFonts w:cs="Arial"/>
          <w:b/>
          <w:sz w:val="2"/>
          <w:szCs w:val="2"/>
          <w:lang w:eastAsia="ru-RU"/>
        </w:rPr>
      </w:pPr>
      <w:r>
        <w:rPr>
          <w:rFonts w:cs="Arial"/>
          <w:lang w:eastAsia="ru-RU"/>
        </w:rPr>
        <w:t xml:space="preserve">1. Адрес многоквартирного дома </w:t>
      </w:r>
      <w:r w:rsidRPr="00276364">
        <w:rPr>
          <w:rFonts w:cs="Arial"/>
          <w:lang w:eastAsia="ru-RU"/>
        </w:rPr>
        <w:t xml:space="preserve">Архангельская область, </w:t>
      </w:r>
      <w:proofErr w:type="spellStart"/>
      <w:r w:rsidRPr="00276364">
        <w:rPr>
          <w:rFonts w:cs="Arial"/>
          <w:lang w:eastAsia="ru-RU"/>
        </w:rPr>
        <w:t>Котласский</w:t>
      </w:r>
      <w:proofErr w:type="spellEnd"/>
      <w:r w:rsidRPr="00276364">
        <w:rPr>
          <w:rFonts w:cs="Arial"/>
          <w:lang w:eastAsia="ru-RU"/>
        </w:rPr>
        <w:t xml:space="preserve"> муниципальный округ, г. Сольвычегодск, ул. </w:t>
      </w:r>
      <w:r>
        <w:rPr>
          <w:rFonts w:cs="Arial"/>
          <w:lang w:eastAsia="ru-RU"/>
        </w:rPr>
        <w:t>Заозерная</w:t>
      </w:r>
      <w:r w:rsidRPr="00276364">
        <w:rPr>
          <w:rFonts w:cs="Arial"/>
          <w:lang w:eastAsia="ru-RU"/>
        </w:rPr>
        <w:t>, д.</w:t>
      </w:r>
      <w:r>
        <w:rPr>
          <w:rFonts w:cs="Arial"/>
          <w:lang w:eastAsia="ru-RU"/>
        </w:rPr>
        <w:t xml:space="preserve"> 1</w:t>
      </w:r>
    </w:p>
    <w:p w:rsidR="0096431C" w:rsidRDefault="0096431C" w:rsidP="00F47B5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t>29:07:061202:778</w:t>
      </w:r>
    </w:p>
    <w:p w:rsidR="0096431C" w:rsidRDefault="0096431C" w:rsidP="00F47B58">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жилой дом</w:t>
      </w:r>
    </w:p>
    <w:p w:rsidR="0096431C" w:rsidRDefault="0096431C" w:rsidP="00F47B58">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1954</w:t>
      </w:r>
    </w:p>
    <w:p w:rsidR="0096431C" w:rsidRDefault="0096431C" w:rsidP="0096431C">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96431C" w:rsidRDefault="0096431C" w:rsidP="0096431C">
      <w:pPr>
        <w:suppressAutoHyphens w:val="0"/>
        <w:spacing w:after="0"/>
        <w:ind w:firstLine="567"/>
        <w:jc w:val="left"/>
        <w:rPr>
          <w:rFonts w:cs="Arial"/>
          <w:sz w:val="2"/>
          <w:szCs w:val="2"/>
          <w:lang w:eastAsia="ru-RU"/>
        </w:rPr>
      </w:pPr>
      <w:r>
        <w:rPr>
          <w:rFonts w:cs="Arial"/>
          <w:lang w:eastAsia="ru-RU"/>
        </w:rPr>
        <w:t>6. Степень фактического износа</w:t>
      </w:r>
      <w:r w:rsidR="00F47B58">
        <w:rPr>
          <w:rFonts w:cs="Arial"/>
          <w:lang w:eastAsia="ru-RU"/>
        </w:rPr>
        <w:t xml:space="preserve"> 78 %</w:t>
      </w:r>
    </w:p>
    <w:p w:rsidR="0096431C" w:rsidRDefault="0096431C" w:rsidP="0096431C">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96431C" w:rsidRDefault="0096431C" w:rsidP="0096431C">
      <w:pPr>
        <w:suppressAutoHyphens w:val="0"/>
        <w:spacing w:after="0"/>
        <w:ind w:firstLine="567"/>
        <w:rPr>
          <w:rFonts w:cs="Arial"/>
          <w:sz w:val="2"/>
          <w:szCs w:val="2"/>
          <w:lang w:eastAsia="ru-RU"/>
        </w:rPr>
      </w:pPr>
      <w:r>
        <w:rPr>
          <w:rFonts w:cs="Arial"/>
          <w:lang w:eastAsia="ru-RU"/>
        </w:rPr>
        <w:t>8. Реквизиты правового акта о признании многоквартирного дом</w:t>
      </w:r>
      <w:r w:rsidR="00F47B58">
        <w:rPr>
          <w:rFonts w:cs="Arial"/>
          <w:lang w:eastAsia="ru-RU"/>
        </w:rPr>
        <w:t>а аварийным и подлежащим сносу от 25.12.2020 № 202</w:t>
      </w:r>
    </w:p>
    <w:p w:rsidR="0096431C" w:rsidRDefault="0096431C" w:rsidP="0096431C">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96431C" w:rsidRDefault="0096431C" w:rsidP="0096431C">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96431C" w:rsidRDefault="0096431C" w:rsidP="0096431C">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96431C" w:rsidRDefault="0096431C" w:rsidP="0096431C">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96431C" w:rsidRDefault="0096431C" w:rsidP="0096431C">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96431C" w:rsidRDefault="0096431C" w:rsidP="0096431C">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7</w:t>
      </w:r>
    </w:p>
    <w:p w:rsidR="0096431C" w:rsidRDefault="0096431C" w:rsidP="0096431C">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96431C" w:rsidRDefault="0096431C" w:rsidP="0096431C">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96431C" w:rsidRDefault="0096431C" w:rsidP="0096431C">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6431C" w:rsidRDefault="0096431C" w:rsidP="0096431C">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 </w:t>
      </w:r>
      <w:r>
        <w:rPr>
          <w:rFonts w:cs="Arial"/>
          <w:lang w:eastAsia="ru-RU"/>
        </w:rPr>
        <w:t>куб. м</w:t>
      </w:r>
    </w:p>
    <w:p w:rsidR="0096431C" w:rsidRDefault="0096431C" w:rsidP="0096431C">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96431C" w:rsidRDefault="0096431C" w:rsidP="0096431C">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482,1</w:t>
      </w:r>
      <w:r>
        <w:rPr>
          <w:rFonts w:cs="Arial"/>
          <w:lang w:eastAsia="ru-RU"/>
        </w:rPr>
        <w:t xml:space="preserve"> кв. м</w:t>
      </w:r>
    </w:p>
    <w:p w:rsidR="0096431C" w:rsidRDefault="0096431C" w:rsidP="0096431C">
      <w:pPr>
        <w:tabs>
          <w:tab w:val="center" w:pos="7598"/>
          <w:tab w:val="right" w:pos="10206"/>
        </w:tabs>
        <w:suppressAutoHyphens w:val="0"/>
        <w:spacing w:after="0"/>
        <w:ind w:firstLine="567"/>
        <w:jc w:val="left"/>
        <w:rPr>
          <w:rFonts w:cs="Arial"/>
          <w:sz w:val="2"/>
          <w:szCs w:val="2"/>
          <w:lang w:eastAsia="ru-RU"/>
        </w:rPr>
      </w:pPr>
      <w:r>
        <w:rPr>
          <w:rFonts w:cs="Arial"/>
          <w:lang w:eastAsia="ru-RU"/>
        </w:rPr>
        <w:t>б) жилых помещений (общая площадь квартир)  482,1</w:t>
      </w:r>
      <w:r>
        <w:rPr>
          <w:rFonts w:cs="Arial"/>
          <w:b/>
          <w:lang w:eastAsia="ru-RU"/>
        </w:rPr>
        <w:t xml:space="preserve"> </w:t>
      </w:r>
      <w:r>
        <w:rPr>
          <w:rFonts w:cs="Arial"/>
          <w:lang w:eastAsia="ru-RU"/>
        </w:rPr>
        <w:t>кв. м</w:t>
      </w:r>
    </w:p>
    <w:p w:rsidR="0096431C" w:rsidRDefault="0096431C" w:rsidP="0096431C">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96431C" w:rsidRDefault="0096431C" w:rsidP="0096431C">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96431C" w:rsidRDefault="0096431C" w:rsidP="0096431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794C6C">
        <w:rPr>
          <w:rFonts w:cs="Arial"/>
          <w:b/>
          <w:lang w:eastAsia="ru-RU"/>
        </w:rPr>
        <w:t xml:space="preserve">1 </w:t>
      </w:r>
      <w:r>
        <w:rPr>
          <w:rFonts w:cs="Arial"/>
          <w:lang w:eastAsia="ru-RU"/>
        </w:rPr>
        <w:t>шт.</w:t>
      </w:r>
    </w:p>
    <w:p w:rsidR="0096431C" w:rsidRDefault="0096431C" w:rsidP="00F47B58">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96431C" w:rsidRDefault="0096431C" w:rsidP="0096431C">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96431C" w:rsidRDefault="0096431C" w:rsidP="0096431C">
      <w:pPr>
        <w:tabs>
          <w:tab w:val="center" w:pos="6379"/>
          <w:tab w:val="left" w:pos="8505"/>
        </w:tabs>
        <w:suppressAutoHyphens w:val="0"/>
        <w:spacing w:after="0"/>
        <w:ind w:firstLine="567"/>
        <w:rPr>
          <w:rFonts w:cs="Arial"/>
          <w:sz w:val="2"/>
          <w:szCs w:val="2"/>
          <w:lang w:eastAsia="ru-RU"/>
        </w:rPr>
      </w:pPr>
      <w:r>
        <w:rPr>
          <w:rFonts w:cs="Arial"/>
          <w:lang w:eastAsia="ru-RU"/>
        </w:rPr>
        <w:lastRenderedPageBreak/>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96431C" w:rsidRDefault="0096431C" w:rsidP="0096431C">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 </w:t>
      </w:r>
      <w:proofErr w:type="spellStart"/>
      <w:r>
        <w:rPr>
          <w:rFonts w:cs="Arial"/>
          <w:lang w:eastAsia="ru-RU"/>
        </w:rPr>
        <w:t>кв.м</w:t>
      </w:r>
      <w:proofErr w:type="spellEnd"/>
      <w:r>
        <w:rPr>
          <w:rFonts w:cs="Arial"/>
          <w:lang w:eastAsia="ru-RU"/>
        </w:rPr>
        <w:t>.</w:t>
      </w:r>
    </w:p>
    <w:p w:rsidR="0096431C" w:rsidRDefault="0096431C" w:rsidP="0096431C">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96431C" w:rsidRDefault="0096431C" w:rsidP="00F47B58">
      <w:pPr>
        <w:suppressAutoHyphens w:val="0"/>
        <w:spacing w:after="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66" w:type="dxa"/>
        <w:tblInd w:w="568" w:type="dxa"/>
        <w:tblLayout w:type="fixed"/>
        <w:tblCellMar>
          <w:left w:w="28" w:type="dxa"/>
          <w:right w:w="28" w:type="dxa"/>
        </w:tblCellMar>
        <w:tblLook w:val="04A0" w:firstRow="1" w:lastRow="0" w:firstColumn="1" w:lastColumn="0" w:noHBand="0" w:noVBand="1"/>
      </w:tblPr>
      <w:tblGrid>
        <w:gridCol w:w="3146"/>
        <w:gridCol w:w="2977"/>
        <w:gridCol w:w="3543"/>
      </w:tblGrid>
      <w:tr w:rsidR="0096431C" w:rsidTr="00F47B58">
        <w:tc>
          <w:tcPr>
            <w:tcW w:w="3146" w:type="dxa"/>
            <w:tcBorders>
              <w:top w:val="single" w:sz="4" w:space="0" w:color="auto"/>
              <w:left w:val="single" w:sz="4" w:space="0" w:color="auto"/>
              <w:bottom w:val="single" w:sz="4" w:space="0" w:color="auto"/>
              <w:right w:val="single" w:sz="4" w:space="0" w:color="auto"/>
            </w:tcBorders>
            <w:hideMark/>
          </w:tcPr>
          <w:p w:rsidR="0096431C" w:rsidRDefault="0096431C" w:rsidP="00F47B58">
            <w:pPr>
              <w:suppressAutoHyphens w:val="0"/>
              <w:spacing w:after="0"/>
              <w:jc w:val="center"/>
              <w:rPr>
                <w:rFonts w:cs="Arial"/>
                <w:lang w:eastAsia="ru-RU"/>
              </w:rPr>
            </w:pPr>
            <w:r>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96431C" w:rsidRDefault="0096431C" w:rsidP="00F47B58">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3543" w:type="dxa"/>
            <w:tcBorders>
              <w:top w:val="single" w:sz="4" w:space="0" w:color="auto"/>
              <w:left w:val="single" w:sz="4" w:space="0" w:color="auto"/>
              <w:bottom w:val="single" w:sz="4" w:space="0" w:color="auto"/>
              <w:right w:val="single" w:sz="4" w:space="0" w:color="auto"/>
            </w:tcBorders>
            <w:hideMark/>
          </w:tcPr>
          <w:p w:rsidR="0096431C" w:rsidRDefault="0096431C" w:rsidP="00F47B58">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96431C" w:rsidTr="00F47B58">
        <w:tc>
          <w:tcPr>
            <w:tcW w:w="3146"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F47B58">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96431C" w:rsidRDefault="00A50D15" w:rsidP="00F47B58">
            <w:pPr>
              <w:suppressAutoHyphens w:val="0"/>
              <w:spacing w:after="0"/>
              <w:ind w:left="57"/>
              <w:jc w:val="left"/>
              <w:rPr>
                <w:rFonts w:cs="Arial"/>
                <w:lang w:eastAsia="ru-RU"/>
              </w:rPr>
            </w:pPr>
            <w:r>
              <w:rPr>
                <w:rFonts w:cs="Arial"/>
                <w:lang w:eastAsia="ru-RU"/>
              </w:rPr>
              <w:t>Кирпичный</w:t>
            </w:r>
            <w:r w:rsidR="0096431C">
              <w:rPr>
                <w:rFonts w:cs="Arial"/>
                <w:lang w:eastAsia="ru-RU"/>
              </w:rPr>
              <w:t xml:space="preserve"> ленточный</w:t>
            </w:r>
          </w:p>
        </w:tc>
        <w:tc>
          <w:tcPr>
            <w:tcW w:w="3543" w:type="dxa"/>
            <w:tcBorders>
              <w:top w:val="single" w:sz="4" w:space="0" w:color="auto"/>
              <w:left w:val="single" w:sz="4" w:space="0" w:color="auto"/>
              <w:bottom w:val="single" w:sz="4" w:space="0" w:color="auto"/>
              <w:right w:val="single" w:sz="4" w:space="0" w:color="auto"/>
            </w:tcBorders>
          </w:tcPr>
          <w:p w:rsidR="0096431C" w:rsidRDefault="00A50D15" w:rsidP="00F47B58">
            <w:pPr>
              <w:suppressAutoHyphens w:val="0"/>
              <w:spacing w:after="0"/>
              <w:jc w:val="left"/>
              <w:rPr>
                <w:rFonts w:cs="Arial"/>
                <w:szCs w:val="20"/>
                <w:lang w:eastAsia="ru-RU"/>
              </w:rPr>
            </w:pPr>
            <w:r>
              <w:rPr>
                <w:rFonts w:cs="Arial"/>
                <w:szCs w:val="20"/>
                <w:lang w:eastAsia="ru-RU"/>
              </w:rPr>
              <w:t>Значительная просадка с перекосом горизонтального уровня всех конструкций</w:t>
            </w:r>
            <w:r w:rsidR="00B9648A">
              <w:rPr>
                <w:rFonts w:cs="Arial"/>
                <w:szCs w:val="20"/>
                <w:lang w:eastAsia="ru-RU"/>
              </w:rPr>
              <w:t>, дыры в подвал со стороны улицы, выпадение кирпичей в надземной части цоколя, разрушение цоколя, сквозные трещины и щели, пустоты, подвал подмывает</w:t>
            </w:r>
          </w:p>
        </w:tc>
      </w:tr>
      <w:tr w:rsidR="0096431C" w:rsidTr="00F47B58">
        <w:tc>
          <w:tcPr>
            <w:tcW w:w="3146"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B9648A">
            <w:pPr>
              <w:suppressAutoHyphens w:val="0"/>
              <w:spacing w:after="0"/>
              <w:ind w:left="57"/>
              <w:jc w:val="left"/>
              <w:rPr>
                <w:rFonts w:cs="Arial"/>
                <w:lang w:eastAsia="ru-RU"/>
              </w:rPr>
            </w:pPr>
            <w:r>
              <w:rPr>
                <w:rFonts w:cs="Arial"/>
                <w:lang w:eastAsia="ru-RU"/>
              </w:rPr>
              <w:t xml:space="preserve">Брусчатые, </w:t>
            </w:r>
            <w:r w:rsidR="00B9648A">
              <w:rPr>
                <w:rFonts w:cs="Arial"/>
                <w:lang w:eastAsia="ru-RU"/>
              </w:rPr>
              <w:t>бревенчатые</w:t>
            </w:r>
          </w:p>
        </w:tc>
        <w:tc>
          <w:tcPr>
            <w:tcW w:w="3543" w:type="dxa"/>
            <w:tcBorders>
              <w:top w:val="single" w:sz="4" w:space="0" w:color="auto"/>
              <w:left w:val="single" w:sz="4" w:space="0" w:color="auto"/>
              <w:bottom w:val="single" w:sz="4" w:space="0" w:color="auto"/>
              <w:right w:val="single" w:sz="4" w:space="0" w:color="auto"/>
            </w:tcBorders>
            <w:hideMark/>
          </w:tcPr>
          <w:p w:rsidR="0096431C" w:rsidRDefault="00B9648A" w:rsidP="004A497B">
            <w:pPr>
              <w:suppressAutoHyphens w:val="0"/>
              <w:spacing w:after="0"/>
              <w:jc w:val="left"/>
              <w:rPr>
                <w:rFonts w:cs="Arial"/>
                <w:szCs w:val="20"/>
                <w:lang w:eastAsia="ru-RU"/>
              </w:rPr>
            </w:pPr>
            <w:proofErr w:type="gramStart"/>
            <w:r>
              <w:rPr>
                <w:rFonts w:cs="Arial"/>
                <w:szCs w:val="20"/>
                <w:lang w:eastAsia="ru-RU"/>
              </w:rPr>
              <w:t xml:space="preserve">искривление фасада по вертикали и горизонтали, промерзание и продуваемость стен, глубокие трещины в венцах, гниль, неравномерная осадка, выпучивания, сырость, просадки, перекосы, сделаны стяжки </w:t>
            </w:r>
            <w:proofErr w:type="spellStart"/>
            <w:r>
              <w:rPr>
                <w:rFonts w:cs="Arial"/>
                <w:szCs w:val="20"/>
                <w:lang w:eastAsia="ru-RU"/>
              </w:rPr>
              <w:t>брусовых</w:t>
            </w:r>
            <w:proofErr w:type="spellEnd"/>
            <w:r>
              <w:rPr>
                <w:rFonts w:cs="Arial"/>
                <w:szCs w:val="20"/>
                <w:lang w:eastAsia="ru-RU"/>
              </w:rPr>
              <w:t xml:space="preserve"> стен силами жильцов, выпучивание, искривление углов</w:t>
            </w:r>
            <w:proofErr w:type="gramEnd"/>
          </w:p>
        </w:tc>
      </w:tr>
      <w:tr w:rsidR="0096431C" w:rsidTr="00F47B58">
        <w:tc>
          <w:tcPr>
            <w:tcW w:w="3146"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деревянные</w:t>
            </w:r>
          </w:p>
        </w:tc>
        <w:tc>
          <w:tcPr>
            <w:tcW w:w="3543" w:type="dxa"/>
            <w:tcBorders>
              <w:top w:val="single" w:sz="4" w:space="0" w:color="auto"/>
              <w:left w:val="single" w:sz="4" w:space="0" w:color="auto"/>
              <w:bottom w:val="single" w:sz="4" w:space="0" w:color="auto"/>
              <w:right w:val="single" w:sz="4" w:space="0" w:color="auto"/>
            </w:tcBorders>
            <w:vAlign w:val="bottom"/>
            <w:hideMark/>
          </w:tcPr>
          <w:p w:rsidR="0096431C" w:rsidRDefault="00B9648A" w:rsidP="004A497B">
            <w:pPr>
              <w:suppressAutoHyphens w:val="0"/>
              <w:spacing w:after="0"/>
              <w:ind w:left="57"/>
              <w:jc w:val="left"/>
              <w:rPr>
                <w:rFonts w:cs="Arial"/>
                <w:lang w:eastAsia="ru-RU"/>
              </w:rPr>
            </w:pPr>
            <w:r>
              <w:rPr>
                <w:rFonts w:cs="Arial"/>
                <w:lang w:eastAsia="ru-RU"/>
              </w:rPr>
              <w:t>Гниль, деформации, трещины, зазоры. Произведена переборка перегородок силами жильцов</w:t>
            </w:r>
          </w:p>
        </w:tc>
      </w:tr>
      <w:tr w:rsidR="0096431C" w:rsidTr="00F47B58">
        <w:trPr>
          <w:cantSplit/>
        </w:trPr>
        <w:tc>
          <w:tcPr>
            <w:tcW w:w="3146" w:type="dxa"/>
            <w:tcBorders>
              <w:top w:val="nil"/>
              <w:left w:val="single" w:sz="4" w:space="0" w:color="auto"/>
              <w:bottom w:val="nil"/>
              <w:right w:val="single" w:sz="4" w:space="0" w:color="auto"/>
            </w:tcBorders>
            <w:hideMark/>
          </w:tcPr>
          <w:p w:rsidR="0096431C" w:rsidRDefault="0096431C" w:rsidP="004A497B">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96431C" w:rsidRDefault="0096431C" w:rsidP="004A497B">
            <w:pPr>
              <w:suppressAutoHyphens w:val="0"/>
              <w:spacing w:after="0"/>
              <w:ind w:left="57"/>
              <w:jc w:val="left"/>
              <w:rPr>
                <w:rFonts w:cs="Arial"/>
                <w:lang w:eastAsia="ru-RU"/>
              </w:rPr>
            </w:pPr>
            <w:r>
              <w:rPr>
                <w:rFonts w:cs="Arial"/>
                <w:lang w:eastAsia="ru-RU"/>
              </w:rPr>
              <w:t>Деревянные отепленные</w:t>
            </w:r>
          </w:p>
        </w:tc>
        <w:tc>
          <w:tcPr>
            <w:tcW w:w="3543" w:type="dxa"/>
            <w:tcBorders>
              <w:top w:val="nil"/>
              <w:left w:val="single" w:sz="4" w:space="0" w:color="auto"/>
              <w:bottom w:val="nil"/>
              <w:right w:val="single" w:sz="4" w:space="0" w:color="auto"/>
            </w:tcBorders>
          </w:tcPr>
          <w:p w:rsidR="0096431C" w:rsidRDefault="00B9648A" w:rsidP="004A497B">
            <w:pPr>
              <w:suppressAutoHyphens w:val="0"/>
              <w:spacing w:after="0"/>
              <w:ind w:left="57"/>
              <w:jc w:val="left"/>
              <w:rPr>
                <w:rFonts w:cs="Arial"/>
                <w:lang w:eastAsia="ru-RU"/>
              </w:rPr>
            </w:pPr>
            <w:r>
              <w:rPr>
                <w:rFonts w:cs="Arial"/>
                <w:lang w:eastAsia="ru-RU"/>
              </w:rPr>
              <w:t>Глубокие трещины в местах сопряжения балок с несущими стенами, гниль, скалывания, обнажение древесины балок, сырость, сделаны подпорки силами жильцов, прогибы, оседание</w:t>
            </w:r>
          </w:p>
        </w:tc>
      </w:tr>
      <w:tr w:rsidR="0096431C" w:rsidTr="00F47B58">
        <w:tc>
          <w:tcPr>
            <w:tcW w:w="3146"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шифер</w:t>
            </w:r>
          </w:p>
        </w:tc>
        <w:tc>
          <w:tcPr>
            <w:tcW w:w="3543" w:type="dxa"/>
            <w:tcBorders>
              <w:top w:val="single" w:sz="4" w:space="0" w:color="auto"/>
              <w:left w:val="single" w:sz="4" w:space="0" w:color="auto"/>
              <w:bottom w:val="single" w:sz="4" w:space="0" w:color="auto"/>
              <w:right w:val="single" w:sz="4" w:space="0" w:color="auto"/>
            </w:tcBorders>
          </w:tcPr>
          <w:p w:rsidR="0096431C" w:rsidRDefault="00B9648A" w:rsidP="004A497B">
            <w:pPr>
              <w:suppressAutoHyphens w:val="0"/>
              <w:spacing w:after="0"/>
              <w:jc w:val="left"/>
              <w:rPr>
                <w:rFonts w:cs="Arial"/>
                <w:szCs w:val="20"/>
                <w:lang w:eastAsia="ru-RU"/>
              </w:rPr>
            </w:pPr>
            <w:r>
              <w:rPr>
                <w:rFonts w:cs="Arial"/>
                <w:szCs w:val="20"/>
                <w:lang w:eastAsia="ru-RU"/>
              </w:rPr>
              <w:t>повреждение и раскол листов, протечки, просветы,  следы ремонтов, гниль и сырость стропильной системы, искривление подвесов, отсутствие теплозащитных свойств</w:t>
            </w:r>
          </w:p>
        </w:tc>
      </w:tr>
      <w:tr w:rsidR="0096431C" w:rsidTr="00F47B58">
        <w:tc>
          <w:tcPr>
            <w:tcW w:w="3146"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Дощатые, окрашены</w:t>
            </w:r>
          </w:p>
        </w:tc>
        <w:tc>
          <w:tcPr>
            <w:tcW w:w="3543" w:type="dxa"/>
            <w:tcBorders>
              <w:top w:val="single" w:sz="4" w:space="0" w:color="auto"/>
              <w:left w:val="single" w:sz="4" w:space="0" w:color="auto"/>
              <w:bottom w:val="single" w:sz="4" w:space="0" w:color="auto"/>
              <w:right w:val="single" w:sz="4" w:space="0" w:color="auto"/>
            </w:tcBorders>
          </w:tcPr>
          <w:p w:rsidR="0096431C" w:rsidRDefault="00B9648A" w:rsidP="004A497B">
            <w:pPr>
              <w:suppressAutoHyphens w:val="0"/>
              <w:spacing w:after="0"/>
              <w:jc w:val="left"/>
              <w:rPr>
                <w:rFonts w:cs="Arial"/>
                <w:szCs w:val="20"/>
                <w:lang w:eastAsia="ru-RU"/>
              </w:rPr>
            </w:pPr>
            <w:proofErr w:type="gramStart"/>
            <w:r>
              <w:rPr>
                <w:rFonts w:cs="Arial"/>
                <w:szCs w:val="20"/>
                <w:lang w:eastAsia="ru-RU"/>
              </w:rPr>
              <w:t>поражение гнилью, прогибы, просадки, разрушения, значительные уклоны, скрипы, изношенность, промерзание, продуваемость, скрипы, провалы, отсутствие черного пола, дыры в подвал</w:t>
            </w:r>
            <w:proofErr w:type="gramEnd"/>
          </w:p>
        </w:tc>
      </w:tr>
      <w:tr w:rsidR="0096431C" w:rsidTr="00F47B58">
        <w:trPr>
          <w:cantSplit/>
        </w:trPr>
        <w:tc>
          <w:tcPr>
            <w:tcW w:w="3146" w:type="dxa"/>
            <w:tcBorders>
              <w:top w:val="single" w:sz="4" w:space="0" w:color="auto"/>
              <w:left w:val="single" w:sz="4" w:space="0" w:color="auto"/>
              <w:bottom w:val="nil"/>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96431C" w:rsidRDefault="0096431C" w:rsidP="00B9648A">
            <w:pPr>
              <w:suppressAutoHyphens w:val="0"/>
              <w:spacing w:after="0"/>
              <w:ind w:left="57"/>
              <w:jc w:val="left"/>
              <w:rPr>
                <w:rFonts w:cs="Arial"/>
                <w:lang w:eastAsia="ru-RU"/>
              </w:rPr>
            </w:pPr>
            <w:r>
              <w:rPr>
                <w:rFonts w:cs="Arial"/>
                <w:lang w:eastAsia="ru-RU"/>
              </w:rPr>
              <w:t xml:space="preserve">Двойные створные </w:t>
            </w:r>
            <w:r w:rsidR="00B9648A">
              <w:rPr>
                <w:rFonts w:cs="Arial"/>
                <w:lang w:eastAsia="ru-RU"/>
              </w:rPr>
              <w:lastRenderedPageBreak/>
              <w:t>стеклопакеты</w:t>
            </w:r>
          </w:p>
        </w:tc>
        <w:tc>
          <w:tcPr>
            <w:tcW w:w="3543" w:type="dxa"/>
            <w:vMerge w:val="restart"/>
            <w:tcBorders>
              <w:top w:val="single" w:sz="4" w:space="0" w:color="auto"/>
              <w:left w:val="nil"/>
              <w:bottom w:val="nil"/>
              <w:right w:val="single" w:sz="4" w:space="0" w:color="auto"/>
            </w:tcBorders>
          </w:tcPr>
          <w:p w:rsidR="0096431C" w:rsidRDefault="00B9648A" w:rsidP="004A497B">
            <w:pPr>
              <w:suppressAutoHyphens w:val="0"/>
              <w:spacing w:after="0"/>
              <w:jc w:val="left"/>
              <w:rPr>
                <w:rFonts w:cs="Arial"/>
                <w:szCs w:val="20"/>
                <w:lang w:eastAsia="ru-RU"/>
              </w:rPr>
            </w:pPr>
            <w:r>
              <w:rPr>
                <w:rFonts w:cs="Arial"/>
                <w:szCs w:val="20"/>
                <w:lang w:eastAsia="ru-RU"/>
              </w:rPr>
              <w:lastRenderedPageBreak/>
              <w:t xml:space="preserve">нижний брус оконного переплета </w:t>
            </w:r>
            <w:r>
              <w:rPr>
                <w:rFonts w:cs="Arial"/>
                <w:szCs w:val="20"/>
                <w:lang w:eastAsia="ru-RU"/>
              </w:rPr>
              <w:lastRenderedPageBreak/>
              <w:t xml:space="preserve">и </w:t>
            </w:r>
            <w:proofErr w:type="spellStart"/>
            <w:r>
              <w:rPr>
                <w:rFonts w:cs="Arial"/>
                <w:szCs w:val="20"/>
                <w:lang w:eastAsia="ru-RU"/>
              </w:rPr>
              <w:t>подооконная</w:t>
            </w:r>
            <w:proofErr w:type="spellEnd"/>
            <w:r>
              <w:rPr>
                <w:rFonts w:cs="Arial"/>
                <w:szCs w:val="20"/>
                <w:lang w:eastAsia="ru-RU"/>
              </w:rPr>
              <w:t xml:space="preserve"> доска поражены гнилью, древесина расслаивается, переплеты расшатаны, трещины стекол, сквозные щели рам, перекосы, створки не открываются и не закрываются</w:t>
            </w:r>
          </w:p>
        </w:tc>
      </w:tr>
      <w:tr w:rsidR="0096431C" w:rsidTr="00F47B58">
        <w:trPr>
          <w:cantSplit/>
        </w:trPr>
        <w:tc>
          <w:tcPr>
            <w:tcW w:w="3146" w:type="dxa"/>
            <w:tcBorders>
              <w:top w:val="nil"/>
              <w:left w:val="single" w:sz="4" w:space="0" w:color="auto"/>
              <w:bottom w:val="nil"/>
              <w:right w:val="single" w:sz="4" w:space="0" w:color="auto"/>
            </w:tcBorders>
            <w:vAlign w:val="bottom"/>
            <w:hideMark/>
          </w:tcPr>
          <w:p w:rsidR="0096431C" w:rsidRDefault="0096431C" w:rsidP="004A497B">
            <w:pPr>
              <w:suppressAutoHyphens w:val="0"/>
              <w:spacing w:after="0"/>
              <w:ind w:left="993"/>
              <w:jc w:val="left"/>
              <w:rPr>
                <w:rFonts w:cs="Arial"/>
                <w:lang w:eastAsia="ru-RU"/>
              </w:rPr>
            </w:pPr>
            <w:r>
              <w:rPr>
                <w:rFonts w:cs="Arial"/>
                <w:lang w:eastAsia="ru-RU"/>
              </w:rPr>
              <w:lastRenderedPageBreak/>
              <w:t>окна</w:t>
            </w:r>
          </w:p>
        </w:tc>
        <w:tc>
          <w:tcPr>
            <w:tcW w:w="2977" w:type="dxa"/>
            <w:vMerge/>
            <w:tcBorders>
              <w:top w:val="single" w:sz="4" w:space="0" w:color="auto"/>
              <w:left w:val="nil"/>
              <w:bottom w:val="nil"/>
              <w:right w:val="single" w:sz="4" w:space="0" w:color="auto"/>
            </w:tcBorders>
            <w:vAlign w:val="center"/>
            <w:hideMark/>
          </w:tcPr>
          <w:p w:rsidR="0096431C" w:rsidRDefault="0096431C" w:rsidP="004A497B">
            <w:pPr>
              <w:suppressAutoHyphens w:val="0"/>
              <w:spacing w:after="0"/>
              <w:jc w:val="left"/>
              <w:rPr>
                <w:rFonts w:cs="Arial"/>
                <w:lang w:eastAsia="ru-RU"/>
              </w:rPr>
            </w:pPr>
          </w:p>
        </w:tc>
        <w:tc>
          <w:tcPr>
            <w:tcW w:w="3543" w:type="dxa"/>
            <w:vMerge/>
            <w:tcBorders>
              <w:top w:val="single" w:sz="4" w:space="0" w:color="auto"/>
              <w:left w:val="nil"/>
              <w:bottom w:val="nil"/>
              <w:right w:val="single" w:sz="4" w:space="0" w:color="auto"/>
            </w:tcBorders>
            <w:vAlign w:val="center"/>
          </w:tcPr>
          <w:p w:rsidR="0096431C" w:rsidRDefault="0096431C" w:rsidP="004A497B">
            <w:pPr>
              <w:suppressAutoHyphens w:val="0"/>
              <w:spacing w:after="0"/>
              <w:jc w:val="left"/>
              <w:rPr>
                <w:rFonts w:cs="Arial"/>
                <w:szCs w:val="20"/>
                <w:lang w:eastAsia="ru-RU"/>
              </w:rPr>
            </w:pPr>
          </w:p>
        </w:tc>
      </w:tr>
      <w:tr w:rsidR="0096431C" w:rsidTr="00F47B58">
        <w:tc>
          <w:tcPr>
            <w:tcW w:w="3146" w:type="dxa"/>
            <w:tcBorders>
              <w:top w:val="nil"/>
              <w:left w:val="single" w:sz="4" w:space="0" w:color="auto"/>
              <w:bottom w:val="nil"/>
              <w:right w:val="single" w:sz="4" w:space="0" w:color="auto"/>
            </w:tcBorders>
            <w:vAlign w:val="bottom"/>
            <w:hideMark/>
          </w:tcPr>
          <w:p w:rsidR="0096431C" w:rsidRDefault="0096431C" w:rsidP="004A497B">
            <w:pPr>
              <w:suppressAutoHyphens w:val="0"/>
              <w:spacing w:after="0"/>
              <w:ind w:left="993"/>
              <w:jc w:val="left"/>
              <w:rPr>
                <w:rFonts w:cs="Arial"/>
                <w:lang w:eastAsia="ru-RU"/>
              </w:rPr>
            </w:pPr>
            <w:r>
              <w:rPr>
                <w:rFonts w:cs="Arial"/>
                <w:lang w:eastAsia="ru-RU"/>
              </w:rPr>
              <w:lastRenderedPageBreak/>
              <w:t>двери</w:t>
            </w:r>
          </w:p>
        </w:tc>
        <w:tc>
          <w:tcPr>
            <w:tcW w:w="2977" w:type="dxa"/>
            <w:tcBorders>
              <w:top w:val="nil"/>
              <w:left w:val="nil"/>
              <w:bottom w:val="nil"/>
              <w:right w:val="single" w:sz="4" w:space="0" w:color="auto"/>
            </w:tcBorders>
            <w:vAlign w:val="bottom"/>
            <w:hideMark/>
          </w:tcPr>
          <w:p w:rsidR="0096431C" w:rsidRDefault="00B9648A" w:rsidP="00B9648A">
            <w:pPr>
              <w:suppressAutoHyphens w:val="0"/>
              <w:spacing w:after="0"/>
              <w:ind w:left="57"/>
              <w:jc w:val="left"/>
              <w:rPr>
                <w:rFonts w:cs="Arial"/>
                <w:lang w:eastAsia="ru-RU"/>
              </w:rPr>
            </w:pPr>
            <w:r>
              <w:rPr>
                <w:rFonts w:cs="Arial"/>
                <w:lang w:eastAsia="ru-RU"/>
              </w:rPr>
              <w:t>плотничные</w:t>
            </w:r>
          </w:p>
        </w:tc>
        <w:tc>
          <w:tcPr>
            <w:tcW w:w="3543" w:type="dxa"/>
            <w:tcBorders>
              <w:top w:val="nil"/>
              <w:left w:val="nil"/>
              <w:bottom w:val="nil"/>
              <w:right w:val="single" w:sz="4" w:space="0" w:color="auto"/>
            </w:tcBorders>
          </w:tcPr>
          <w:p w:rsidR="0096431C" w:rsidRDefault="00B9648A" w:rsidP="004A497B">
            <w:pPr>
              <w:suppressAutoHyphens w:val="0"/>
              <w:spacing w:after="0"/>
              <w:jc w:val="left"/>
              <w:rPr>
                <w:rFonts w:cs="Arial"/>
                <w:szCs w:val="20"/>
                <w:lang w:eastAsia="ru-RU"/>
              </w:rPr>
            </w:pPr>
            <w:r>
              <w:rPr>
                <w:rFonts w:cs="Arial"/>
                <w:szCs w:val="20"/>
                <w:lang w:eastAsia="ru-RU"/>
              </w:rPr>
              <w:t>дверные полотна осели и имеют неплотный притвор по периметру коробки, гниль, щели, заклинивание</w:t>
            </w:r>
          </w:p>
        </w:tc>
      </w:tr>
      <w:tr w:rsidR="0096431C" w:rsidTr="00F47B58">
        <w:trPr>
          <w:cantSplit/>
        </w:trPr>
        <w:tc>
          <w:tcPr>
            <w:tcW w:w="3146" w:type="dxa"/>
            <w:tcBorders>
              <w:top w:val="single" w:sz="4" w:space="0" w:color="auto"/>
              <w:left w:val="single" w:sz="4" w:space="0" w:color="auto"/>
              <w:bottom w:val="nil"/>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96431C" w:rsidRDefault="00F47B58" w:rsidP="004A497B">
            <w:pPr>
              <w:suppressAutoHyphens w:val="0"/>
              <w:spacing w:after="0"/>
              <w:jc w:val="left"/>
              <w:rPr>
                <w:rFonts w:cs="Arial"/>
                <w:lang w:eastAsia="ru-RU"/>
              </w:rPr>
            </w:pPr>
            <w:r>
              <w:rPr>
                <w:rFonts w:cs="Arial"/>
                <w:lang w:eastAsia="ru-RU"/>
              </w:rPr>
              <w:t>обои, окраска, побелка</w:t>
            </w:r>
          </w:p>
        </w:tc>
        <w:tc>
          <w:tcPr>
            <w:tcW w:w="3543" w:type="dxa"/>
            <w:vMerge w:val="restart"/>
            <w:tcBorders>
              <w:top w:val="single" w:sz="4" w:space="0" w:color="auto"/>
              <w:left w:val="nil"/>
              <w:bottom w:val="nil"/>
              <w:right w:val="single" w:sz="4" w:space="0" w:color="auto"/>
            </w:tcBorders>
            <w:vAlign w:val="bottom"/>
          </w:tcPr>
          <w:p w:rsidR="0096431C" w:rsidRDefault="00F47B58" w:rsidP="004A497B">
            <w:pPr>
              <w:suppressAutoHyphens w:val="0"/>
              <w:spacing w:after="0"/>
              <w:ind w:left="57"/>
              <w:jc w:val="left"/>
              <w:rPr>
                <w:rFonts w:cs="Arial"/>
                <w:lang w:eastAsia="ru-RU"/>
              </w:rPr>
            </w:pPr>
            <w:proofErr w:type="gramStart"/>
            <w:r>
              <w:rPr>
                <w:rFonts w:cs="Arial"/>
                <w:lang w:eastAsia="ru-RU"/>
              </w:rPr>
              <w:t>сырые пятна, отслоение, трещины, загрязнения, обесцвечивание рисунка, шелушение краски, треск обоев, перекосы</w:t>
            </w:r>
            <w:proofErr w:type="gramEnd"/>
          </w:p>
        </w:tc>
      </w:tr>
      <w:tr w:rsidR="0096431C" w:rsidTr="00F47B58">
        <w:trPr>
          <w:cantSplit/>
        </w:trPr>
        <w:tc>
          <w:tcPr>
            <w:tcW w:w="3146" w:type="dxa"/>
            <w:tcBorders>
              <w:top w:val="nil"/>
              <w:left w:val="single" w:sz="4" w:space="0" w:color="auto"/>
              <w:bottom w:val="nil"/>
              <w:right w:val="single" w:sz="4" w:space="0" w:color="auto"/>
            </w:tcBorders>
            <w:vAlign w:val="bottom"/>
            <w:hideMark/>
          </w:tcPr>
          <w:p w:rsidR="0096431C" w:rsidRDefault="0096431C" w:rsidP="004A497B">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tcPr>
          <w:p w:rsidR="0096431C" w:rsidRDefault="0096431C" w:rsidP="004A497B">
            <w:pPr>
              <w:suppressAutoHyphens w:val="0"/>
              <w:spacing w:after="0"/>
              <w:jc w:val="left"/>
              <w:rPr>
                <w:rFonts w:cs="Arial"/>
                <w:lang w:eastAsia="ru-RU"/>
              </w:rPr>
            </w:pPr>
          </w:p>
        </w:tc>
        <w:tc>
          <w:tcPr>
            <w:tcW w:w="3543" w:type="dxa"/>
            <w:vMerge/>
            <w:tcBorders>
              <w:top w:val="single" w:sz="4" w:space="0" w:color="auto"/>
              <w:left w:val="nil"/>
              <w:bottom w:val="nil"/>
              <w:right w:val="single" w:sz="4" w:space="0" w:color="auto"/>
            </w:tcBorders>
            <w:vAlign w:val="center"/>
          </w:tcPr>
          <w:p w:rsidR="0096431C" w:rsidRDefault="0096431C" w:rsidP="004A497B">
            <w:pPr>
              <w:suppressAutoHyphens w:val="0"/>
              <w:spacing w:after="0"/>
              <w:jc w:val="left"/>
              <w:rPr>
                <w:rFonts w:cs="Arial"/>
                <w:lang w:eastAsia="ru-RU"/>
              </w:rPr>
            </w:pPr>
          </w:p>
        </w:tc>
      </w:tr>
      <w:tr w:rsidR="0096431C" w:rsidTr="00F47B58">
        <w:tc>
          <w:tcPr>
            <w:tcW w:w="3146" w:type="dxa"/>
            <w:tcBorders>
              <w:top w:val="nil"/>
              <w:left w:val="single" w:sz="4" w:space="0" w:color="auto"/>
              <w:bottom w:val="nil"/>
              <w:right w:val="single" w:sz="4" w:space="0" w:color="auto"/>
            </w:tcBorders>
            <w:vAlign w:val="bottom"/>
            <w:hideMark/>
          </w:tcPr>
          <w:p w:rsidR="0096431C" w:rsidRDefault="0096431C" w:rsidP="004A497B">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96431C" w:rsidRDefault="00F47B58" w:rsidP="004A497B">
            <w:pPr>
              <w:suppressAutoHyphens w:val="0"/>
              <w:spacing w:after="0"/>
              <w:ind w:left="57"/>
              <w:jc w:val="left"/>
              <w:rPr>
                <w:rFonts w:cs="Arial"/>
                <w:lang w:eastAsia="ru-RU"/>
              </w:rPr>
            </w:pPr>
            <w:r>
              <w:rPr>
                <w:rFonts w:cs="Arial"/>
                <w:lang w:eastAsia="ru-RU"/>
              </w:rPr>
              <w:t>обшит, окрашен</w:t>
            </w:r>
          </w:p>
        </w:tc>
        <w:tc>
          <w:tcPr>
            <w:tcW w:w="3543" w:type="dxa"/>
            <w:tcBorders>
              <w:top w:val="nil"/>
              <w:left w:val="nil"/>
              <w:bottom w:val="nil"/>
              <w:right w:val="single" w:sz="4" w:space="0" w:color="auto"/>
            </w:tcBorders>
            <w:vAlign w:val="bottom"/>
          </w:tcPr>
          <w:p w:rsidR="0096431C" w:rsidRDefault="00F47B58" w:rsidP="004A497B">
            <w:pPr>
              <w:suppressAutoHyphens w:val="0"/>
              <w:spacing w:after="0"/>
              <w:ind w:left="57"/>
              <w:jc w:val="left"/>
              <w:rPr>
                <w:rFonts w:cs="Arial"/>
                <w:lang w:eastAsia="ru-RU"/>
              </w:rPr>
            </w:pPr>
            <w:r>
              <w:rPr>
                <w:rFonts w:cs="Arial"/>
                <w:lang w:eastAsia="ru-RU"/>
              </w:rPr>
              <w:t xml:space="preserve">гниль, отставание от стен, сырость, плесень, щели, потемнение </w:t>
            </w:r>
            <w:proofErr w:type="spellStart"/>
            <w:r>
              <w:rPr>
                <w:rFonts w:cs="Arial"/>
                <w:lang w:eastAsia="ru-RU"/>
              </w:rPr>
              <w:t>окрасочногослоя</w:t>
            </w:r>
            <w:proofErr w:type="spellEnd"/>
          </w:p>
        </w:tc>
      </w:tr>
      <w:tr w:rsidR="0096431C" w:rsidTr="00F47B58">
        <w:trPr>
          <w:cantSplit/>
        </w:trPr>
        <w:tc>
          <w:tcPr>
            <w:tcW w:w="3146" w:type="dxa"/>
            <w:tcBorders>
              <w:top w:val="single" w:sz="4" w:space="0" w:color="auto"/>
              <w:left w:val="single" w:sz="4" w:space="0" w:color="auto"/>
              <w:bottom w:val="nil"/>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96431C" w:rsidRDefault="0096431C" w:rsidP="004A497B">
            <w:pPr>
              <w:suppressAutoHyphens w:val="0"/>
              <w:spacing w:after="0"/>
              <w:ind w:left="57"/>
              <w:jc w:val="left"/>
              <w:rPr>
                <w:rFonts w:cs="Arial"/>
                <w:lang w:eastAsia="ru-RU"/>
              </w:rPr>
            </w:pPr>
          </w:p>
        </w:tc>
        <w:tc>
          <w:tcPr>
            <w:tcW w:w="3543" w:type="dxa"/>
            <w:tcBorders>
              <w:top w:val="single" w:sz="4" w:space="0" w:color="auto"/>
              <w:left w:val="nil"/>
              <w:bottom w:val="nil"/>
              <w:right w:val="single" w:sz="4" w:space="0" w:color="auto"/>
            </w:tcBorders>
            <w:vAlign w:val="bottom"/>
          </w:tcPr>
          <w:p w:rsidR="0096431C" w:rsidRDefault="0096431C" w:rsidP="004A497B">
            <w:pPr>
              <w:suppressAutoHyphens w:val="0"/>
              <w:spacing w:after="0"/>
              <w:ind w:left="57"/>
              <w:jc w:val="left"/>
              <w:rPr>
                <w:rFonts w:cs="Arial"/>
                <w:lang w:eastAsia="ru-RU"/>
              </w:rPr>
            </w:pPr>
          </w:p>
        </w:tc>
      </w:tr>
      <w:tr w:rsidR="0096431C" w:rsidTr="00F47B58">
        <w:trPr>
          <w:cantSplit/>
        </w:trPr>
        <w:tc>
          <w:tcPr>
            <w:tcW w:w="3146" w:type="dxa"/>
            <w:tcBorders>
              <w:top w:val="single" w:sz="4" w:space="0" w:color="auto"/>
              <w:left w:val="single" w:sz="4" w:space="0" w:color="auto"/>
              <w:bottom w:val="nil"/>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220в открытая проводка</w:t>
            </w:r>
          </w:p>
        </w:tc>
        <w:tc>
          <w:tcPr>
            <w:tcW w:w="3543" w:type="dxa"/>
            <w:vMerge w:val="restart"/>
            <w:tcBorders>
              <w:top w:val="single" w:sz="4" w:space="0" w:color="auto"/>
              <w:left w:val="nil"/>
              <w:bottom w:val="nil"/>
              <w:right w:val="single" w:sz="4" w:space="0" w:color="auto"/>
            </w:tcBorders>
            <w:vAlign w:val="bottom"/>
          </w:tcPr>
          <w:p w:rsidR="0096431C" w:rsidRDefault="00F47B58" w:rsidP="004A497B">
            <w:pPr>
              <w:suppressAutoHyphens w:val="0"/>
              <w:spacing w:after="0"/>
              <w:ind w:left="57"/>
              <w:jc w:val="left"/>
              <w:rPr>
                <w:rFonts w:cs="Arial"/>
                <w:lang w:eastAsia="ru-RU"/>
              </w:rPr>
            </w:pPr>
            <w:r>
              <w:rPr>
                <w:rFonts w:cs="Arial"/>
                <w:lang w:eastAsia="ru-RU"/>
              </w:rPr>
              <w:t>Полная потеря эластичности изоляции проводов.</w:t>
            </w:r>
          </w:p>
        </w:tc>
      </w:tr>
      <w:tr w:rsidR="00F47B58" w:rsidTr="00F47B58">
        <w:trPr>
          <w:cantSplit/>
        </w:trPr>
        <w:tc>
          <w:tcPr>
            <w:tcW w:w="3146" w:type="dxa"/>
            <w:tcBorders>
              <w:top w:val="single" w:sz="4" w:space="0" w:color="auto"/>
              <w:left w:val="single" w:sz="4" w:space="0" w:color="auto"/>
              <w:bottom w:val="nil"/>
              <w:right w:val="single" w:sz="4" w:space="0" w:color="auto"/>
            </w:tcBorders>
            <w:vAlign w:val="bottom"/>
          </w:tcPr>
          <w:p w:rsidR="00F47B58" w:rsidRDefault="00F47B58" w:rsidP="004A497B">
            <w:pPr>
              <w:suppressAutoHyphens w:val="0"/>
              <w:spacing w:after="0"/>
              <w:ind w:left="57"/>
              <w:jc w:val="left"/>
              <w:rPr>
                <w:rFonts w:cs="Arial"/>
                <w:lang w:eastAsia="ru-RU"/>
              </w:rPr>
            </w:pPr>
          </w:p>
        </w:tc>
        <w:tc>
          <w:tcPr>
            <w:tcW w:w="2977" w:type="dxa"/>
            <w:vMerge/>
            <w:tcBorders>
              <w:top w:val="single" w:sz="4" w:space="0" w:color="auto"/>
              <w:left w:val="nil"/>
              <w:bottom w:val="nil"/>
              <w:right w:val="single" w:sz="4" w:space="0" w:color="auto"/>
            </w:tcBorders>
            <w:vAlign w:val="bottom"/>
          </w:tcPr>
          <w:p w:rsidR="00F47B58" w:rsidRDefault="00F47B58" w:rsidP="004A497B">
            <w:pPr>
              <w:suppressAutoHyphens w:val="0"/>
              <w:spacing w:after="0"/>
              <w:ind w:left="57"/>
              <w:jc w:val="left"/>
              <w:rPr>
                <w:rFonts w:cs="Arial"/>
                <w:lang w:eastAsia="ru-RU"/>
              </w:rPr>
            </w:pPr>
          </w:p>
        </w:tc>
        <w:tc>
          <w:tcPr>
            <w:tcW w:w="3543" w:type="dxa"/>
            <w:vMerge/>
            <w:tcBorders>
              <w:top w:val="single" w:sz="4" w:space="0" w:color="auto"/>
              <w:left w:val="nil"/>
              <w:bottom w:val="nil"/>
              <w:right w:val="single" w:sz="4" w:space="0" w:color="auto"/>
            </w:tcBorders>
            <w:vAlign w:val="bottom"/>
          </w:tcPr>
          <w:p w:rsidR="00F47B58" w:rsidRPr="0074766B" w:rsidRDefault="00F47B58" w:rsidP="004A497B">
            <w:pPr>
              <w:suppressAutoHyphens w:val="0"/>
              <w:spacing w:after="0"/>
              <w:ind w:left="57"/>
              <w:jc w:val="left"/>
              <w:rPr>
                <w:rFonts w:cs="Arial"/>
                <w:lang w:eastAsia="ru-RU"/>
              </w:rPr>
            </w:pPr>
          </w:p>
        </w:tc>
      </w:tr>
      <w:tr w:rsidR="0096431C" w:rsidTr="00F47B58">
        <w:trPr>
          <w:cantSplit/>
        </w:trPr>
        <w:tc>
          <w:tcPr>
            <w:tcW w:w="3146" w:type="dxa"/>
            <w:tcBorders>
              <w:top w:val="nil"/>
              <w:left w:val="single" w:sz="4" w:space="0" w:color="auto"/>
              <w:bottom w:val="nil"/>
              <w:right w:val="single" w:sz="4" w:space="0" w:color="auto"/>
            </w:tcBorders>
            <w:vAlign w:val="bottom"/>
            <w:hideMark/>
          </w:tcPr>
          <w:p w:rsidR="0096431C" w:rsidRDefault="0096431C" w:rsidP="004A497B">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96431C" w:rsidRDefault="0096431C" w:rsidP="004A497B">
            <w:pPr>
              <w:suppressAutoHyphens w:val="0"/>
              <w:spacing w:after="0"/>
              <w:jc w:val="left"/>
              <w:rPr>
                <w:rFonts w:cs="Arial"/>
                <w:lang w:eastAsia="ru-RU"/>
              </w:rPr>
            </w:pPr>
          </w:p>
        </w:tc>
        <w:tc>
          <w:tcPr>
            <w:tcW w:w="3543" w:type="dxa"/>
            <w:vMerge/>
            <w:tcBorders>
              <w:top w:val="single" w:sz="4" w:space="0" w:color="auto"/>
              <w:left w:val="nil"/>
              <w:bottom w:val="nil"/>
              <w:right w:val="single" w:sz="4" w:space="0" w:color="auto"/>
            </w:tcBorders>
            <w:vAlign w:val="center"/>
          </w:tcPr>
          <w:p w:rsidR="0096431C" w:rsidRDefault="0096431C" w:rsidP="004A497B">
            <w:pPr>
              <w:suppressAutoHyphens w:val="0"/>
              <w:spacing w:after="0"/>
              <w:jc w:val="left"/>
              <w:rPr>
                <w:rFonts w:cs="Arial"/>
                <w:lang w:eastAsia="ru-RU"/>
              </w:rPr>
            </w:pPr>
          </w:p>
        </w:tc>
      </w:tr>
      <w:tr w:rsidR="0096431C" w:rsidTr="00F47B58">
        <w:tc>
          <w:tcPr>
            <w:tcW w:w="3146" w:type="dxa"/>
            <w:tcBorders>
              <w:top w:val="nil"/>
              <w:left w:val="single" w:sz="4" w:space="0" w:color="auto"/>
              <w:bottom w:val="nil"/>
              <w:right w:val="single" w:sz="4" w:space="0" w:color="auto"/>
            </w:tcBorders>
            <w:vAlign w:val="bottom"/>
            <w:hideMark/>
          </w:tcPr>
          <w:p w:rsidR="0096431C" w:rsidRDefault="0096431C" w:rsidP="004A497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централизованное</w:t>
            </w:r>
          </w:p>
        </w:tc>
        <w:tc>
          <w:tcPr>
            <w:tcW w:w="3543" w:type="dxa"/>
            <w:tcBorders>
              <w:top w:val="nil"/>
              <w:left w:val="nil"/>
              <w:bottom w:val="nil"/>
              <w:right w:val="single" w:sz="4" w:space="0" w:color="auto"/>
            </w:tcBorders>
            <w:vAlign w:val="bottom"/>
          </w:tcPr>
          <w:p w:rsidR="0096431C" w:rsidRDefault="00F47B58" w:rsidP="004A497B">
            <w:pPr>
              <w:suppressAutoHyphens w:val="0"/>
              <w:spacing w:after="0"/>
              <w:ind w:left="57"/>
              <w:jc w:val="left"/>
              <w:rPr>
                <w:rFonts w:cs="Arial"/>
                <w:lang w:eastAsia="ru-RU"/>
              </w:rPr>
            </w:pPr>
            <w:r>
              <w:rPr>
                <w:rFonts w:cs="Arial"/>
                <w:lang w:eastAsia="ru-RU"/>
              </w:rPr>
              <w:t>повреждение трубопроводов (стояков и магистралей), поражение ржавчиной, значительное нарушение теплоизоляции труб.</w:t>
            </w:r>
          </w:p>
        </w:tc>
      </w:tr>
      <w:tr w:rsidR="00F47B58" w:rsidTr="00F47B58">
        <w:tc>
          <w:tcPr>
            <w:tcW w:w="3146" w:type="dxa"/>
            <w:tcBorders>
              <w:top w:val="nil"/>
              <w:left w:val="single" w:sz="4" w:space="0" w:color="auto"/>
              <w:bottom w:val="nil"/>
              <w:right w:val="single" w:sz="4" w:space="0" w:color="auto"/>
            </w:tcBorders>
            <w:vAlign w:val="bottom"/>
          </w:tcPr>
          <w:p w:rsidR="00F47B58" w:rsidRDefault="00F47B58" w:rsidP="004A497B">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F47B58" w:rsidRDefault="00F47B58" w:rsidP="004A497B">
            <w:pPr>
              <w:suppressAutoHyphens w:val="0"/>
              <w:spacing w:after="0"/>
              <w:ind w:left="57"/>
              <w:jc w:val="left"/>
              <w:rPr>
                <w:rFonts w:cs="Arial"/>
                <w:lang w:eastAsia="ru-RU"/>
              </w:rPr>
            </w:pPr>
            <w:proofErr w:type="spellStart"/>
            <w:r>
              <w:rPr>
                <w:rFonts w:cs="Arial"/>
                <w:lang w:eastAsia="ru-RU"/>
              </w:rPr>
              <w:t>балонное</w:t>
            </w:r>
            <w:proofErr w:type="spellEnd"/>
          </w:p>
        </w:tc>
        <w:tc>
          <w:tcPr>
            <w:tcW w:w="3543" w:type="dxa"/>
            <w:tcBorders>
              <w:top w:val="nil"/>
              <w:left w:val="nil"/>
              <w:bottom w:val="nil"/>
              <w:right w:val="single" w:sz="4" w:space="0" w:color="auto"/>
            </w:tcBorders>
            <w:vAlign w:val="bottom"/>
          </w:tcPr>
          <w:p w:rsidR="00F47B58" w:rsidRPr="0074766B" w:rsidRDefault="00F47B58" w:rsidP="004A497B">
            <w:pPr>
              <w:suppressAutoHyphens w:val="0"/>
              <w:spacing w:after="0"/>
              <w:ind w:left="57"/>
              <w:jc w:val="left"/>
              <w:rPr>
                <w:rFonts w:cs="Arial"/>
                <w:lang w:eastAsia="ru-RU"/>
              </w:rPr>
            </w:pPr>
          </w:p>
        </w:tc>
      </w:tr>
      <w:tr w:rsidR="00F47B58" w:rsidTr="00F47B58">
        <w:tc>
          <w:tcPr>
            <w:tcW w:w="3146" w:type="dxa"/>
            <w:tcBorders>
              <w:top w:val="nil"/>
              <w:left w:val="single" w:sz="4" w:space="0" w:color="auto"/>
              <w:bottom w:val="nil"/>
              <w:right w:val="single" w:sz="4" w:space="0" w:color="auto"/>
            </w:tcBorders>
            <w:vAlign w:val="bottom"/>
          </w:tcPr>
          <w:p w:rsidR="00F47B58" w:rsidRDefault="00F47B58" w:rsidP="004A497B">
            <w:pPr>
              <w:suppressAutoHyphens w:val="0"/>
              <w:spacing w:after="0"/>
              <w:ind w:left="993"/>
              <w:jc w:val="left"/>
              <w:rPr>
                <w:rFonts w:cs="Arial"/>
                <w:lang w:eastAsia="ru-RU"/>
              </w:rPr>
            </w:pPr>
            <w:r>
              <w:rPr>
                <w:rFonts w:cs="Arial"/>
                <w:lang w:eastAsia="ru-RU"/>
              </w:rPr>
              <w:t>канализация</w:t>
            </w:r>
          </w:p>
        </w:tc>
        <w:tc>
          <w:tcPr>
            <w:tcW w:w="2977" w:type="dxa"/>
            <w:tcBorders>
              <w:top w:val="nil"/>
              <w:left w:val="nil"/>
              <w:bottom w:val="nil"/>
              <w:right w:val="single" w:sz="4" w:space="0" w:color="auto"/>
            </w:tcBorders>
            <w:vAlign w:val="bottom"/>
          </w:tcPr>
          <w:p w:rsidR="00F47B58" w:rsidRDefault="00F47B58" w:rsidP="004A497B">
            <w:pPr>
              <w:suppressAutoHyphens w:val="0"/>
              <w:spacing w:after="0"/>
              <w:ind w:left="57"/>
              <w:jc w:val="left"/>
              <w:rPr>
                <w:rFonts w:cs="Arial"/>
                <w:lang w:eastAsia="ru-RU"/>
              </w:rPr>
            </w:pPr>
            <w:r>
              <w:rPr>
                <w:rFonts w:cs="Arial"/>
                <w:lang w:eastAsia="ru-RU"/>
              </w:rPr>
              <w:t>в центральную сеть</w:t>
            </w:r>
          </w:p>
        </w:tc>
        <w:tc>
          <w:tcPr>
            <w:tcW w:w="3543" w:type="dxa"/>
            <w:tcBorders>
              <w:top w:val="nil"/>
              <w:left w:val="nil"/>
              <w:bottom w:val="nil"/>
              <w:right w:val="single" w:sz="4" w:space="0" w:color="auto"/>
            </w:tcBorders>
            <w:vAlign w:val="bottom"/>
          </w:tcPr>
          <w:p w:rsidR="00F47B58" w:rsidRPr="0074766B" w:rsidRDefault="00F47B58" w:rsidP="004A497B">
            <w:pPr>
              <w:suppressAutoHyphens w:val="0"/>
              <w:spacing w:after="0"/>
              <w:ind w:left="57"/>
              <w:jc w:val="left"/>
              <w:rPr>
                <w:rFonts w:cs="Arial"/>
                <w:lang w:eastAsia="ru-RU"/>
              </w:rPr>
            </w:pPr>
            <w:r>
              <w:rPr>
                <w:rFonts w:cs="Arial"/>
                <w:lang w:eastAsia="ru-RU"/>
              </w:rPr>
              <w:t>низкая пропускная способность, ржавчина, следы ремонтов, трубы в аварийном состоянии.</w:t>
            </w:r>
          </w:p>
        </w:tc>
      </w:tr>
      <w:tr w:rsidR="00F47B58" w:rsidTr="00F47B58">
        <w:tc>
          <w:tcPr>
            <w:tcW w:w="3146" w:type="dxa"/>
            <w:tcBorders>
              <w:top w:val="nil"/>
              <w:left w:val="single" w:sz="4" w:space="0" w:color="auto"/>
              <w:bottom w:val="nil"/>
              <w:right w:val="single" w:sz="4" w:space="0" w:color="auto"/>
            </w:tcBorders>
            <w:vAlign w:val="bottom"/>
          </w:tcPr>
          <w:p w:rsidR="00F47B58" w:rsidRDefault="00F47B58" w:rsidP="004A497B">
            <w:pPr>
              <w:suppressAutoHyphens w:val="0"/>
              <w:spacing w:after="0"/>
              <w:ind w:left="993"/>
              <w:jc w:val="left"/>
              <w:rPr>
                <w:rFonts w:cs="Arial"/>
                <w:lang w:eastAsia="ru-RU"/>
              </w:rPr>
            </w:pPr>
            <w:r>
              <w:rPr>
                <w:rFonts w:cs="Arial"/>
                <w:lang w:eastAsia="ru-RU"/>
              </w:rPr>
              <w:t>водопровод</w:t>
            </w:r>
          </w:p>
        </w:tc>
        <w:tc>
          <w:tcPr>
            <w:tcW w:w="2977" w:type="dxa"/>
            <w:tcBorders>
              <w:top w:val="nil"/>
              <w:left w:val="nil"/>
              <w:bottom w:val="nil"/>
              <w:right w:val="single" w:sz="4" w:space="0" w:color="auto"/>
            </w:tcBorders>
            <w:vAlign w:val="bottom"/>
          </w:tcPr>
          <w:p w:rsidR="00F47B58" w:rsidRDefault="00F47B58" w:rsidP="004A497B">
            <w:pPr>
              <w:suppressAutoHyphens w:val="0"/>
              <w:spacing w:after="0"/>
              <w:ind w:left="57"/>
              <w:jc w:val="left"/>
              <w:rPr>
                <w:rFonts w:cs="Arial"/>
                <w:lang w:eastAsia="ru-RU"/>
              </w:rPr>
            </w:pPr>
            <w:r>
              <w:rPr>
                <w:rFonts w:cs="Arial"/>
                <w:lang w:eastAsia="ru-RU"/>
              </w:rPr>
              <w:t>от центральной сети</w:t>
            </w:r>
          </w:p>
        </w:tc>
        <w:tc>
          <w:tcPr>
            <w:tcW w:w="3543" w:type="dxa"/>
            <w:tcBorders>
              <w:top w:val="nil"/>
              <w:left w:val="nil"/>
              <w:bottom w:val="nil"/>
              <w:right w:val="single" w:sz="4" w:space="0" w:color="auto"/>
            </w:tcBorders>
            <w:vAlign w:val="bottom"/>
          </w:tcPr>
          <w:p w:rsidR="00F47B58" w:rsidRDefault="00F47B58" w:rsidP="004A497B">
            <w:pPr>
              <w:suppressAutoHyphens w:val="0"/>
              <w:spacing w:after="0"/>
              <w:ind w:left="57"/>
              <w:jc w:val="left"/>
              <w:rPr>
                <w:rFonts w:cs="Arial"/>
                <w:lang w:eastAsia="ru-RU"/>
              </w:rPr>
            </w:pPr>
            <w:r>
              <w:rPr>
                <w:rFonts w:cs="Arial"/>
                <w:lang w:eastAsia="ru-RU"/>
              </w:rPr>
              <w:t>коррозия, ржавчина, низкая пропускная способность, изношенность</w:t>
            </w:r>
          </w:p>
        </w:tc>
      </w:tr>
      <w:tr w:rsidR="0096431C" w:rsidTr="00F47B58">
        <w:tc>
          <w:tcPr>
            <w:tcW w:w="3146"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4A497B">
            <w:pPr>
              <w:suppressAutoHyphens w:val="0"/>
              <w:spacing w:after="0"/>
              <w:ind w:left="57"/>
              <w:jc w:val="left"/>
              <w:rPr>
                <w:rFonts w:cs="Arial"/>
                <w:lang w:eastAsia="ru-RU"/>
              </w:rPr>
            </w:pPr>
            <w:r>
              <w:rPr>
                <w:rFonts w:cs="Arial"/>
                <w:lang w:eastAsia="ru-RU"/>
              </w:rPr>
              <w:t>Деревянные</w:t>
            </w:r>
          </w:p>
        </w:tc>
        <w:tc>
          <w:tcPr>
            <w:tcW w:w="3543" w:type="dxa"/>
            <w:tcBorders>
              <w:top w:val="single" w:sz="4" w:space="0" w:color="auto"/>
              <w:left w:val="single" w:sz="4" w:space="0" w:color="auto"/>
              <w:bottom w:val="single" w:sz="4" w:space="0" w:color="auto"/>
              <w:right w:val="single" w:sz="4" w:space="0" w:color="auto"/>
            </w:tcBorders>
            <w:vAlign w:val="bottom"/>
            <w:hideMark/>
          </w:tcPr>
          <w:p w:rsidR="0096431C" w:rsidRDefault="0096431C" w:rsidP="004A497B">
            <w:pPr>
              <w:suppressAutoHyphens w:val="0"/>
              <w:spacing w:after="0"/>
              <w:ind w:left="57"/>
              <w:jc w:val="left"/>
              <w:rPr>
                <w:rFonts w:cs="Arial"/>
                <w:lang w:eastAsia="ru-RU"/>
              </w:rPr>
            </w:pPr>
            <w:r w:rsidRPr="0074766B">
              <w:rPr>
                <w:rFonts w:cs="Arial"/>
                <w:lang w:eastAsia="ru-RU"/>
              </w:rPr>
              <w:t>удовлетворительное</w:t>
            </w:r>
          </w:p>
        </w:tc>
      </w:tr>
    </w:tbl>
    <w:p w:rsidR="0096431C" w:rsidRDefault="0096431C" w:rsidP="0096431C">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96431C" w:rsidRDefault="0096431C" w:rsidP="0096431C">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6431C" w:rsidRDefault="0096431C" w:rsidP="0096431C">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96431C" w:rsidRDefault="0096431C" w:rsidP="0096431C">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96431C" w:rsidTr="004A497B">
        <w:trPr>
          <w:gridBefore w:val="2"/>
          <w:wBefore w:w="567" w:type="dxa"/>
        </w:trPr>
        <w:tc>
          <w:tcPr>
            <w:tcW w:w="2580" w:type="dxa"/>
            <w:gridSpan w:val="6"/>
            <w:tcBorders>
              <w:top w:val="nil"/>
              <w:left w:val="nil"/>
              <w:bottom w:val="single" w:sz="4" w:space="0" w:color="auto"/>
              <w:right w:val="nil"/>
            </w:tcBorders>
            <w:vAlign w:val="bottom"/>
          </w:tcPr>
          <w:p w:rsidR="0096431C" w:rsidRDefault="0096431C" w:rsidP="004A497B">
            <w:pPr>
              <w:suppressAutoHyphens w:val="0"/>
              <w:spacing w:after="0"/>
              <w:jc w:val="center"/>
              <w:rPr>
                <w:rFonts w:cs="Arial"/>
                <w:lang w:eastAsia="ru-RU"/>
              </w:rPr>
            </w:pPr>
          </w:p>
        </w:tc>
        <w:tc>
          <w:tcPr>
            <w:tcW w:w="283" w:type="dxa"/>
            <w:gridSpan w:val="2"/>
            <w:vAlign w:val="bottom"/>
          </w:tcPr>
          <w:p w:rsidR="0096431C" w:rsidRDefault="0096431C" w:rsidP="004A497B">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96431C" w:rsidRPr="00EC772B" w:rsidRDefault="0096431C" w:rsidP="004A497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6431C" w:rsidRDefault="0096431C" w:rsidP="004A497B">
            <w:pPr>
              <w:suppressAutoHyphens w:val="0"/>
              <w:spacing w:after="0"/>
              <w:jc w:val="center"/>
              <w:rPr>
                <w:rFonts w:cs="Arial"/>
                <w:lang w:eastAsia="ru-RU"/>
              </w:rPr>
            </w:pPr>
          </w:p>
        </w:tc>
      </w:tr>
      <w:tr w:rsidR="0096431C" w:rsidTr="004A497B">
        <w:trPr>
          <w:gridBefore w:val="2"/>
          <w:wBefore w:w="567" w:type="dxa"/>
        </w:trPr>
        <w:tc>
          <w:tcPr>
            <w:tcW w:w="2580" w:type="dxa"/>
            <w:gridSpan w:val="6"/>
            <w:hideMark/>
          </w:tcPr>
          <w:p w:rsidR="0096431C" w:rsidRDefault="0096431C" w:rsidP="004A497B">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96431C" w:rsidRDefault="0096431C" w:rsidP="004A497B">
            <w:pPr>
              <w:suppressAutoHyphens w:val="0"/>
              <w:spacing w:after="0"/>
              <w:jc w:val="left"/>
              <w:rPr>
                <w:rFonts w:cs="Arial"/>
                <w:sz w:val="18"/>
                <w:szCs w:val="18"/>
                <w:lang w:eastAsia="ru-RU"/>
              </w:rPr>
            </w:pPr>
          </w:p>
        </w:tc>
        <w:tc>
          <w:tcPr>
            <w:tcW w:w="3402" w:type="dxa"/>
            <w:hideMark/>
          </w:tcPr>
          <w:p w:rsidR="0096431C" w:rsidRDefault="0096431C" w:rsidP="004A497B">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96431C" w:rsidTr="004A497B">
        <w:trPr>
          <w:gridAfter w:val="2"/>
          <w:wAfter w:w="3487" w:type="dxa"/>
        </w:trPr>
        <w:tc>
          <w:tcPr>
            <w:tcW w:w="187" w:type="dxa"/>
            <w:vAlign w:val="bottom"/>
            <w:hideMark/>
          </w:tcPr>
          <w:p w:rsidR="0096431C" w:rsidRDefault="0096431C" w:rsidP="004A497B">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96431C" w:rsidRDefault="0096431C" w:rsidP="004A497B">
            <w:pPr>
              <w:suppressAutoHyphens w:val="0"/>
              <w:spacing w:after="0"/>
              <w:jc w:val="center"/>
              <w:rPr>
                <w:rFonts w:cs="Arial"/>
                <w:lang w:eastAsia="ru-RU"/>
              </w:rPr>
            </w:pPr>
          </w:p>
        </w:tc>
        <w:tc>
          <w:tcPr>
            <w:tcW w:w="255" w:type="dxa"/>
            <w:vAlign w:val="bottom"/>
            <w:hideMark/>
          </w:tcPr>
          <w:p w:rsidR="0096431C" w:rsidRDefault="0096431C" w:rsidP="004A497B">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6431C" w:rsidRDefault="0096431C" w:rsidP="004A497B">
            <w:pPr>
              <w:suppressAutoHyphens w:val="0"/>
              <w:spacing w:after="0"/>
              <w:jc w:val="center"/>
              <w:rPr>
                <w:rFonts w:cs="Arial"/>
                <w:lang w:eastAsia="ru-RU"/>
              </w:rPr>
            </w:pPr>
          </w:p>
        </w:tc>
        <w:tc>
          <w:tcPr>
            <w:tcW w:w="465" w:type="dxa"/>
            <w:vAlign w:val="bottom"/>
            <w:hideMark/>
          </w:tcPr>
          <w:p w:rsidR="0096431C" w:rsidRDefault="0096431C" w:rsidP="004A497B">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6431C" w:rsidRDefault="0096431C" w:rsidP="004A497B">
            <w:pPr>
              <w:suppressAutoHyphens w:val="0"/>
              <w:spacing w:after="0"/>
              <w:jc w:val="left"/>
              <w:rPr>
                <w:rFonts w:cs="Arial"/>
                <w:lang w:eastAsia="ru-RU"/>
              </w:rPr>
            </w:pPr>
          </w:p>
        </w:tc>
        <w:tc>
          <w:tcPr>
            <w:tcW w:w="255" w:type="dxa"/>
            <w:gridSpan w:val="2"/>
            <w:vAlign w:val="bottom"/>
            <w:hideMark/>
          </w:tcPr>
          <w:p w:rsidR="0096431C" w:rsidRDefault="0096431C" w:rsidP="004A497B">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6431C" w:rsidRDefault="0096431C" w:rsidP="0096431C">
      <w:pPr>
        <w:suppressAutoHyphens w:val="0"/>
        <w:spacing w:before="400" w:after="0"/>
        <w:jc w:val="left"/>
        <w:rPr>
          <w:rFonts w:cs="Arial"/>
          <w:lang w:eastAsia="ru-RU"/>
        </w:rPr>
      </w:pPr>
      <w:r>
        <w:rPr>
          <w:rFonts w:cs="Arial"/>
          <w:lang w:eastAsia="ru-RU"/>
        </w:rPr>
        <w:t>М.П.</w:t>
      </w:r>
    </w:p>
    <w:p w:rsidR="00D161E5" w:rsidRDefault="00D161E5" w:rsidP="00D161E5">
      <w:pPr>
        <w:suppressAutoHyphens w:val="0"/>
        <w:spacing w:after="0"/>
        <w:jc w:val="right"/>
        <w:rPr>
          <w:rFonts w:cs="Arial"/>
          <w:sz w:val="20"/>
          <w:szCs w:val="20"/>
          <w:lang w:eastAsia="ru-RU"/>
        </w:rPr>
      </w:pPr>
    </w:p>
    <w:p w:rsidR="00D161E5" w:rsidRDefault="00D161E5" w:rsidP="00D161E5">
      <w:pPr>
        <w:suppressAutoHyphens w:val="0"/>
        <w:spacing w:after="0"/>
        <w:jc w:val="right"/>
        <w:rPr>
          <w:rFonts w:cs="Arial"/>
          <w:sz w:val="20"/>
          <w:szCs w:val="20"/>
          <w:lang w:eastAsia="ru-RU"/>
        </w:rPr>
      </w:pPr>
    </w:p>
    <w:p w:rsidR="00D161E5" w:rsidRDefault="00D161E5" w:rsidP="00D161E5">
      <w:pPr>
        <w:suppressAutoHyphens w:val="0"/>
        <w:spacing w:after="0"/>
        <w:jc w:val="right"/>
        <w:rPr>
          <w:rFonts w:cs="Arial"/>
          <w:sz w:val="20"/>
          <w:szCs w:val="20"/>
          <w:lang w:eastAsia="ru-RU"/>
        </w:rPr>
      </w:pPr>
    </w:p>
    <w:p w:rsidR="00D161E5" w:rsidRDefault="00D161E5" w:rsidP="00D161E5">
      <w:pPr>
        <w:suppressAutoHyphens w:val="0"/>
        <w:spacing w:after="0"/>
        <w:jc w:val="right"/>
        <w:rPr>
          <w:rFonts w:cs="Arial"/>
          <w:sz w:val="20"/>
          <w:szCs w:val="20"/>
          <w:lang w:eastAsia="ru-RU"/>
        </w:rPr>
      </w:pPr>
      <w:r>
        <w:rPr>
          <w:rFonts w:cs="Arial"/>
          <w:sz w:val="20"/>
          <w:szCs w:val="20"/>
          <w:lang w:eastAsia="ru-RU"/>
        </w:rPr>
        <w:lastRenderedPageBreak/>
        <w:t>Приложение  № 2 (ЛОТ 7)</w:t>
      </w:r>
    </w:p>
    <w:p w:rsidR="00D161E5" w:rsidRDefault="00D161E5" w:rsidP="00D161E5">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2026.</w:t>
      </w:r>
    </w:p>
    <w:p w:rsidR="00D161E5" w:rsidRDefault="00D161E5" w:rsidP="00D161E5">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D161E5" w:rsidRDefault="00D161E5" w:rsidP="00D161E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D161E5" w:rsidRDefault="00D161E5" w:rsidP="00D161E5">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D161E5" w:rsidRDefault="00D161E5" w:rsidP="00D161E5">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D161E5" w:rsidRDefault="00D161E5" w:rsidP="00D161E5">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D161E5" w:rsidRDefault="00D161E5" w:rsidP="00D161E5">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D161E5" w:rsidRDefault="00D161E5" w:rsidP="00D161E5">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D161E5" w:rsidRDefault="00D161E5" w:rsidP="00D161E5">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161E5" w:rsidTr="004A497B">
        <w:tc>
          <w:tcPr>
            <w:tcW w:w="187" w:type="dxa"/>
            <w:vAlign w:val="bottom"/>
            <w:hideMark/>
          </w:tcPr>
          <w:p w:rsidR="00D161E5" w:rsidRDefault="00D161E5"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161E5" w:rsidRDefault="00D161E5" w:rsidP="004A497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D161E5" w:rsidRDefault="00D161E5"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161E5" w:rsidRDefault="00D161E5" w:rsidP="004A497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D161E5" w:rsidRDefault="00D161E5" w:rsidP="004A497B">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161E5" w:rsidRDefault="00D161E5"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D161E5" w:rsidRDefault="00D161E5" w:rsidP="004A497B">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D161E5" w:rsidRDefault="00D161E5" w:rsidP="00D161E5">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D161E5" w:rsidRDefault="00D161E5" w:rsidP="003718D2">
      <w:pPr>
        <w:spacing w:after="0"/>
        <w:jc w:val="center"/>
        <w:outlineLvl w:val="0"/>
        <w:rPr>
          <w:rFonts w:cs="Arial"/>
          <w:b/>
          <w:bCs/>
          <w:sz w:val="26"/>
          <w:szCs w:val="26"/>
          <w:lang w:eastAsia="ru-RU"/>
        </w:rPr>
      </w:pPr>
      <w:r>
        <w:rPr>
          <w:rFonts w:cs="Arial"/>
          <w:b/>
          <w:bCs/>
          <w:sz w:val="26"/>
          <w:szCs w:val="26"/>
          <w:lang w:eastAsia="ru-RU"/>
        </w:rPr>
        <w:t>АКТ</w:t>
      </w:r>
    </w:p>
    <w:p w:rsidR="00D161E5" w:rsidRDefault="00D161E5" w:rsidP="003718D2">
      <w:pPr>
        <w:suppressAutoHyphens w:val="0"/>
        <w:spacing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D161E5" w:rsidRDefault="00D161E5" w:rsidP="003718D2">
      <w:pPr>
        <w:suppressAutoHyphens w:val="0"/>
        <w:spacing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D161E5" w:rsidRDefault="00D161E5" w:rsidP="003718D2">
      <w:pPr>
        <w:suppressAutoHyphens w:val="0"/>
        <w:spacing w:after="0"/>
        <w:ind w:firstLine="567"/>
        <w:rPr>
          <w:rFonts w:cs="Arial"/>
          <w:b/>
          <w:sz w:val="2"/>
          <w:szCs w:val="2"/>
          <w:lang w:eastAsia="ru-RU"/>
        </w:rPr>
      </w:pPr>
      <w:r>
        <w:rPr>
          <w:rFonts w:cs="Arial"/>
          <w:lang w:eastAsia="ru-RU"/>
        </w:rPr>
        <w:t xml:space="preserve">1. Адрес многоквартирного дома </w:t>
      </w:r>
      <w:r w:rsidRPr="00276364">
        <w:rPr>
          <w:rFonts w:cs="Arial"/>
          <w:lang w:eastAsia="ru-RU"/>
        </w:rPr>
        <w:t xml:space="preserve">Архангельская область, </w:t>
      </w:r>
      <w:proofErr w:type="spellStart"/>
      <w:r w:rsidRPr="00276364">
        <w:rPr>
          <w:rFonts w:cs="Arial"/>
          <w:lang w:eastAsia="ru-RU"/>
        </w:rPr>
        <w:t>Котласский</w:t>
      </w:r>
      <w:proofErr w:type="spellEnd"/>
      <w:r w:rsidRPr="00276364">
        <w:rPr>
          <w:rFonts w:cs="Arial"/>
          <w:lang w:eastAsia="ru-RU"/>
        </w:rPr>
        <w:t xml:space="preserve"> муниципальный округ, г. Сольвычегодск, ул. </w:t>
      </w:r>
      <w:r>
        <w:rPr>
          <w:rFonts w:cs="Arial"/>
          <w:lang w:eastAsia="ru-RU"/>
        </w:rPr>
        <w:t>Дементьева</w:t>
      </w:r>
      <w:r w:rsidRPr="00276364">
        <w:rPr>
          <w:rFonts w:cs="Arial"/>
          <w:lang w:eastAsia="ru-RU"/>
        </w:rPr>
        <w:t>, д.</w:t>
      </w:r>
      <w:r>
        <w:rPr>
          <w:rFonts w:cs="Arial"/>
          <w:lang w:eastAsia="ru-RU"/>
        </w:rPr>
        <w:t xml:space="preserve"> 10</w:t>
      </w:r>
    </w:p>
    <w:p w:rsidR="00D161E5" w:rsidRDefault="00D161E5" w:rsidP="003718D2">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00B02F8D" w:rsidRPr="00B02F8D">
        <w:t>29:07:061203:185</w:t>
      </w:r>
    </w:p>
    <w:p w:rsidR="00D161E5" w:rsidRDefault="00D161E5" w:rsidP="003718D2">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жилой дом</w:t>
      </w:r>
    </w:p>
    <w:p w:rsidR="00D161E5" w:rsidRDefault="00D161E5" w:rsidP="00D161E5">
      <w:pPr>
        <w:suppressAutoHyphens w:val="0"/>
        <w:spacing w:after="0"/>
        <w:ind w:firstLine="567"/>
        <w:jc w:val="left"/>
        <w:rPr>
          <w:rFonts w:cs="Arial"/>
          <w:sz w:val="2"/>
          <w:szCs w:val="2"/>
          <w:lang w:eastAsia="ru-RU"/>
        </w:rPr>
      </w:pPr>
      <w:r>
        <w:rPr>
          <w:rFonts w:cs="Arial"/>
          <w:lang w:eastAsia="ru-RU"/>
        </w:rPr>
        <w:t xml:space="preserve">4. Год постройки  </w:t>
      </w:r>
      <w:r w:rsidR="00B02F8D">
        <w:rPr>
          <w:rFonts w:cs="Arial"/>
          <w:b/>
          <w:lang w:eastAsia="ru-RU"/>
        </w:rPr>
        <w:t>1993</w:t>
      </w:r>
    </w:p>
    <w:p w:rsidR="00D161E5" w:rsidRDefault="00D161E5" w:rsidP="00D161E5">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D161E5" w:rsidRDefault="00D161E5" w:rsidP="00D161E5">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D161E5" w:rsidRDefault="00D161E5" w:rsidP="00D161E5">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D161E5" w:rsidRDefault="00D161E5" w:rsidP="00D161E5">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D161E5" w:rsidRDefault="00D161E5" w:rsidP="00D161E5">
      <w:pPr>
        <w:suppressAutoHyphens w:val="0"/>
        <w:spacing w:after="0"/>
        <w:ind w:firstLine="567"/>
        <w:jc w:val="left"/>
        <w:rPr>
          <w:rFonts w:cs="Arial"/>
          <w:sz w:val="2"/>
          <w:szCs w:val="2"/>
          <w:lang w:eastAsia="ru-RU"/>
        </w:rPr>
      </w:pPr>
      <w:r>
        <w:rPr>
          <w:rFonts w:cs="Arial"/>
          <w:lang w:eastAsia="ru-RU"/>
        </w:rPr>
        <w:t xml:space="preserve">9. Количество этажей  </w:t>
      </w:r>
      <w:r w:rsidR="00B02F8D">
        <w:rPr>
          <w:rFonts w:cs="Arial"/>
          <w:b/>
          <w:lang w:eastAsia="ru-RU"/>
        </w:rPr>
        <w:t>2</w:t>
      </w:r>
    </w:p>
    <w:p w:rsidR="00D161E5" w:rsidRDefault="00D161E5" w:rsidP="00D161E5">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D161E5" w:rsidRDefault="00D161E5" w:rsidP="00D161E5">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D161E5" w:rsidRDefault="00D161E5" w:rsidP="00D161E5">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D161E5" w:rsidRDefault="00D161E5" w:rsidP="00D161E5">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D161E5" w:rsidRDefault="00D161E5" w:rsidP="00D161E5">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02F8D">
        <w:rPr>
          <w:rFonts w:cs="Arial"/>
          <w:lang w:eastAsia="ru-RU"/>
        </w:rPr>
        <w:t>4</w:t>
      </w:r>
    </w:p>
    <w:p w:rsidR="00D161E5" w:rsidRDefault="00D161E5" w:rsidP="00D161E5">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D161E5" w:rsidRDefault="00D161E5" w:rsidP="00D161E5">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D161E5" w:rsidRDefault="00D161E5" w:rsidP="00D161E5">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161E5" w:rsidRDefault="00D161E5" w:rsidP="00D161E5">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02F8D">
        <w:rPr>
          <w:rFonts w:cs="Arial"/>
          <w:lang w:eastAsia="ru-RU"/>
        </w:rPr>
        <w:t xml:space="preserve">691 </w:t>
      </w:r>
      <w:r>
        <w:rPr>
          <w:rFonts w:cs="Arial"/>
          <w:lang w:eastAsia="ru-RU"/>
        </w:rPr>
        <w:t>куб. м</w:t>
      </w:r>
    </w:p>
    <w:p w:rsidR="00D161E5" w:rsidRDefault="00D161E5" w:rsidP="00D161E5">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D161E5" w:rsidRDefault="00D161E5" w:rsidP="00D161E5">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02F8D">
        <w:rPr>
          <w:rFonts w:cs="Arial"/>
          <w:b/>
          <w:lang w:eastAsia="ru-RU"/>
        </w:rPr>
        <w:t>208,8</w:t>
      </w:r>
      <w:r>
        <w:rPr>
          <w:rFonts w:cs="Arial"/>
          <w:lang w:eastAsia="ru-RU"/>
        </w:rPr>
        <w:t xml:space="preserve"> кв. м</w:t>
      </w:r>
    </w:p>
    <w:p w:rsidR="00D161E5" w:rsidRDefault="00D161E5" w:rsidP="00D161E5">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B02F8D">
        <w:rPr>
          <w:rFonts w:cs="Arial"/>
          <w:lang w:eastAsia="ru-RU"/>
        </w:rPr>
        <w:t>175,4</w:t>
      </w:r>
      <w:r>
        <w:rPr>
          <w:rFonts w:cs="Arial"/>
          <w:b/>
          <w:lang w:eastAsia="ru-RU"/>
        </w:rPr>
        <w:t xml:space="preserve"> </w:t>
      </w:r>
      <w:r>
        <w:rPr>
          <w:rFonts w:cs="Arial"/>
          <w:lang w:eastAsia="ru-RU"/>
        </w:rPr>
        <w:t>кв. м</w:t>
      </w:r>
    </w:p>
    <w:p w:rsidR="00D161E5" w:rsidRDefault="00D161E5" w:rsidP="00D161E5">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D161E5" w:rsidRDefault="00D161E5" w:rsidP="00D161E5">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D161E5" w:rsidRDefault="00D161E5" w:rsidP="00D161E5">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794C6C">
        <w:rPr>
          <w:rFonts w:cs="Arial"/>
          <w:b/>
          <w:lang w:eastAsia="ru-RU"/>
        </w:rPr>
        <w:t xml:space="preserve">1 </w:t>
      </w:r>
      <w:r>
        <w:rPr>
          <w:rFonts w:cs="Arial"/>
          <w:lang w:eastAsia="ru-RU"/>
        </w:rPr>
        <w:t>шт.</w:t>
      </w:r>
    </w:p>
    <w:p w:rsidR="00D161E5" w:rsidRDefault="00D161E5" w:rsidP="003718D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D161E5" w:rsidRDefault="00D161E5" w:rsidP="00D161E5">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D161E5" w:rsidRDefault="00D161E5" w:rsidP="00D161E5">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D161E5" w:rsidRDefault="00D161E5" w:rsidP="00D161E5">
      <w:pPr>
        <w:suppressAutoHyphens w:val="0"/>
        <w:spacing w:after="0"/>
        <w:ind w:firstLine="567"/>
        <w:rPr>
          <w:rFonts w:cs="Arial"/>
          <w:sz w:val="2"/>
          <w:szCs w:val="2"/>
          <w:lang w:eastAsia="ru-RU"/>
        </w:rPr>
      </w:pPr>
      <w:r>
        <w:rPr>
          <w:rFonts w:cs="Arial"/>
          <w:lang w:eastAsia="ru-RU"/>
        </w:rPr>
        <w:lastRenderedPageBreak/>
        <w:t xml:space="preserve">24. Площадь земельного участка, входящего в состав общего имущества многоквартирного дома </w:t>
      </w:r>
      <w:r w:rsidR="00B02F8D">
        <w:rPr>
          <w:rFonts w:cs="Arial"/>
          <w:lang w:eastAsia="ru-RU"/>
        </w:rPr>
        <w:t>925</w:t>
      </w:r>
      <w:r>
        <w:rPr>
          <w:rFonts w:cs="Arial"/>
          <w:lang w:eastAsia="ru-RU"/>
        </w:rPr>
        <w:t xml:space="preserve"> </w:t>
      </w:r>
      <w:r>
        <w:rPr>
          <w:rFonts w:cs="Arial"/>
          <w:b/>
          <w:lang w:eastAsia="ru-RU"/>
        </w:rPr>
        <w:t xml:space="preserve"> </w:t>
      </w:r>
      <w:r>
        <w:rPr>
          <w:rFonts w:cs="Arial"/>
          <w:lang w:eastAsia="ru-RU"/>
        </w:rPr>
        <w:t>кв.</w:t>
      </w:r>
      <w:r w:rsidR="003718D2">
        <w:rPr>
          <w:rFonts w:cs="Arial"/>
          <w:lang w:eastAsia="ru-RU"/>
        </w:rPr>
        <w:t xml:space="preserve"> </w:t>
      </w:r>
      <w:r>
        <w:rPr>
          <w:rFonts w:cs="Arial"/>
          <w:lang w:eastAsia="ru-RU"/>
        </w:rPr>
        <w:t>м.</w:t>
      </w:r>
    </w:p>
    <w:p w:rsidR="00D161E5" w:rsidRDefault="00D161E5" w:rsidP="003718D2">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D161E5" w:rsidRDefault="00D161E5" w:rsidP="003718D2">
      <w:pPr>
        <w:suppressAutoHyphens w:val="0"/>
        <w:spacing w:after="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D161E5" w:rsidTr="004A497B">
        <w:tc>
          <w:tcPr>
            <w:tcW w:w="3685" w:type="dxa"/>
            <w:tcBorders>
              <w:top w:val="single" w:sz="4" w:space="0" w:color="auto"/>
              <w:left w:val="single" w:sz="4" w:space="0" w:color="auto"/>
              <w:bottom w:val="single" w:sz="4" w:space="0" w:color="auto"/>
              <w:right w:val="single" w:sz="4" w:space="0" w:color="auto"/>
            </w:tcBorders>
            <w:hideMark/>
          </w:tcPr>
          <w:p w:rsidR="00D161E5" w:rsidRDefault="00D161E5" w:rsidP="003718D2">
            <w:pPr>
              <w:suppressAutoHyphens w:val="0"/>
              <w:spacing w:after="0"/>
              <w:jc w:val="center"/>
              <w:rPr>
                <w:rFonts w:cs="Arial"/>
                <w:lang w:eastAsia="ru-RU"/>
              </w:rPr>
            </w:pPr>
            <w:r>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D161E5" w:rsidRDefault="00D161E5" w:rsidP="003718D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D161E5" w:rsidRDefault="00D161E5" w:rsidP="003718D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D161E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3718D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D161E5" w:rsidRDefault="00B02F8D" w:rsidP="003718D2">
            <w:pPr>
              <w:suppressAutoHyphens w:val="0"/>
              <w:spacing w:after="0"/>
              <w:ind w:left="57"/>
              <w:jc w:val="left"/>
              <w:rPr>
                <w:rFonts w:cs="Arial"/>
                <w:lang w:eastAsia="ru-RU"/>
              </w:rPr>
            </w:pPr>
            <w:r>
              <w:rPr>
                <w:rFonts w:cs="Arial"/>
                <w:lang w:eastAsia="ru-RU"/>
              </w:rPr>
              <w:t>кирпичный оштукатуренный</w:t>
            </w:r>
          </w:p>
        </w:tc>
        <w:tc>
          <w:tcPr>
            <w:tcW w:w="2977" w:type="dxa"/>
            <w:tcBorders>
              <w:top w:val="single" w:sz="4" w:space="0" w:color="auto"/>
              <w:left w:val="single" w:sz="4" w:space="0" w:color="auto"/>
              <w:bottom w:val="single" w:sz="4" w:space="0" w:color="auto"/>
              <w:right w:val="single" w:sz="4" w:space="0" w:color="auto"/>
            </w:tcBorders>
          </w:tcPr>
          <w:p w:rsidR="00D161E5" w:rsidRDefault="00B02F8D" w:rsidP="003718D2">
            <w:pPr>
              <w:suppressAutoHyphens w:val="0"/>
              <w:spacing w:after="0"/>
              <w:jc w:val="left"/>
              <w:rPr>
                <w:rFonts w:cs="Arial"/>
                <w:szCs w:val="20"/>
                <w:lang w:eastAsia="ru-RU"/>
              </w:rPr>
            </w:pPr>
            <w:r>
              <w:rPr>
                <w:rFonts w:cs="Arial"/>
                <w:szCs w:val="20"/>
                <w:lang w:eastAsia="ru-RU"/>
              </w:rPr>
              <w:t>деформации, оседание, разрушение, отпадение штукатурки, трещины</w:t>
            </w:r>
          </w:p>
        </w:tc>
      </w:tr>
      <w:tr w:rsidR="00D161E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D161E5" w:rsidRDefault="00B02F8D" w:rsidP="004A497B">
            <w:pPr>
              <w:suppressAutoHyphens w:val="0"/>
              <w:spacing w:after="0"/>
              <w:jc w:val="left"/>
              <w:rPr>
                <w:rFonts w:cs="Arial"/>
                <w:szCs w:val="20"/>
                <w:lang w:eastAsia="ru-RU"/>
              </w:rPr>
            </w:pPr>
            <w:r>
              <w:rPr>
                <w:rFonts w:cs="Arial"/>
                <w:szCs w:val="20"/>
                <w:lang w:eastAsia="ru-RU"/>
              </w:rPr>
              <w:t>трещины, нарушение конопатки, продуваемость, деформации, отставание досок обшивки</w:t>
            </w:r>
          </w:p>
        </w:tc>
      </w:tr>
      <w:tr w:rsidR="00D161E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D161E5" w:rsidRDefault="00B02F8D" w:rsidP="004A497B">
            <w:pPr>
              <w:suppressAutoHyphens w:val="0"/>
              <w:spacing w:after="0"/>
              <w:ind w:left="57"/>
              <w:jc w:val="left"/>
              <w:rPr>
                <w:rFonts w:cs="Arial"/>
                <w:lang w:eastAsia="ru-RU"/>
              </w:rPr>
            </w:pPr>
            <w:r>
              <w:rPr>
                <w:rFonts w:cs="Arial"/>
                <w:lang w:eastAsia="ru-RU"/>
              </w:rPr>
              <w:t>трещины в сопряжениях</w:t>
            </w:r>
          </w:p>
        </w:tc>
      </w:tr>
      <w:tr w:rsidR="00D161E5" w:rsidTr="004A497B">
        <w:trPr>
          <w:cantSplit/>
        </w:trPr>
        <w:tc>
          <w:tcPr>
            <w:tcW w:w="3685" w:type="dxa"/>
            <w:tcBorders>
              <w:top w:val="nil"/>
              <w:left w:val="single" w:sz="4" w:space="0" w:color="auto"/>
              <w:bottom w:val="nil"/>
              <w:right w:val="single" w:sz="4" w:space="0" w:color="auto"/>
            </w:tcBorders>
            <w:hideMark/>
          </w:tcPr>
          <w:p w:rsidR="00D161E5" w:rsidRDefault="00D161E5" w:rsidP="004A497B">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D161E5" w:rsidRDefault="00D161E5" w:rsidP="004A497B">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D161E5" w:rsidRDefault="00B02F8D" w:rsidP="004A497B">
            <w:pPr>
              <w:suppressAutoHyphens w:val="0"/>
              <w:spacing w:after="0"/>
              <w:ind w:left="57"/>
              <w:jc w:val="left"/>
              <w:rPr>
                <w:rFonts w:cs="Arial"/>
                <w:lang w:eastAsia="ru-RU"/>
              </w:rPr>
            </w:pPr>
            <w:r>
              <w:rPr>
                <w:rFonts w:cs="Arial"/>
                <w:lang w:eastAsia="ru-RU"/>
              </w:rPr>
              <w:t>продольные трещины, прогибы, деформации</w:t>
            </w:r>
          </w:p>
        </w:tc>
      </w:tr>
      <w:tr w:rsidR="00D161E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D161E5" w:rsidRDefault="00B02F8D" w:rsidP="004A497B">
            <w:pPr>
              <w:suppressAutoHyphens w:val="0"/>
              <w:spacing w:after="0"/>
              <w:jc w:val="left"/>
              <w:rPr>
                <w:rFonts w:cs="Arial"/>
                <w:szCs w:val="20"/>
                <w:lang w:eastAsia="ru-RU"/>
              </w:rPr>
            </w:pPr>
            <w:r>
              <w:rPr>
                <w:rFonts w:cs="Arial"/>
                <w:szCs w:val="20"/>
                <w:lang w:eastAsia="ru-RU"/>
              </w:rPr>
              <w:t>трещины, ослабление крепления листов, протечки у труб</w:t>
            </w:r>
          </w:p>
        </w:tc>
      </w:tr>
      <w:tr w:rsidR="00D161E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D161E5" w:rsidRDefault="00B02F8D" w:rsidP="004A497B">
            <w:pPr>
              <w:suppressAutoHyphens w:val="0"/>
              <w:spacing w:after="0"/>
              <w:jc w:val="left"/>
              <w:rPr>
                <w:rFonts w:cs="Arial"/>
                <w:szCs w:val="20"/>
                <w:lang w:eastAsia="ru-RU"/>
              </w:rPr>
            </w:pPr>
            <w:r>
              <w:rPr>
                <w:rFonts w:cs="Arial"/>
                <w:szCs w:val="20"/>
                <w:lang w:eastAsia="ru-RU"/>
              </w:rPr>
              <w:t>трещины, истертость, деформации, уклоны</w:t>
            </w:r>
          </w:p>
        </w:tc>
      </w:tr>
      <w:tr w:rsidR="00D161E5" w:rsidTr="004A497B">
        <w:trPr>
          <w:cantSplit/>
        </w:trPr>
        <w:tc>
          <w:tcPr>
            <w:tcW w:w="3685" w:type="dxa"/>
            <w:tcBorders>
              <w:top w:val="single" w:sz="4" w:space="0" w:color="auto"/>
              <w:left w:val="single" w:sz="4" w:space="0" w:color="auto"/>
              <w:bottom w:val="nil"/>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Двойные створные переплеты</w:t>
            </w:r>
          </w:p>
        </w:tc>
        <w:tc>
          <w:tcPr>
            <w:tcW w:w="2977" w:type="dxa"/>
            <w:vMerge w:val="restart"/>
            <w:tcBorders>
              <w:top w:val="single" w:sz="4" w:space="0" w:color="auto"/>
              <w:left w:val="nil"/>
              <w:bottom w:val="nil"/>
              <w:right w:val="single" w:sz="4" w:space="0" w:color="auto"/>
            </w:tcBorders>
          </w:tcPr>
          <w:p w:rsidR="00D161E5" w:rsidRDefault="00B02F8D" w:rsidP="004A497B">
            <w:pPr>
              <w:suppressAutoHyphens w:val="0"/>
              <w:spacing w:after="0"/>
              <w:jc w:val="left"/>
              <w:rPr>
                <w:rFonts w:cs="Arial"/>
                <w:szCs w:val="20"/>
                <w:lang w:eastAsia="ru-RU"/>
              </w:rPr>
            </w:pPr>
            <w:r>
              <w:rPr>
                <w:rFonts w:cs="Arial"/>
                <w:szCs w:val="20"/>
                <w:lang w:eastAsia="ru-RU"/>
              </w:rPr>
              <w:t>расшатанность, трещины</w:t>
            </w:r>
          </w:p>
        </w:tc>
      </w:tr>
      <w:tr w:rsidR="00D161E5" w:rsidTr="004A497B">
        <w:trPr>
          <w:cantSplit/>
        </w:trPr>
        <w:tc>
          <w:tcPr>
            <w:tcW w:w="3685" w:type="dxa"/>
            <w:tcBorders>
              <w:top w:val="nil"/>
              <w:left w:val="single" w:sz="4" w:space="0" w:color="auto"/>
              <w:bottom w:val="nil"/>
              <w:right w:val="single" w:sz="4" w:space="0" w:color="auto"/>
            </w:tcBorders>
            <w:vAlign w:val="bottom"/>
            <w:hideMark/>
          </w:tcPr>
          <w:p w:rsidR="00D161E5" w:rsidRDefault="00D161E5" w:rsidP="004A497B">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D161E5" w:rsidRDefault="00D161E5"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D161E5" w:rsidRDefault="00D161E5" w:rsidP="004A497B">
            <w:pPr>
              <w:suppressAutoHyphens w:val="0"/>
              <w:spacing w:after="0"/>
              <w:jc w:val="left"/>
              <w:rPr>
                <w:rFonts w:cs="Arial"/>
                <w:szCs w:val="20"/>
                <w:lang w:eastAsia="ru-RU"/>
              </w:rPr>
            </w:pPr>
          </w:p>
        </w:tc>
      </w:tr>
      <w:tr w:rsidR="00D161E5" w:rsidTr="004A497B">
        <w:tc>
          <w:tcPr>
            <w:tcW w:w="3685" w:type="dxa"/>
            <w:tcBorders>
              <w:top w:val="nil"/>
              <w:left w:val="single" w:sz="4" w:space="0" w:color="auto"/>
              <w:bottom w:val="nil"/>
              <w:right w:val="single" w:sz="4" w:space="0" w:color="auto"/>
            </w:tcBorders>
            <w:vAlign w:val="bottom"/>
            <w:hideMark/>
          </w:tcPr>
          <w:p w:rsidR="00D161E5" w:rsidRDefault="00D161E5" w:rsidP="004A497B">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D161E5" w:rsidRDefault="00B02F8D" w:rsidP="004A497B">
            <w:pPr>
              <w:suppressAutoHyphens w:val="0"/>
              <w:spacing w:after="0"/>
              <w:ind w:left="57"/>
              <w:jc w:val="left"/>
              <w:rPr>
                <w:rFonts w:cs="Arial"/>
                <w:lang w:eastAsia="ru-RU"/>
              </w:rPr>
            </w:pPr>
            <w:r>
              <w:rPr>
                <w:rFonts w:cs="Arial"/>
                <w:lang w:eastAsia="ru-RU"/>
              </w:rPr>
              <w:t>плотничные</w:t>
            </w:r>
          </w:p>
        </w:tc>
        <w:tc>
          <w:tcPr>
            <w:tcW w:w="2977" w:type="dxa"/>
            <w:tcBorders>
              <w:top w:val="nil"/>
              <w:left w:val="nil"/>
              <w:bottom w:val="nil"/>
              <w:right w:val="single" w:sz="4" w:space="0" w:color="auto"/>
            </w:tcBorders>
          </w:tcPr>
          <w:p w:rsidR="00D161E5" w:rsidRDefault="00B02F8D" w:rsidP="004A497B">
            <w:pPr>
              <w:suppressAutoHyphens w:val="0"/>
              <w:spacing w:after="0"/>
              <w:jc w:val="left"/>
              <w:rPr>
                <w:rFonts w:cs="Arial"/>
                <w:szCs w:val="20"/>
                <w:lang w:eastAsia="ru-RU"/>
              </w:rPr>
            </w:pPr>
            <w:r>
              <w:rPr>
                <w:rFonts w:cs="Arial"/>
                <w:szCs w:val="20"/>
                <w:lang w:eastAsia="ru-RU"/>
              </w:rPr>
              <w:t>трещины</w:t>
            </w:r>
          </w:p>
        </w:tc>
      </w:tr>
      <w:tr w:rsidR="00D161E5" w:rsidTr="004A497B">
        <w:trPr>
          <w:cantSplit/>
        </w:trPr>
        <w:tc>
          <w:tcPr>
            <w:tcW w:w="3685" w:type="dxa"/>
            <w:tcBorders>
              <w:top w:val="single" w:sz="4" w:space="0" w:color="auto"/>
              <w:left w:val="single" w:sz="4" w:space="0" w:color="auto"/>
              <w:bottom w:val="nil"/>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D161E5" w:rsidRDefault="003718D2" w:rsidP="004A497B">
            <w:pPr>
              <w:suppressAutoHyphens w:val="0"/>
              <w:spacing w:after="0"/>
              <w:jc w:val="left"/>
              <w:rPr>
                <w:rFonts w:cs="Arial"/>
                <w:lang w:eastAsia="ru-RU"/>
              </w:rPr>
            </w:pPr>
            <w:r>
              <w:rPr>
                <w:rFonts w:cs="Arial"/>
                <w:lang w:eastAsia="ru-RU"/>
              </w:rPr>
              <w:t>потолок обшит сухой штукатуркой, побелен, стены обшиты сухой штукатуркой, оклеены обоями, окрашены</w:t>
            </w:r>
          </w:p>
        </w:tc>
        <w:tc>
          <w:tcPr>
            <w:tcW w:w="2977" w:type="dxa"/>
            <w:vMerge w:val="restart"/>
            <w:tcBorders>
              <w:top w:val="single" w:sz="4" w:space="0" w:color="auto"/>
              <w:left w:val="nil"/>
              <w:bottom w:val="nil"/>
              <w:right w:val="single" w:sz="4" w:space="0" w:color="auto"/>
            </w:tcBorders>
            <w:vAlign w:val="bottom"/>
          </w:tcPr>
          <w:p w:rsidR="00D161E5" w:rsidRDefault="00D161E5" w:rsidP="004A497B">
            <w:pPr>
              <w:suppressAutoHyphens w:val="0"/>
              <w:spacing w:after="0"/>
              <w:ind w:left="57"/>
              <w:jc w:val="left"/>
              <w:rPr>
                <w:rFonts w:cs="Arial"/>
                <w:lang w:eastAsia="ru-RU"/>
              </w:rPr>
            </w:pPr>
            <w:r w:rsidRPr="0074766B">
              <w:rPr>
                <w:rFonts w:cs="Arial"/>
                <w:lang w:eastAsia="ru-RU"/>
              </w:rPr>
              <w:t>удовлетворительное</w:t>
            </w:r>
          </w:p>
        </w:tc>
      </w:tr>
      <w:tr w:rsidR="00D161E5" w:rsidTr="004A497B">
        <w:trPr>
          <w:cantSplit/>
        </w:trPr>
        <w:tc>
          <w:tcPr>
            <w:tcW w:w="3685" w:type="dxa"/>
            <w:tcBorders>
              <w:top w:val="nil"/>
              <w:left w:val="single" w:sz="4" w:space="0" w:color="auto"/>
              <w:bottom w:val="nil"/>
              <w:right w:val="single" w:sz="4" w:space="0" w:color="auto"/>
            </w:tcBorders>
            <w:vAlign w:val="bottom"/>
            <w:hideMark/>
          </w:tcPr>
          <w:p w:rsidR="00D161E5" w:rsidRDefault="00D161E5" w:rsidP="004A497B">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tcPr>
          <w:p w:rsidR="00D161E5" w:rsidRDefault="00D161E5"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D161E5" w:rsidRDefault="00D161E5" w:rsidP="004A497B">
            <w:pPr>
              <w:suppressAutoHyphens w:val="0"/>
              <w:spacing w:after="0"/>
              <w:jc w:val="left"/>
              <w:rPr>
                <w:rFonts w:cs="Arial"/>
                <w:lang w:eastAsia="ru-RU"/>
              </w:rPr>
            </w:pPr>
          </w:p>
        </w:tc>
      </w:tr>
      <w:tr w:rsidR="00D161E5" w:rsidTr="004A497B">
        <w:tc>
          <w:tcPr>
            <w:tcW w:w="3685" w:type="dxa"/>
            <w:tcBorders>
              <w:top w:val="nil"/>
              <w:left w:val="single" w:sz="4" w:space="0" w:color="auto"/>
              <w:bottom w:val="nil"/>
              <w:right w:val="single" w:sz="4" w:space="0" w:color="auto"/>
            </w:tcBorders>
            <w:vAlign w:val="bottom"/>
            <w:hideMark/>
          </w:tcPr>
          <w:p w:rsidR="00D161E5" w:rsidRDefault="00D161E5" w:rsidP="004A497B">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D161E5" w:rsidRDefault="00D161E5" w:rsidP="004A497B">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161E5" w:rsidRDefault="00D161E5" w:rsidP="004A497B">
            <w:pPr>
              <w:suppressAutoHyphens w:val="0"/>
              <w:spacing w:after="0"/>
              <w:ind w:left="57"/>
              <w:jc w:val="left"/>
              <w:rPr>
                <w:rFonts w:cs="Arial"/>
                <w:lang w:eastAsia="ru-RU"/>
              </w:rPr>
            </w:pPr>
          </w:p>
        </w:tc>
      </w:tr>
      <w:tr w:rsidR="00D161E5" w:rsidTr="004A497B">
        <w:trPr>
          <w:cantSplit/>
        </w:trPr>
        <w:tc>
          <w:tcPr>
            <w:tcW w:w="3685" w:type="dxa"/>
            <w:tcBorders>
              <w:top w:val="single" w:sz="4" w:space="0" w:color="auto"/>
              <w:left w:val="single" w:sz="4" w:space="0" w:color="auto"/>
              <w:bottom w:val="nil"/>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D161E5" w:rsidRDefault="00D161E5" w:rsidP="004A497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D161E5" w:rsidRDefault="00D161E5" w:rsidP="004A497B">
            <w:pPr>
              <w:suppressAutoHyphens w:val="0"/>
              <w:spacing w:after="0"/>
              <w:ind w:left="57"/>
              <w:jc w:val="left"/>
              <w:rPr>
                <w:rFonts w:cs="Arial"/>
                <w:lang w:eastAsia="ru-RU"/>
              </w:rPr>
            </w:pPr>
          </w:p>
        </w:tc>
      </w:tr>
      <w:tr w:rsidR="00D161E5" w:rsidTr="004A497B">
        <w:trPr>
          <w:cantSplit/>
        </w:trPr>
        <w:tc>
          <w:tcPr>
            <w:tcW w:w="3685" w:type="dxa"/>
            <w:tcBorders>
              <w:top w:val="single" w:sz="4" w:space="0" w:color="auto"/>
              <w:left w:val="single" w:sz="4" w:space="0" w:color="auto"/>
              <w:bottom w:val="nil"/>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220в открытая проводка</w:t>
            </w:r>
          </w:p>
        </w:tc>
        <w:tc>
          <w:tcPr>
            <w:tcW w:w="2977" w:type="dxa"/>
            <w:vMerge w:val="restart"/>
            <w:tcBorders>
              <w:top w:val="single" w:sz="4" w:space="0" w:color="auto"/>
              <w:left w:val="nil"/>
              <w:bottom w:val="nil"/>
              <w:right w:val="single" w:sz="4" w:space="0" w:color="auto"/>
            </w:tcBorders>
            <w:vAlign w:val="bottom"/>
          </w:tcPr>
          <w:p w:rsidR="00D161E5" w:rsidRDefault="003718D2" w:rsidP="003718D2">
            <w:pPr>
              <w:suppressAutoHyphens w:val="0"/>
              <w:spacing w:after="0"/>
              <w:ind w:left="57"/>
              <w:jc w:val="left"/>
              <w:rPr>
                <w:rFonts w:cs="Arial"/>
                <w:lang w:eastAsia="ru-RU"/>
              </w:rPr>
            </w:pPr>
            <w:r>
              <w:rPr>
                <w:rFonts w:cs="Arial"/>
                <w:lang w:eastAsia="ru-RU"/>
              </w:rPr>
              <w:t>пот</w:t>
            </w:r>
            <w:r w:rsidR="00D161E5" w:rsidRPr="0074766B">
              <w:rPr>
                <w:rFonts w:cs="Arial"/>
                <w:lang w:eastAsia="ru-RU"/>
              </w:rPr>
              <w:t>е</w:t>
            </w:r>
            <w:r>
              <w:rPr>
                <w:rFonts w:cs="Arial"/>
                <w:lang w:eastAsia="ru-RU"/>
              </w:rPr>
              <w:t>ря эластичности</w:t>
            </w:r>
          </w:p>
        </w:tc>
      </w:tr>
      <w:tr w:rsidR="00D161E5" w:rsidTr="004A497B">
        <w:trPr>
          <w:cantSplit/>
        </w:trPr>
        <w:tc>
          <w:tcPr>
            <w:tcW w:w="3685" w:type="dxa"/>
            <w:tcBorders>
              <w:top w:val="nil"/>
              <w:left w:val="single" w:sz="4" w:space="0" w:color="auto"/>
              <w:bottom w:val="nil"/>
              <w:right w:val="single" w:sz="4" w:space="0" w:color="auto"/>
            </w:tcBorders>
            <w:vAlign w:val="bottom"/>
            <w:hideMark/>
          </w:tcPr>
          <w:p w:rsidR="00D161E5" w:rsidRDefault="00D161E5" w:rsidP="004A497B">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D161E5" w:rsidRDefault="00D161E5"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D161E5" w:rsidRDefault="00D161E5" w:rsidP="004A497B">
            <w:pPr>
              <w:suppressAutoHyphens w:val="0"/>
              <w:spacing w:after="0"/>
              <w:jc w:val="left"/>
              <w:rPr>
                <w:rFonts w:cs="Arial"/>
                <w:lang w:eastAsia="ru-RU"/>
              </w:rPr>
            </w:pPr>
          </w:p>
        </w:tc>
      </w:tr>
      <w:tr w:rsidR="00D161E5" w:rsidTr="00A50D15">
        <w:tc>
          <w:tcPr>
            <w:tcW w:w="3685" w:type="dxa"/>
            <w:tcBorders>
              <w:top w:val="nil"/>
              <w:left w:val="single" w:sz="4" w:space="0" w:color="auto"/>
              <w:bottom w:val="nil"/>
              <w:right w:val="single" w:sz="4" w:space="0" w:color="auto"/>
            </w:tcBorders>
            <w:vAlign w:val="bottom"/>
          </w:tcPr>
          <w:p w:rsidR="00D161E5" w:rsidRDefault="00D161E5" w:rsidP="004A497B">
            <w:pPr>
              <w:suppressAutoHyphens w:val="0"/>
              <w:spacing w:after="0"/>
              <w:ind w:left="993"/>
              <w:jc w:val="left"/>
              <w:rPr>
                <w:rFonts w:cs="Arial"/>
                <w:lang w:eastAsia="ru-RU"/>
              </w:rPr>
            </w:pPr>
            <w:r>
              <w:rPr>
                <w:rFonts w:cs="Arial"/>
                <w:lang w:eastAsia="ru-RU"/>
              </w:rPr>
              <w:t>водоотвед</w:t>
            </w:r>
            <w:r w:rsidR="00B02F8D">
              <w:rPr>
                <w:rFonts w:cs="Arial"/>
                <w:lang w:eastAsia="ru-RU"/>
              </w:rPr>
              <w:t>е</w:t>
            </w:r>
            <w:r>
              <w:rPr>
                <w:rFonts w:cs="Arial"/>
                <w:lang w:eastAsia="ru-RU"/>
              </w:rPr>
              <w:t>ние</w:t>
            </w:r>
          </w:p>
        </w:tc>
        <w:tc>
          <w:tcPr>
            <w:tcW w:w="2977" w:type="dxa"/>
            <w:tcBorders>
              <w:top w:val="nil"/>
              <w:left w:val="nil"/>
              <w:bottom w:val="nil"/>
              <w:right w:val="single" w:sz="4" w:space="0" w:color="auto"/>
            </w:tcBorders>
            <w:shd w:val="clear" w:color="auto" w:fill="auto"/>
            <w:vAlign w:val="bottom"/>
          </w:tcPr>
          <w:p w:rsidR="00D161E5" w:rsidRDefault="00D161E5" w:rsidP="004A497B">
            <w:pPr>
              <w:suppressAutoHyphens w:val="0"/>
              <w:spacing w:after="0"/>
              <w:ind w:left="57"/>
              <w:jc w:val="left"/>
              <w:rPr>
                <w:rFonts w:cs="Arial"/>
                <w:lang w:eastAsia="ru-RU"/>
              </w:rPr>
            </w:pPr>
            <w:r>
              <w:rPr>
                <w:rFonts w:cs="Arial"/>
                <w:lang w:eastAsia="ru-RU"/>
              </w:rPr>
              <w:t>выгребные ямы</w:t>
            </w:r>
          </w:p>
        </w:tc>
        <w:tc>
          <w:tcPr>
            <w:tcW w:w="2977" w:type="dxa"/>
            <w:tcBorders>
              <w:top w:val="nil"/>
              <w:left w:val="nil"/>
              <w:bottom w:val="nil"/>
              <w:right w:val="single" w:sz="4" w:space="0" w:color="auto"/>
            </w:tcBorders>
            <w:vAlign w:val="bottom"/>
          </w:tcPr>
          <w:p w:rsidR="00D161E5" w:rsidRPr="0074766B" w:rsidRDefault="00D161E5" w:rsidP="004A497B">
            <w:pPr>
              <w:suppressAutoHyphens w:val="0"/>
              <w:spacing w:after="0"/>
              <w:ind w:left="57"/>
              <w:jc w:val="left"/>
              <w:rPr>
                <w:rFonts w:cs="Arial"/>
                <w:lang w:eastAsia="ru-RU"/>
              </w:rPr>
            </w:pPr>
          </w:p>
        </w:tc>
      </w:tr>
      <w:tr w:rsidR="00D161E5" w:rsidTr="004A497B">
        <w:tc>
          <w:tcPr>
            <w:tcW w:w="3685" w:type="dxa"/>
            <w:tcBorders>
              <w:top w:val="nil"/>
              <w:left w:val="single" w:sz="4" w:space="0" w:color="auto"/>
              <w:bottom w:val="nil"/>
              <w:right w:val="single" w:sz="4" w:space="0" w:color="auto"/>
            </w:tcBorders>
            <w:vAlign w:val="bottom"/>
            <w:hideMark/>
          </w:tcPr>
          <w:p w:rsidR="00D161E5" w:rsidRDefault="00D161E5" w:rsidP="004A497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D161E5" w:rsidRDefault="00B02F8D" w:rsidP="004A497B">
            <w:pPr>
              <w:suppressAutoHyphens w:val="0"/>
              <w:spacing w:after="0"/>
              <w:ind w:left="57"/>
              <w:jc w:val="left"/>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bottom"/>
          </w:tcPr>
          <w:p w:rsidR="00D161E5" w:rsidRDefault="003718D2" w:rsidP="004A497B">
            <w:pPr>
              <w:suppressAutoHyphens w:val="0"/>
              <w:spacing w:after="0"/>
              <w:ind w:left="57"/>
              <w:jc w:val="left"/>
              <w:rPr>
                <w:rFonts w:cs="Arial"/>
                <w:lang w:eastAsia="ru-RU"/>
              </w:rPr>
            </w:pPr>
            <w:r>
              <w:rPr>
                <w:rFonts w:cs="Arial"/>
                <w:lang w:eastAsia="ru-RU"/>
              </w:rPr>
              <w:t>трещины штукатурки, разрушение каналов, неисправность</w:t>
            </w:r>
          </w:p>
        </w:tc>
      </w:tr>
      <w:tr w:rsidR="00D161E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D161E5" w:rsidRDefault="00D161E5" w:rsidP="004A497B">
            <w:pPr>
              <w:suppressAutoHyphens w:val="0"/>
              <w:spacing w:after="0"/>
              <w:ind w:left="57"/>
              <w:jc w:val="left"/>
              <w:rPr>
                <w:rFonts w:cs="Arial"/>
                <w:lang w:eastAsia="ru-RU"/>
              </w:rPr>
            </w:pPr>
            <w:r w:rsidRPr="0074766B">
              <w:rPr>
                <w:rFonts w:cs="Arial"/>
                <w:lang w:eastAsia="ru-RU"/>
              </w:rPr>
              <w:t>удовлетворительное</w:t>
            </w:r>
          </w:p>
        </w:tc>
      </w:tr>
    </w:tbl>
    <w:p w:rsidR="00D161E5" w:rsidRDefault="00D161E5" w:rsidP="00D161E5">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D161E5" w:rsidRDefault="00D161E5" w:rsidP="00D161E5">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D161E5" w:rsidRDefault="00D161E5" w:rsidP="00D161E5">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D161E5" w:rsidRDefault="00D161E5" w:rsidP="00D161E5">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D161E5" w:rsidTr="004A497B">
        <w:trPr>
          <w:gridBefore w:val="2"/>
          <w:wBefore w:w="567" w:type="dxa"/>
        </w:trPr>
        <w:tc>
          <w:tcPr>
            <w:tcW w:w="2580" w:type="dxa"/>
            <w:gridSpan w:val="6"/>
            <w:tcBorders>
              <w:top w:val="nil"/>
              <w:left w:val="nil"/>
              <w:bottom w:val="single" w:sz="4" w:space="0" w:color="auto"/>
              <w:right w:val="nil"/>
            </w:tcBorders>
            <w:vAlign w:val="bottom"/>
          </w:tcPr>
          <w:p w:rsidR="00D161E5" w:rsidRDefault="00D161E5" w:rsidP="004A497B">
            <w:pPr>
              <w:suppressAutoHyphens w:val="0"/>
              <w:spacing w:after="0"/>
              <w:jc w:val="center"/>
              <w:rPr>
                <w:rFonts w:cs="Arial"/>
                <w:lang w:eastAsia="ru-RU"/>
              </w:rPr>
            </w:pPr>
          </w:p>
        </w:tc>
        <w:tc>
          <w:tcPr>
            <w:tcW w:w="283" w:type="dxa"/>
            <w:gridSpan w:val="2"/>
            <w:vAlign w:val="bottom"/>
          </w:tcPr>
          <w:p w:rsidR="00D161E5" w:rsidRDefault="00D161E5" w:rsidP="004A497B">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D161E5" w:rsidRPr="00EC772B" w:rsidRDefault="00D161E5" w:rsidP="004A497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D161E5" w:rsidRDefault="00D161E5" w:rsidP="004A497B">
            <w:pPr>
              <w:suppressAutoHyphens w:val="0"/>
              <w:spacing w:after="0"/>
              <w:jc w:val="center"/>
              <w:rPr>
                <w:rFonts w:cs="Arial"/>
                <w:lang w:eastAsia="ru-RU"/>
              </w:rPr>
            </w:pPr>
          </w:p>
        </w:tc>
      </w:tr>
      <w:tr w:rsidR="00D161E5" w:rsidTr="004A497B">
        <w:trPr>
          <w:gridBefore w:val="2"/>
          <w:wBefore w:w="567" w:type="dxa"/>
        </w:trPr>
        <w:tc>
          <w:tcPr>
            <w:tcW w:w="2580" w:type="dxa"/>
            <w:gridSpan w:val="6"/>
            <w:hideMark/>
          </w:tcPr>
          <w:p w:rsidR="00D161E5" w:rsidRDefault="00D161E5" w:rsidP="004A497B">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D161E5" w:rsidRDefault="00D161E5" w:rsidP="004A497B">
            <w:pPr>
              <w:suppressAutoHyphens w:val="0"/>
              <w:spacing w:after="0"/>
              <w:jc w:val="left"/>
              <w:rPr>
                <w:rFonts w:cs="Arial"/>
                <w:sz w:val="18"/>
                <w:szCs w:val="18"/>
                <w:lang w:eastAsia="ru-RU"/>
              </w:rPr>
            </w:pPr>
          </w:p>
        </w:tc>
        <w:tc>
          <w:tcPr>
            <w:tcW w:w="3402" w:type="dxa"/>
            <w:hideMark/>
          </w:tcPr>
          <w:p w:rsidR="00D161E5" w:rsidRDefault="00D161E5" w:rsidP="004A497B">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D161E5" w:rsidTr="004A497B">
        <w:trPr>
          <w:gridAfter w:val="2"/>
          <w:wAfter w:w="3487" w:type="dxa"/>
        </w:trPr>
        <w:tc>
          <w:tcPr>
            <w:tcW w:w="187" w:type="dxa"/>
            <w:vAlign w:val="bottom"/>
            <w:hideMark/>
          </w:tcPr>
          <w:p w:rsidR="00D161E5" w:rsidRDefault="00D161E5" w:rsidP="004A497B">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D161E5" w:rsidRDefault="00D161E5" w:rsidP="004A497B">
            <w:pPr>
              <w:suppressAutoHyphens w:val="0"/>
              <w:spacing w:after="0"/>
              <w:jc w:val="center"/>
              <w:rPr>
                <w:rFonts w:cs="Arial"/>
                <w:lang w:eastAsia="ru-RU"/>
              </w:rPr>
            </w:pPr>
          </w:p>
        </w:tc>
        <w:tc>
          <w:tcPr>
            <w:tcW w:w="255" w:type="dxa"/>
            <w:vAlign w:val="bottom"/>
            <w:hideMark/>
          </w:tcPr>
          <w:p w:rsidR="00D161E5" w:rsidRDefault="00D161E5" w:rsidP="004A497B">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D161E5" w:rsidRDefault="00D161E5" w:rsidP="004A497B">
            <w:pPr>
              <w:suppressAutoHyphens w:val="0"/>
              <w:spacing w:after="0"/>
              <w:jc w:val="center"/>
              <w:rPr>
                <w:rFonts w:cs="Arial"/>
                <w:lang w:eastAsia="ru-RU"/>
              </w:rPr>
            </w:pPr>
          </w:p>
        </w:tc>
        <w:tc>
          <w:tcPr>
            <w:tcW w:w="465" w:type="dxa"/>
            <w:vAlign w:val="bottom"/>
            <w:hideMark/>
          </w:tcPr>
          <w:p w:rsidR="00D161E5" w:rsidRDefault="00D161E5" w:rsidP="004A497B">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D161E5" w:rsidRDefault="00D161E5" w:rsidP="004A497B">
            <w:pPr>
              <w:suppressAutoHyphens w:val="0"/>
              <w:spacing w:after="0"/>
              <w:jc w:val="left"/>
              <w:rPr>
                <w:rFonts w:cs="Arial"/>
                <w:lang w:eastAsia="ru-RU"/>
              </w:rPr>
            </w:pPr>
          </w:p>
        </w:tc>
        <w:tc>
          <w:tcPr>
            <w:tcW w:w="255" w:type="dxa"/>
            <w:gridSpan w:val="2"/>
            <w:vAlign w:val="bottom"/>
            <w:hideMark/>
          </w:tcPr>
          <w:p w:rsidR="00D161E5" w:rsidRDefault="00D161E5" w:rsidP="004A497B">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EF7215" w:rsidRDefault="003718D2" w:rsidP="003718D2">
      <w:pPr>
        <w:suppressAutoHyphens w:val="0"/>
        <w:spacing w:before="400" w:after="0"/>
        <w:jc w:val="left"/>
        <w:rPr>
          <w:rFonts w:cs="Arial"/>
          <w:lang w:eastAsia="ru-RU"/>
        </w:rPr>
      </w:pPr>
      <w:r>
        <w:rPr>
          <w:rFonts w:cs="Arial"/>
          <w:lang w:eastAsia="ru-RU"/>
        </w:rPr>
        <w:t>М</w:t>
      </w:r>
      <w:r w:rsidR="00D161E5">
        <w:rPr>
          <w:rFonts w:cs="Arial"/>
          <w:lang w:eastAsia="ru-RU"/>
        </w:rPr>
        <w:t>.П.</w:t>
      </w:r>
    </w:p>
    <w:p w:rsidR="00EF7215" w:rsidRDefault="00EF7215" w:rsidP="00EF7215">
      <w:pPr>
        <w:suppressAutoHyphens w:val="0"/>
        <w:spacing w:after="0"/>
        <w:jc w:val="right"/>
        <w:rPr>
          <w:rFonts w:cs="Arial"/>
          <w:sz w:val="20"/>
          <w:szCs w:val="20"/>
          <w:lang w:eastAsia="ru-RU"/>
        </w:rPr>
      </w:pPr>
      <w:r>
        <w:rPr>
          <w:rFonts w:cs="Arial"/>
          <w:sz w:val="20"/>
          <w:szCs w:val="20"/>
          <w:lang w:eastAsia="ru-RU"/>
        </w:rPr>
        <w:lastRenderedPageBreak/>
        <w:t>Приложение  № 2 (ЛОТ 8)</w:t>
      </w:r>
    </w:p>
    <w:p w:rsidR="00EF7215" w:rsidRDefault="00EF7215" w:rsidP="00EF7215">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2026.</w:t>
      </w:r>
    </w:p>
    <w:p w:rsidR="00EF7215" w:rsidRDefault="00EF7215" w:rsidP="00EF7215">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EF7215" w:rsidRDefault="00EF7215" w:rsidP="00EF721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F7215" w:rsidRDefault="00EF7215" w:rsidP="00EF7215">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EF7215" w:rsidRDefault="00EF7215" w:rsidP="00EF7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EF7215" w:rsidRDefault="00EF7215" w:rsidP="00EF7215">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EF7215" w:rsidRDefault="00EF7215" w:rsidP="00EF7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EF7215" w:rsidRDefault="00EF7215" w:rsidP="00EF7215">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EF7215" w:rsidRDefault="00EF7215" w:rsidP="00EF7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F7215" w:rsidTr="004A497B">
        <w:tc>
          <w:tcPr>
            <w:tcW w:w="187" w:type="dxa"/>
            <w:vAlign w:val="bottom"/>
            <w:hideMark/>
          </w:tcPr>
          <w:p w:rsidR="00EF7215" w:rsidRDefault="00EF7215"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F7215" w:rsidRDefault="00EF7215" w:rsidP="004A497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EF7215" w:rsidRDefault="00EF7215"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F7215" w:rsidRDefault="00EF7215" w:rsidP="004A497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EF7215" w:rsidRDefault="00EF7215" w:rsidP="004A497B">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F7215" w:rsidRDefault="00EF7215"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EF7215" w:rsidRDefault="00EF7215" w:rsidP="004A497B">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EF7215" w:rsidRDefault="00EF7215" w:rsidP="00EF7215">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EF7215" w:rsidRDefault="00EF7215" w:rsidP="00EF7215">
      <w:pPr>
        <w:suppressAutoHyphens w:val="0"/>
        <w:spacing w:after="0"/>
        <w:ind w:left="6521" w:right="1416"/>
        <w:jc w:val="center"/>
        <w:rPr>
          <w:rFonts w:cs="Arial"/>
          <w:sz w:val="18"/>
          <w:szCs w:val="18"/>
          <w:lang w:eastAsia="ru-RU"/>
        </w:rPr>
      </w:pPr>
    </w:p>
    <w:p w:rsidR="00EF7215" w:rsidRDefault="00EF7215" w:rsidP="009F08C0">
      <w:pPr>
        <w:spacing w:before="400"/>
        <w:jc w:val="center"/>
        <w:outlineLvl w:val="0"/>
        <w:rPr>
          <w:rFonts w:cs="Arial"/>
          <w:b/>
          <w:bCs/>
          <w:sz w:val="26"/>
          <w:szCs w:val="26"/>
          <w:lang w:eastAsia="ru-RU"/>
        </w:rPr>
      </w:pPr>
      <w:r>
        <w:rPr>
          <w:rFonts w:cs="Arial"/>
          <w:b/>
          <w:bCs/>
          <w:sz w:val="26"/>
          <w:szCs w:val="26"/>
          <w:lang w:eastAsia="ru-RU"/>
        </w:rPr>
        <w:t>АКТ</w:t>
      </w:r>
    </w:p>
    <w:p w:rsidR="00EF7215" w:rsidRDefault="00EF7215" w:rsidP="009F08C0">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F7215" w:rsidRDefault="00EF7215" w:rsidP="009F08C0">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F7215" w:rsidRDefault="00EF7215" w:rsidP="00EF7215">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276364">
        <w:rPr>
          <w:rFonts w:cs="Arial"/>
          <w:lang w:eastAsia="ru-RU"/>
        </w:rPr>
        <w:t xml:space="preserve">Архангельская область, </w:t>
      </w:r>
      <w:proofErr w:type="spellStart"/>
      <w:r w:rsidRPr="00276364">
        <w:rPr>
          <w:rFonts w:cs="Arial"/>
          <w:lang w:eastAsia="ru-RU"/>
        </w:rPr>
        <w:t>Котласский</w:t>
      </w:r>
      <w:proofErr w:type="spellEnd"/>
      <w:r w:rsidRPr="00276364">
        <w:rPr>
          <w:rFonts w:cs="Arial"/>
          <w:lang w:eastAsia="ru-RU"/>
        </w:rPr>
        <w:t xml:space="preserve"> муниципальны</w:t>
      </w:r>
      <w:r>
        <w:rPr>
          <w:rFonts w:cs="Arial"/>
          <w:lang w:eastAsia="ru-RU"/>
        </w:rPr>
        <w:t>й округ, г. Сольвычегодск, ул. Красн</w:t>
      </w:r>
      <w:r w:rsidRPr="00276364">
        <w:rPr>
          <w:rFonts w:cs="Arial"/>
          <w:lang w:eastAsia="ru-RU"/>
        </w:rPr>
        <w:t>ая, д.</w:t>
      </w:r>
      <w:r>
        <w:rPr>
          <w:rFonts w:cs="Arial"/>
          <w:lang w:eastAsia="ru-RU"/>
        </w:rPr>
        <w:t xml:space="preserve"> 7</w:t>
      </w:r>
    </w:p>
    <w:p w:rsidR="00EF7215" w:rsidRDefault="00EF7215" w:rsidP="00EF7215">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3. Серия, тип постройки  </w:t>
      </w:r>
      <w:r w:rsidRPr="005221BA">
        <w:rPr>
          <w:rFonts w:cs="Arial"/>
          <w:lang w:eastAsia="ru-RU"/>
        </w:rPr>
        <w:t>жилой дом</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4. Год постройки  </w:t>
      </w:r>
      <w:r w:rsidR="005221BA" w:rsidRPr="005221BA">
        <w:rPr>
          <w:rFonts w:cs="Arial"/>
          <w:lang w:eastAsia="ru-RU"/>
        </w:rPr>
        <w:t>приблизительно 1930</w:t>
      </w:r>
    </w:p>
    <w:p w:rsidR="00EF7215" w:rsidRPr="004F493B" w:rsidRDefault="00EF7215" w:rsidP="00EF7215">
      <w:pPr>
        <w:suppressAutoHyphens w:val="0"/>
        <w:spacing w:after="0"/>
        <w:ind w:firstLine="567"/>
        <w:jc w:val="left"/>
        <w:rPr>
          <w:rFonts w:cs="Arial"/>
          <w:sz w:val="2"/>
          <w:szCs w:val="2"/>
          <w:lang w:eastAsia="ru-RU"/>
        </w:rPr>
      </w:pPr>
      <w:r w:rsidRPr="004F493B">
        <w:rPr>
          <w:rFonts w:cs="Arial"/>
          <w:lang w:eastAsia="ru-RU"/>
        </w:rPr>
        <w:t xml:space="preserve">5. Степень износа по данным государственного технического учета  </w:t>
      </w:r>
      <w:r w:rsidR="004F493B">
        <w:rPr>
          <w:rFonts w:cs="Arial"/>
          <w:lang w:eastAsia="ru-RU"/>
        </w:rPr>
        <w:t>68 %</w:t>
      </w:r>
    </w:p>
    <w:p w:rsidR="00EF7215" w:rsidRDefault="00EF7215" w:rsidP="00EF7215">
      <w:pPr>
        <w:suppressAutoHyphens w:val="0"/>
        <w:spacing w:after="0"/>
        <w:ind w:firstLine="567"/>
        <w:jc w:val="left"/>
        <w:rPr>
          <w:rFonts w:cs="Arial"/>
          <w:sz w:val="2"/>
          <w:szCs w:val="2"/>
          <w:lang w:eastAsia="ru-RU"/>
        </w:rPr>
      </w:pPr>
      <w:r w:rsidRPr="004F493B">
        <w:rPr>
          <w:rFonts w:cs="Arial"/>
          <w:lang w:eastAsia="ru-RU"/>
        </w:rPr>
        <w:t>6. Степень фактического износа</w:t>
      </w:r>
    </w:p>
    <w:p w:rsidR="00EF7215" w:rsidRDefault="00EF7215" w:rsidP="00EF7215">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r w:rsidR="00D21054">
        <w:rPr>
          <w:rFonts w:cs="Arial"/>
          <w:lang w:eastAsia="ru-RU"/>
        </w:rPr>
        <w:t xml:space="preserve"> 1973</w:t>
      </w:r>
    </w:p>
    <w:p w:rsidR="00EF7215" w:rsidRDefault="00EF7215" w:rsidP="00EF7215">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D21054">
        <w:rPr>
          <w:rFonts w:cs="Arial"/>
          <w:b/>
          <w:lang w:eastAsia="ru-RU"/>
        </w:rPr>
        <w:t>8</w:t>
      </w:r>
    </w:p>
    <w:p w:rsidR="00EF7215" w:rsidRDefault="00EF7215" w:rsidP="00EF7215">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EF7215" w:rsidRDefault="00EF7215" w:rsidP="00EF7215">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F7215" w:rsidRDefault="00EF7215" w:rsidP="00EF7215">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F7215" w:rsidRDefault="00EF7215" w:rsidP="00EF7215">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D21054">
        <w:rPr>
          <w:rFonts w:cs="Arial"/>
          <w:b/>
          <w:lang w:eastAsia="ru-RU"/>
        </w:rPr>
        <w:t>1185</w:t>
      </w:r>
      <w:r>
        <w:rPr>
          <w:rFonts w:cs="Arial"/>
          <w:b/>
          <w:lang w:eastAsia="ru-RU"/>
        </w:rPr>
        <w:t xml:space="preserve"> </w:t>
      </w:r>
      <w:r>
        <w:rPr>
          <w:rFonts w:cs="Arial"/>
          <w:lang w:eastAsia="ru-RU"/>
        </w:rPr>
        <w:t>куб. м</w:t>
      </w:r>
    </w:p>
    <w:p w:rsidR="00EF7215" w:rsidRDefault="00EF7215" w:rsidP="00EF7215">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F7215" w:rsidRDefault="00EF7215" w:rsidP="00EF7215">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D21054">
        <w:rPr>
          <w:rFonts w:cs="Arial"/>
          <w:b/>
          <w:lang w:eastAsia="ru-RU"/>
        </w:rPr>
        <w:t>243</w:t>
      </w:r>
      <w:r>
        <w:rPr>
          <w:rFonts w:cs="Arial"/>
          <w:lang w:eastAsia="ru-RU"/>
        </w:rPr>
        <w:t xml:space="preserve"> кв. м</w:t>
      </w:r>
    </w:p>
    <w:p w:rsidR="00EF7215" w:rsidRDefault="00EF7215" w:rsidP="00EF7215">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D21054">
        <w:rPr>
          <w:rFonts w:cs="Arial"/>
          <w:b/>
          <w:lang w:eastAsia="ru-RU"/>
        </w:rPr>
        <w:t>178,5</w:t>
      </w:r>
      <w:r>
        <w:rPr>
          <w:rFonts w:cs="Arial"/>
          <w:b/>
          <w:lang w:eastAsia="ru-RU"/>
        </w:rPr>
        <w:t xml:space="preserve"> </w:t>
      </w:r>
      <w:r>
        <w:rPr>
          <w:rFonts w:cs="Arial"/>
          <w:lang w:eastAsia="ru-RU"/>
        </w:rPr>
        <w:t>кв. м</w:t>
      </w:r>
    </w:p>
    <w:p w:rsidR="00EF7215" w:rsidRDefault="00EF7215" w:rsidP="00EF7215">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EF7215" w:rsidRDefault="00EF7215" w:rsidP="00EF7215">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EF7215" w:rsidRDefault="00EF7215" w:rsidP="00EF7215">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794C6C">
        <w:rPr>
          <w:rFonts w:cs="Arial"/>
          <w:b/>
          <w:lang w:eastAsia="ru-RU"/>
        </w:rPr>
        <w:t xml:space="preserve">1 </w:t>
      </w:r>
      <w:r>
        <w:rPr>
          <w:rFonts w:cs="Arial"/>
          <w:lang w:eastAsia="ru-RU"/>
        </w:rPr>
        <w:t>шт.</w:t>
      </w:r>
    </w:p>
    <w:p w:rsidR="00EF7215" w:rsidRDefault="00EF7215" w:rsidP="00EF7215">
      <w:pPr>
        <w:suppressAutoHyphens w:val="0"/>
        <w:spacing w:after="0"/>
        <w:ind w:firstLine="567"/>
        <w:rPr>
          <w:rFonts w:cs="Arial"/>
          <w:sz w:val="2"/>
          <w:szCs w:val="2"/>
          <w:lang w:eastAsia="ru-RU"/>
        </w:rPr>
      </w:pPr>
      <w:r>
        <w:rPr>
          <w:rFonts w:cs="Arial"/>
          <w:lang w:eastAsia="ru-RU"/>
        </w:rPr>
        <w:lastRenderedPageBreak/>
        <w:t>21. Уборочная площадь лестниц (включая межквартирные лестничные площадки)</w:t>
      </w:r>
      <w:r>
        <w:rPr>
          <w:rFonts w:cs="Arial"/>
          <w:lang w:eastAsia="ru-RU"/>
        </w:rPr>
        <w:br/>
      </w:r>
    </w:p>
    <w:p w:rsidR="00EF7215" w:rsidRDefault="00EF7215" w:rsidP="00EF7215">
      <w:pPr>
        <w:tabs>
          <w:tab w:val="left" w:pos="3969"/>
        </w:tabs>
        <w:suppressAutoHyphens w:val="0"/>
        <w:spacing w:after="0"/>
        <w:jc w:val="left"/>
        <w:rPr>
          <w:rFonts w:cs="Arial"/>
          <w:sz w:val="2"/>
          <w:szCs w:val="2"/>
          <w:lang w:eastAsia="ru-RU"/>
        </w:rPr>
      </w:pPr>
      <w:r>
        <w:rPr>
          <w:rFonts w:cs="Arial"/>
          <w:lang w:eastAsia="ru-RU"/>
        </w:rPr>
        <w:t xml:space="preserve">   кв. м</w:t>
      </w:r>
    </w:p>
    <w:p w:rsidR="00EF7215" w:rsidRDefault="00EF7215" w:rsidP="00EF7215">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F7215" w:rsidRDefault="00EF7215" w:rsidP="00EF7215">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EF7215" w:rsidRDefault="00EF7215" w:rsidP="00EF7215">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 </w:t>
      </w:r>
      <w:proofErr w:type="spellStart"/>
      <w:r>
        <w:rPr>
          <w:rFonts w:cs="Arial"/>
          <w:lang w:eastAsia="ru-RU"/>
        </w:rPr>
        <w:t>кв.м</w:t>
      </w:r>
      <w:proofErr w:type="spellEnd"/>
      <w:r>
        <w:rPr>
          <w:rFonts w:cs="Arial"/>
          <w:lang w:eastAsia="ru-RU"/>
        </w:rPr>
        <w:t>.</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F7215" w:rsidRDefault="00EF7215" w:rsidP="00EF7215">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F7215" w:rsidTr="004A497B">
        <w:tc>
          <w:tcPr>
            <w:tcW w:w="3685" w:type="dxa"/>
            <w:tcBorders>
              <w:top w:val="single" w:sz="4" w:space="0" w:color="auto"/>
              <w:left w:val="single" w:sz="4" w:space="0" w:color="auto"/>
              <w:bottom w:val="single" w:sz="4" w:space="0" w:color="auto"/>
              <w:right w:val="single" w:sz="4" w:space="0" w:color="auto"/>
            </w:tcBorders>
            <w:hideMark/>
          </w:tcPr>
          <w:p w:rsidR="00EF7215" w:rsidRDefault="00EF7215" w:rsidP="004A497B">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F7215" w:rsidRDefault="00EF7215" w:rsidP="004A497B">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F7215" w:rsidRDefault="00EF7215" w:rsidP="004A497B">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F721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EF7215" w:rsidRDefault="00F47B58" w:rsidP="004A497B">
            <w:pPr>
              <w:suppressAutoHyphens w:val="0"/>
              <w:spacing w:after="0"/>
              <w:ind w:left="57"/>
              <w:jc w:val="left"/>
              <w:rPr>
                <w:rFonts w:cs="Arial"/>
                <w:lang w:eastAsia="ru-RU"/>
              </w:rPr>
            </w:pPr>
            <w:r>
              <w:rPr>
                <w:rFonts w:cs="Arial"/>
                <w:lang w:eastAsia="ru-RU"/>
              </w:rPr>
              <w:t xml:space="preserve">Бутовый </w:t>
            </w:r>
          </w:p>
        </w:tc>
        <w:tc>
          <w:tcPr>
            <w:tcW w:w="2977" w:type="dxa"/>
            <w:tcBorders>
              <w:top w:val="single" w:sz="4" w:space="0" w:color="auto"/>
              <w:left w:val="single" w:sz="4" w:space="0" w:color="auto"/>
              <w:bottom w:val="single" w:sz="4" w:space="0" w:color="auto"/>
              <w:right w:val="single" w:sz="4" w:space="0" w:color="auto"/>
            </w:tcBorders>
          </w:tcPr>
          <w:p w:rsidR="00EF7215" w:rsidRDefault="004A497B" w:rsidP="004A497B">
            <w:pPr>
              <w:suppressAutoHyphens w:val="0"/>
              <w:spacing w:after="0"/>
              <w:jc w:val="left"/>
              <w:rPr>
                <w:rFonts w:cs="Arial"/>
                <w:szCs w:val="20"/>
                <w:lang w:eastAsia="ru-RU"/>
              </w:rPr>
            </w:pPr>
            <w:r>
              <w:rPr>
                <w:rFonts w:cs="Arial"/>
                <w:szCs w:val="20"/>
                <w:lang w:eastAsia="ru-RU"/>
              </w:rPr>
              <w:t xml:space="preserve">искривление горизонтальных линий стен, осадка, разрушение, крошение, искривление. Коробление и повреждение досок </w:t>
            </w:r>
            <w:proofErr w:type="spellStart"/>
            <w:r>
              <w:rPr>
                <w:rFonts w:cs="Arial"/>
                <w:szCs w:val="20"/>
                <w:lang w:eastAsia="ru-RU"/>
              </w:rPr>
              <w:t>забирки</w:t>
            </w:r>
            <w:proofErr w:type="spellEnd"/>
            <w:r>
              <w:rPr>
                <w:rFonts w:cs="Arial"/>
                <w:szCs w:val="20"/>
                <w:lang w:eastAsia="ru-RU"/>
              </w:rPr>
              <w:t>.</w:t>
            </w:r>
          </w:p>
        </w:tc>
      </w:tr>
      <w:tr w:rsidR="00EF7215" w:rsidTr="004A497B">
        <w:trPr>
          <w:trHeight w:val="415"/>
        </w:trPr>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4A497B" w:rsidP="004A497B">
            <w:pPr>
              <w:suppressAutoHyphens w:val="0"/>
              <w:spacing w:after="0"/>
              <w:ind w:left="57"/>
              <w:jc w:val="left"/>
              <w:rPr>
                <w:rFonts w:cs="Arial"/>
                <w:lang w:eastAsia="ru-RU"/>
              </w:rPr>
            </w:pPr>
            <w:r>
              <w:rPr>
                <w:rFonts w:cs="Arial"/>
                <w:lang w:eastAsia="ru-RU"/>
              </w:rPr>
              <w:t>Бревенчатые, обшиты и окрашены</w:t>
            </w:r>
          </w:p>
        </w:tc>
        <w:tc>
          <w:tcPr>
            <w:tcW w:w="2977" w:type="dxa"/>
            <w:tcBorders>
              <w:top w:val="single" w:sz="4" w:space="0" w:color="auto"/>
              <w:left w:val="single" w:sz="4" w:space="0" w:color="auto"/>
              <w:bottom w:val="single" w:sz="4" w:space="0" w:color="auto"/>
              <w:right w:val="single" w:sz="4" w:space="0" w:color="auto"/>
            </w:tcBorders>
            <w:hideMark/>
          </w:tcPr>
          <w:p w:rsidR="00EF7215" w:rsidRDefault="004A497B" w:rsidP="004A497B">
            <w:pPr>
              <w:suppressAutoHyphens w:val="0"/>
              <w:spacing w:after="0"/>
              <w:jc w:val="left"/>
              <w:rPr>
                <w:rFonts w:cs="Arial"/>
                <w:szCs w:val="20"/>
                <w:lang w:eastAsia="ru-RU"/>
              </w:rPr>
            </w:pPr>
            <w:r>
              <w:rPr>
                <w:rFonts w:cs="Arial"/>
                <w:szCs w:val="20"/>
                <w:lang w:eastAsia="ru-RU"/>
              </w:rPr>
              <w:t>выпучивание стен и прогибы, неравномерная осадка, перекос дверных и оконных косяков, поражение гнилью. Промерзание и продуваемость стен, растрескивание древесины, деформации, дыры под окнами, течь по стенам.</w:t>
            </w:r>
          </w:p>
        </w:tc>
      </w:tr>
      <w:tr w:rsidR="00EF721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деревянные</w:t>
            </w:r>
            <w:r w:rsidR="004A497B">
              <w:rPr>
                <w:rFonts w:cs="Arial"/>
                <w:lang w:eastAsia="ru-RU"/>
              </w:rPr>
              <w:t xml:space="preserve"> </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p>
        </w:tc>
      </w:tr>
      <w:tr w:rsidR="00EF7215" w:rsidTr="004A497B">
        <w:trPr>
          <w:cantSplit/>
        </w:trPr>
        <w:tc>
          <w:tcPr>
            <w:tcW w:w="3685" w:type="dxa"/>
            <w:tcBorders>
              <w:top w:val="nil"/>
              <w:left w:val="single" w:sz="4" w:space="0" w:color="auto"/>
              <w:bottom w:val="nil"/>
              <w:right w:val="single" w:sz="4" w:space="0" w:color="auto"/>
            </w:tcBorders>
            <w:hideMark/>
          </w:tcPr>
          <w:p w:rsidR="00EF7215" w:rsidRDefault="00EF7215" w:rsidP="004A497B">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EF7215" w:rsidRDefault="004A497B" w:rsidP="004A497B">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EF7215" w:rsidRDefault="00EF7215" w:rsidP="004A497B">
            <w:pPr>
              <w:suppressAutoHyphens w:val="0"/>
              <w:spacing w:after="0"/>
              <w:ind w:left="57"/>
              <w:jc w:val="left"/>
              <w:rPr>
                <w:rFonts w:cs="Arial"/>
                <w:lang w:eastAsia="ru-RU"/>
              </w:rPr>
            </w:pPr>
            <w:r w:rsidRPr="0074766B">
              <w:rPr>
                <w:rFonts w:cs="Arial"/>
                <w:lang w:eastAsia="ru-RU"/>
              </w:rPr>
              <w:t>удовлетворительное</w:t>
            </w:r>
          </w:p>
        </w:tc>
      </w:tr>
      <w:tr w:rsidR="00EF721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proofErr w:type="gramStart"/>
            <w:r>
              <w:rPr>
                <w:rFonts w:cs="Arial"/>
                <w:lang w:eastAsia="ru-RU"/>
              </w:rPr>
              <w:t>шифер</w:t>
            </w:r>
            <w:r w:rsidR="004A497B">
              <w:rPr>
                <w:rFonts w:cs="Arial"/>
                <w:lang w:eastAsia="ru-RU"/>
              </w:rPr>
              <w:t>ная</w:t>
            </w:r>
            <w:proofErr w:type="gramEnd"/>
            <w:r w:rsidR="004A497B">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EF7215" w:rsidRDefault="004A497B" w:rsidP="004A497B">
            <w:pPr>
              <w:suppressAutoHyphens w:val="0"/>
              <w:spacing w:after="0"/>
              <w:jc w:val="left"/>
              <w:rPr>
                <w:rFonts w:cs="Arial"/>
                <w:szCs w:val="20"/>
                <w:lang w:eastAsia="ru-RU"/>
              </w:rPr>
            </w:pPr>
            <w:r>
              <w:rPr>
                <w:rFonts w:cs="Arial"/>
                <w:szCs w:val="20"/>
                <w:lang w:eastAsia="ru-RU"/>
              </w:rPr>
              <w:t>протечки, отставание и повреждение листов, просветы. Поражение плесенью и грибком древесины мауэрлата, стропил, обрешетки</w:t>
            </w:r>
          </w:p>
        </w:tc>
      </w:tr>
      <w:tr w:rsidR="00EF721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4A497B" w:rsidP="004A497B">
            <w:pPr>
              <w:suppressAutoHyphens w:val="0"/>
              <w:spacing w:after="0"/>
              <w:ind w:left="57"/>
              <w:jc w:val="left"/>
              <w:rPr>
                <w:rFonts w:cs="Arial"/>
                <w:lang w:eastAsia="ru-RU"/>
              </w:rPr>
            </w:pPr>
            <w:r>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EF7215" w:rsidRDefault="004A497B" w:rsidP="004A497B">
            <w:pPr>
              <w:suppressAutoHyphens w:val="0"/>
              <w:spacing w:after="0"/>
              <w:jc w:val="left"/>
              <w:rPr>
                <w:rFonts w:cs="Arial"/>
                <w:szCs w:val="20"/>
                <w:lang w:eastAsia="ru-RU"/>
              </w:rPr>
            </w:pPr>
            <w:r>
              <w:rPr>
                <w:rFonts w:cs="Arial"/>
                <w:szCs w:val="20"/>
                <w:lang w:eastAsia="ru-RU"/>
              </w:rPr>
              <w:t>поражение гнилью, прогибы, просадки, разрушение пола, уклоны, деформации. Зыбкость при ходьбе в пределах 2-го этажа.</w:t>
            </w:r>
          </w:p>
        </w:tc>
      </w:tr>
      <w:tr w:rsidR="00EF7215" w:rsidTr="004A497B">
        <w:trPr>
          <w:cantSplit/>
        </w:trPr>
        <w:tc>
          <w:tcPr>
            <w:tcW w:w="3685" w:type="dxa"/>
            <w:tcBorders>
              <w:top w:val="single" w:sz="4" w:space="0" w:color="auto"/>
              <w:left w:val="single" w:sz="4" w:space="0" w:color="auto"/>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 xml:space="preserve">Двойные створные </w:t>
            </w:r>
          </w:p>
        </w:tc>
        <w:tc>
          <w:tcPr>
            <w:tcW w:w="2977" w:type="dxa"/>
            <w:vMerge w:val="restart"/>
            <w:tcBorders>
              <w:top w:val="single" w:sz="4" w:space="0" w:color="auto"/>
              <w:left w:val="nil"/>
              <w:bottom w:val="nil"/>
              <w:right w:val="single" w:sz="4" w:space="0" w:color="auto"/>
            </w:tcBorders>
          </w:tcPr>
          <w:p w:rsidR="004A497B" w:rsidRDefault="004A497B" w:rsidP="004A497B">
            <w:pPr>
              <w:suppressAutoHyphens w:val="0"/>
              <w:spacing w:after="0"/>
              <w:jc w:val="left"/>
              <w:rPr>
                <w:rFonts w:cs="Arial"/>
                <w:szCs w:val="20"/>
                <w:lang w:eastAsia="ru-RU"/>
              </w:rPr>
            </w:pPr>
          </w:p>
          <w:p w:rsidR="00EF7215" w:rsidRDefault="004A497B" w:rsidP="004A497B">
            <w:pPr>
              <w:suppressAutoHyphens w:val="0"/>
              <w:spacing w:after="0"/>
              <w:jc w:val="left"/>
              <w:rPr>
                <w:rFonts w:cs="Arial"/>
                <w:szCs w:val="20"/>
                <w:lang w:eastAsia="ru-RU"/>
              </w:rPr>
            </w:pPr>
            <w:r>
              <w:rPr>
                <w:rFonts w:cs="Arial"/>
                <w:szCs w:val="20"/>
                <w:lang w:eastAsia="ru-RU"/>
              </w:rPr>
              <w:t xml:space="preserve">оконные переплеты рассохлись, покоробились и расшатаны; </w:t>
            </w:r>
            <w:proofErr w:type="spellStart"/>
            <w:r>
              <w:rPr>
                <w:rFonts w:cs="Arial"/>
                <w:szCs w:val="20"/>
                <w:lang w:eastAsia="ru-RU"/>
              </w:rPr>
              <w:t>пораженич</w:t>
            </w:r>
            <w:proofErr w:type="spellEnd"/>
            <w:r>
              <w:rPr>
                <w:rFonts w:cs="Arial"/>
                <w:szCs w:val="20"/>
                <w:lang w:eastAsia="ru-RU"/>
              </w:rPr>
              <w:t xml:space="preserve"> гнилью, сопряжения нарушены</w:t>
            </w:r>
          </w:p>
        </w:tc>
      </w:tr>
      <w:tr w:rsidR="00EF7215" w:rsidTr="004A497B">
        <w:trPr>
          <w:cantSplit/>
        </w:trPr>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EF7215" w:rsidRDefault="00EF7215"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F7215" w:rsidRDefault="00EF7215" w:rsidP="004A497B">
            <w:pPr>
              <w:suppressAutoHyphens w:val="0"/>
              <w:spacing w:after="0"/>
              <w:jc w:val="left"/>
              <w:rPr>
                <w:rFonts w:cs="Arial"/>
                <w:szCs w:val="20"/>
                <w:lang w:eastAsia="ru-RU"/>
              </w:rPr>
            </w:pPr>
          </w:p>
        </w:tc>
      </w:tr>
      <w:tr w:rsidR="00EF7215" w:rsidTr="004A497B">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простые</w:t>
            </w:r>
          </w:p>
        </w:tc>
        <w:tc>
          <w:tcPr>
            <w:tcW w:w="2977" w:type="dxa"/>
            <w:tcBorders>
              <w:top w:val="nil"/>
              <w:left w:val="nil"/>
              <w:bottom w:val="nil"/>
              <w:right w:val="single" w:sz="4" w:space="0" w:color="auto"/>
            </w:tcBorders>
          </w:tcPr>
          <w:p w:rsidR="00EF7215" w:rsidRDefault="004A497B" w:rsidP="004A497B">
            <w:pPr>
              <w:suppressAutoHyphens w:val="0"/>
              <w:spacing w:after="0"/>
              <w:jc w:val="left"/>
              <w:rPr>
                <w:rFonts w:cs="Arial"/>
                <w:szCs w:val="20"/>
                <w:lang w:eastAsia="ru-RU"/>
              </w:rPr>
            </w:pPr>
            <w:r>
              <w:rPr>
                <w:rFonts w:cs="Arial"/>
                <w:szCs w:val="20"/>
                <w:lang w:eastAsia="ru-RU"/>
              </w:rPr>
              <w:t>дверные полотна осели и имеют неплотный притвор</w:t>
            </w:r>
            <w:r w:rsidR="009F08C0">
              <w:rPr>
                <w:rFonts w:cs="Arial"/>
                <w:szCs w:val="20"/>
                <w:lang w:eastAsia="ru-RU"/>
              </w:rPr>
              <w:t xml:space="preserve"> по периметру коробки, наличники повреждены, гниль, перекосы</w:t>
            </w:r>
          </w:p>
        </w:tc>
      </w:tr>
      <w:tr w:rsidR="00EF7215" w:rsidTr="004A497B">
        <w:trPr>
          <w:cantSplit/>
        </w:trPr>
        <w:tc>
          <w:tcPr>
            <w:tcW w:w="3685" w:type="dxa"/>
            <w:tcBorders>
              <w:top w:val="single" w:sz="4" w:space="0" w:color="auto"/>
              <w:left w:val="single" w:sz="4" w:space="0" w:color="auto"/>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lastRenderedPageBreak/>
              <w:t>8. Отделка</w:t>
            </w:r>
          </w:p>
        </w:tc>
        <w:tc>
          <w:tcPr>
            <w:tcW w:w="2977" w:type="dxa"/>
            <w:vMerge w:val="restart"/>
            <w:tcBorders>
              <w:top w:val="single" w:sz="4" w:space="0" w:color="auto"/>
              <w:left w:val="nil"/>
              <w:bottom w:val="nil"/>
              <w:right w:val="single" w:sz="4" w:space="0" w:color="auto"/>
            </w:tcBorders>
            <w:vAlign w:val="bottom"/>
          </w:tcPr>
          <w:p w:rsidR="00EF7215" w:rsidRDefault="00EF7215" w:rsidP="004A497B">
            <w:pPr>
              <w:suppressAutoHyphens w:val="0"/>
              <w:spacing w:after="0"/>
              <w:jc w:val="left"/>
              <w:rPr>
                <w:rFonts w:cs="Arial"/>
                <w:lang w:eastAsia="ru-RU"/>
              </w:rPr>
            </w:pPr>
            <w:r>
              <w:rPr>
                <w:rFonts w:cs="Arial"/>
                <w:lang w:eastAsia="ru-RU"/>
              </w:rPr>
              <w:t>оклеено, окрашено, штукатурка</w:t>
            </w:r>
          </w:p>
        </w:tc>
        <w:tc>
          <w:tcPr>
            <w:tcW w:w="2977" w:type="dxa"/>
            <w:vMerge w:val="restart"/>
            <w:tcBorders>
              <w:top w:val="single" w:sz="4" w:space="0" w:color="auto"/>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r w:rsidRPr="0074766B">
              <w:rPr>
                <w:rFonts w:cs="Arial"/>
                <w:lang w:eastAsia="ru-RU"/>
              </w:rPr>
              <w:t>удовлетворительное</w:t>
            </w:r>
          </w:p>
        </w:tc>
      </w:tr>
      <w:tr w:rsidR="00EF7215" w:rsidTr="004A497B">
        <w:trPr>
          <w:cantSplit/>
        </w:trPr>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tcPr>
          <w:p w:rsidR="00EF7215" w:rsidRDefault="00EF7215"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F7215" w:rsidRDefault="00EF7215" w:rsidP="004A497B">
            <w:pPr>
              <w:suppressAutoHyphens w:val="0"/>
              <w:spacing w:after="0"/>
              <w:jc w:val="left"/>
              <w:rPr>
                <w:rFonts w:cs="Arial"/>
                <w:lang w:eastAsia="ru-RU"/>
              </w:rPr>
            </w:pPr>
          </w:p>
        </w:tc>
      </w:tr>
      <w:tr w:rsidR="00EF7215" w:rsidTr="004A497B">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EF7215" w:rsidRDefault="009F08C0" w:rsidP="004A497B">
            <w:pPr>
              <w:suppressAutoHyphens w:val="0"/>
              <w:spacing w:after="0"/>
              <w:ind w:left="57"/>
              <w:jc w:val="left"/>
              <w:rPr>
                <w:rFonts w:cs="Arial"/>
                <w:lang w:eastAsia="ru-RU"/>
              </w:rPr>
            </w:pPr>
            <w:r>
              <w:rPr>
                <w:rFonts w:cs="Arial"/>
                <w:lang w:eastAsia="ru-RU"/>
              </w:rPr>
              <w:t>обшит, окрашен</w:t>
            </w:r>
          </w:p>
        </w:tc>
        <w:tc>
          <w:tcPr>
            <w:tcW w:w="2977" w:type="dxa"/>
            <w:tcBorders>
              <w:top w:val="nil"/>
              <w:left w:val="nil"/>
              <w:bottom w:val="nil"/>
              <w:right w:val="single" w:sz="4" w:space="0" w:color="auto"/>
            </w:tcBorders>
            <w:vAlign w:val="bottom"/>
          </w:tcPr>
          <w:p w:rsidR="00EF7215" w:rsidRDefault="009F08C0" w:rsidP="004A497B">
            <w:pPr>
              <w:suppressAutoHyphens w:val="0"/>
              <w:spacing w:after="0"/>
              <w:ind w:left="57"/>
              <w:jc w:val="left"/>
              <w:rPr>
                <w:rFonts w:cs="Arial"/>
                <w:lang w:eastAsia="ru-RU"/>
              </w:rPr>
            </w:pPr>
            <w:r>
              <w:rPr>
                <w:rFonts w:cs="Arial"/>
                <w:lang w:eastAsia="ru-RU"/>
              </w:rPr>
              <w:t>Гниль, отставание от стен, трещины местами, отсутствие  отдельных досок, шелушение и отставание окрасочного слоя.</w:t>
            </w:r>
          </w:p>
        </w:tc>
      </w:tr>
      <w:tr w:rsidR="00EF7215" w:rsidTr="004A497B">
        <w:trPr>
          <w:cantSplit/>
        </w:trPr>
        <w:tc>
          <w:tcPr>
            <w:tcW w:w="3685" w:type="dxa"/>
            <w:tcBorders>
              <w:top w:val="single" w:sz="4" w:space="0" w:color="auto"/>
              <w:left w:val="single" w:sz="4" w:space="0" w:color="auto"/>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p>
        </w:tc>
      </w:tr>
      <w:tr w:rsidR="00EF7215" w:rsidTr="004A497B">
        <w:trPr>
          <w:cantSplit/>
        </w:trPr>
        <w:tc>
          <w:tcPr>
            <w:tcW w:w="3685" w:type="dxa"/>
            <w:tcBorders>
              <w:top w:val="single" w:sz="4" w:space="0" w:color="auto"/>
              <w:left w:val="single" w:sz="4" w:space="0" w:color="auto"/>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220в открытая проводка</w:t>
            </w:r>
          </w:p>
        </w:tc>
        <w:tc>
          <w:tcPr>
            <w:tcW w:w="2977" w:type="dxa"/>
            <w:vMerge w:val="restart"/>
            <w:tcBorders>
              <w:top w:val="single" w:sz="4" w:space="0" w:color="auto"/>
              <w:left w:val="nil"/>
              <w:bottom w:val="nil"/>
              <w:right w:val="single" w:sz="4" w:space="0" w:color="auto"/>
            </w:tcBorders>
            <w:vAlign w:val="bottom"/>
          </w:tcPr>
          <w:p w:rsidR="00EF7215" w:rsidRDefault="009F08C0" w:rsidP="004A497B">
            <w:pPr>
              <w:suppressAutoHyphens w:val="0"/>
              <w:spacing w:after="0"/>
              <w:ind w:left="57"/>
              <w:jc w:val="left"/>
              <w:rPr>
                <w:rFonts w:cs="Arial"/>
                <w:lang w:eastAsia="ru-RU"/>
              </w:rPr>
            </w:pPr>
            <w:r>
              <w:rPr>
                <w:rFonts w:cs="Arial"/>
                <w:lang w:eastAsia="ru-RU"/>
              </w:rPr>
              <w:t>проведена полная замена проводки</w:t>
            </w:r>
          </w:p>
        </w:tc>
      </w:tr>
      <w:tr w:rsidR="00EF7215" w:rsidTr="004A497B">
        <w:trPr>
          <w:cantSplit/>
        </w:trPr>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F7215" w:rsidRDefault="00EF7215"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F7215" w:rsidRDefault="00EF7215" w:rsidP="004A497B">
            <w:pPr>
              <w:suppressAutoHyphens w:val="0"/>
              <w:spacing w:after="0"/>
              <w:jc w:val="left"/>
              <w:rPr>
                <w:rFonts w:cs="Arial"/>
                <w:lang w:eastAsia="ru-RU"/>
              </w:rPr>
            </w:pPr>
          </w:p>
        </w:tc>
      </w:tr>
      <w:tr w:rsidR="00EF7215" w:rsidTr="004A497B">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shd w:val="clear" w:color="auto" w:fill="auto"/>
            <w:vAlign w:val="bottom"/>
          </w:tcPr>
          <w:p w:rsidR="00EF7215" w:rsidRDefault="009F08C0" w:rsidP="004A497B">
            <w:pPr>
              <w:suppressAutoHyphens w:val="0"/>
              <w:spacing w:after="0"/>
              <w:ind w:left="57"/>
              <w:jc w:val="left"/>
              <w:rPr>
                <w:rFonts w:cs="Arial"/>
                <w:lang w:eastAsia="ru-RU"/>
              </w:rPr>
            </w:pPr>
            <w:r>
              <w:rPr>
                <w:rFonts w:cs="Arial"/>
                <w:lang w:eastAsia="ru-RU"/>
              </w:rPr>
              <w:t>проведен водопровод в квартиру № 4</w:t>
            </w:r>
          </w:p>
        </w:tc>
        <w:tc>
          <w:tcPr>
            <w:tcW w:w="2977" w:type="dxa"/>
            <w:tcBorders>
              <w:top w:val="nil"/>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r w:rsidRPr="0074766B">
              <w:rPr>
                <w:rFonts w:cs="Arial"/>
                <w:lang w:eastAsia="ru-RU"/>
              </w:rPr>
              <w:t>удовлетворительное</w:t>
            </w:r>
          </w:p>
        </w:tc>
      </w:tr>
      <w:tr w:rsidR="00EF7215" w:rsidTr="004A497B">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F7215" w:rsidRDefault="009F08C0" w:rsidP="004A497B">
            <w:pPr>
              <w:suppressAutoHyphens w:val="0"/>
              <w:spacing w:after="0"/>
              <w:ind w:left="57"/>
              <w:jc w:val="left"/>
              <w:rPr>
                <w:rFonts w:cs="Arial"/>
                <w:lang w:eastAsia="ru-RU"/>
              </w:rPr>
            </w:pPr>
            <w:r>
              <w:rPr>
                <w:rFonts w:cs="Arial"/>
                <w:lang w:eastAsia="ru-RU"/>
              </w:rPr>
              <w:t>нарушения теплоизоляции  магистралей, повреждения</w:t>
            </w:r>
          </w:p>
        </w:tc>
      </w:tr>
      <w:tr w:rsidR="00EF721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sidRPr="0074766B">
              <w:rPr>
                <w:rFonts w:cs="Arial"/>
                <w:lang w:eastAsia="ru-RU"/>
              </w:rPr>
              <w:t>удовлетворительное</w:t>
            </w:r>
          </w:p>
        </w:tc>
      </w:tr>
    </w:tbl>
    <w:p w:rsidR="00EF7215" w:rsidRDefault="00EF7215" w:rsidP="00EF7215">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EF7215" w:rsidRDefault="00EF7215" w:rsidP="00EF7215">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EF7215" w:rsidRDefault="00EF7215" w:rsidP="00EF7215">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EF7215" w:rsidRDefault="00EF7215" w:rsidP="00EF7215">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EF7215" w:rsidTr="004A497B">
        <w:trPr>
          <w:gridBefore w:val="2"/>
          <w:wBefore w:w="567" w:type="dxa"/>
        </w:trPr>
        <w:tc>
          <w:tcPr>
            <w:tcW w:w="2580" w:type="dxa"/>
            <w:gridSpan w:val="6"/>
            <w:tcBorders>
              <w:top w:val="nil"/>
              <w:left w:val="nil"/>
              <w:bottom w:val="single" w:sz="4" w:space="0" w:color="auto"/>
              <w:right w:val="nil"/>
            </w:tcBorders>
            <w:vAlign w:val="bottom"/>
          </w:tcPr>
          <w:p w:rsidR="00EF7215" w:rsidRDefault="00EF7215" w:rsidP="004A497B">
            <w:pPr>
              <w:suppressAutoHyphens w:val="0"/>
              <w:spacing w:after="0"/>
              <w:jc w:val="center"/>
              <w:rPr>
                <w:rFonts w:cs="Arial"/>
                <w:lang w:eastAsia="ru-RU"/>
              </w:rPr>
            </w:pPr>
          </w:p>
        </w:tc>
        <w:tc>
          <w:tcPr>
            <w:tcW w:w="283" w:type="dxa"/>
            <w:gridSpan w:val="2"/>
            <w:vAlign w:val="bottom"/>
          </w:tcPr>
          <w:p w:rsidR="00EF7215" w:rsidRDefault="00EF7215" w:rsidP="004A497B">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F7215" w:rsidRPr="00EC772B" w:rsidRDefault="00EF7215" w:rsidP="004A497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EF7215" w:rsidRDefault="00EF7215" w:rsidP="004A497B">
            <w:pPr>
              <w:suppressAutoHyphens w:val="0"/>
              <w:spacing w:after="0"/>
              <w:jc w:val="center"/>
              <w:rPr>
                <w:rFonts w:cs="Arial"/>
                <w:lang w:eastAsia="ru-RU"/>
              </w:rPr>
            </w:pPr>
          </w:p>
        </w:tc>
      </w:tr>
      <w:tr w:rsidR="00EF7215" w:rsidTr="004A497B">
        <w:trPr>
          <w:gridBefore w:val="2"/>
          <w:wBefore w:w="567" w:type="dxa"/>
        </w:trPr>
        <w:tc>
          <w:tcPr>
            <w:tcW w:w="2580" w:type="dxa"/>
            <w:gridSpan w:val="6"/>
            <w:hideMark/>
          </w:tcPr>
          <w:p w:rsidR="00EF7215" w:rsidRDefault="00EF7215" w:rsidP="004A497B">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EF7215" w:rsidRDefault="00EF7215" w:rsidP="004A497B">
            <w:pPr>
              <w:suppressAutoHyphens w:val="0"/>
              <w:spacing w:after="0"/>
              <w:jc w:val="left"/>
              <w:rPr>
                <w:rFonts w:cs="Arial"/>
                <w:sz w:val="18"/>
                <w:szCs w:val="18"/>
                <w:lang w:eastAsia="ru-RU"/>
              </w:rPr>
            </w:pPr>
          </w:p>
        </w:tc>
        <w:tc>
          <w:tcPr>
            <w:tcW w:w="3402" w:type="dxa"/>
            <w:hideMark/>
          </w:tcPr>
          <w:p w:rsidR="00EF7215" w:rsidRDefault="00EF7215" w:rsidP="004A497B">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EF7215" w:rsidTr="004A497B">
        <w:trPr>
          <w:gridAfter w:val="2"/>
          <w:wAfter w:w="3487" w:type="dxa"/>
        </w:trPr>
        <w:tc>
          <w:tcPr>
            <w:tcW w:w="187" w:type="dxa"/>
            <w:vAlign w:val="bottom"/>
            <w:hideMark/>
          </w:tcPr>
          <w:p w:rsidR="00EF7215" w:rsidRDefault="00EF7215" w:rsidP="004A497B">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EF7215" w:rsidRDefault="00EF7215" w:rsidP="004A497B">
            <w:pPr>
              <w:suppressAutoHyphens w:val="0"/>
              <w:spacing w:after="0"/>
              <w:jc w:val="center"/>
              <w:rPr>
                <w:rFonts w:cs="Arial"/>
                <w:lang w:eastAsia="ru-RU"/>
              </w:rPr>
            </w:pPr>
          </w:p>
        </w:tc>
        <w:tc>
          <w:tcPr>
            <w:tcW w:w="255" w:type="dxa"/>
            <w:vAlign w:val="bottom"/>
            <w:hideMark/>
          </w:tcPr>
          <w:p w:rsidR="00EF7215" w:rsidRDefault="00EF7215" w:rsidP="004A497B">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EF7215" w:rsidRDefault="00EF7215" w:rsidP="004A497B">
            <w:pPr>
              <w:suppressAutoHyphens w:val="0"/>
              <w:spacing w:after="0"/>
              <w:jc w:val="center"/>
              <w:rPr>
                <w:rFonts w:cs="Arial"/>
                <w:lang w:eastAsia="ru-RU"/>
              </w:rPr>
            </w:pPr>
          </w:p>
        </w:tc>
        <w:tc>
          <w:tcPr>
            <w:tcW w:w="465" w:type="dxa"/>
            <w:vAlign w:val="bottom"/>
            <w:hideMark/>
          </w:tcPr>
          <w:p w:rsidR="00EF7215" w:rsidRDefault="00EF7215" w:rsidP="004A497B">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EF7215" w:rsidRDefault="00EF7215" w:rsidP="004A497B">
            <w:pPr>
              <w:suppressAutoHyphens w:val="0"/>
              <w:spacing w:after="0"/>
              <w:jc w:val="left"/>
              <w:rPr>
                <w:rFonts w:cs="Arial"/>
                <w:lang w:eastAsia="ru-RU"/>
              </w:rPr>
            </w:pPr>
          </w:p>
        </w:tc>
        <w:tc>
          <w:tcPr>
            <w:tcW w:w="255" w:type="dxa"/>
            <w:gridSpan w:val="2"/>
            <w:vAlign w:val="bottom"/>
            <w:hideMark/>
          </w:tcPr>
          <w:p w:rsidR="00EF7215" w:rsidRDefault="00EF7215" w:rsidP="004A497B">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EF7215" w:rsidRDefault="00EF7215" w:rsidP="00EF7215">
      <w:pPr>
        <w:suppressAutoHyphens w:val="0"/>
        <w:spacing w:after="0"/>
        <w:rPr>
          <w:rFonts w:cs="Arial"/>
          <w:lang w:eastAsia="ru-RU"/>
        </w:rPr>
      </w:pPr>
    </w:p>
    <w:p w:rsidR="00EF7215" w:rsidRDefault="00EF7215" w:rsidP="00EF7215">
      <w:pPr>
        <w:suppressAutoHyphens w:val="0"/>
        <w:spacing w:after="0"/>
        <w:rPr>
          <w:rFonts w:cs="Arial"/>
          <w:lang w:eastAsia="ru-RU"/>
        </w:rPr>
      </w:pPr>
      <w:r>
        <w:rPr>
          <w:rFonts w:cs="Arial"/>
          <w:lang w:eastAsia="ru-RU"/>
        </w:rPr>
        <w:t>М.П.</w:t>
      </w:r>
    </w:p>
    <w:p w:rsidR="00EF7215" w:rsidRDefault="00EF7215" w:rsidP="00EF7215">
      <w:pPr>
        <w:suppressAutoHyphens w:val="0"/>
        <w:spacing w:after="0"/>
        <w:jc w:val="right"/>
        <w:rPr>
          <w:rFonts w:cs="Arial"/>
          <w:lang w:eastAsia="ru-RU"/>
        </w:rPr>
      </w:pPr>
    </w:p>
    <w:p w:rsidR="00EF7215" w:rsidRDefault="00EF7215" w:rsidP="00EF7215">
      <w:pPr>
        <w:suppressAutoHyphens w:val="0"/>
        <w:spacing w:after="0"/>
        <w:jc w:val="right"/>
        <w:rPr>
          <w:rFonts w:cs="Arial"/>
          <w:lang w:eastAsia="ru-RU"/>
        </w:rPr>
      </w:pPr>
    </w:p>
    <w:p w:rsidR="00EF7215" w:rsidRDefault="00EF7215" w:rsidP="00EF7215">
      <w:pPr>
        <w:suppressAutoHyphens w:val="0"/>
        <w:spacing w:after="0"/>
        <w:jc w:val="right"/>
        <w:rPr>
          <w:rFonts w:cs="Arial"/>
          <w:lang w:eastAsia="ru-RU"/>
        </w:rPr>
      </w:pPr>
    </w:p>
    <w:p w:rsidR="00EF7215" w:rsidRDefault="00EF7215" w:rsidP="00EF7215">
      <w:pPr>
        <w:suppressAutoHyphens w:val="0"/>
        <w:spacing w:after="0"/>
        <w:jc w:val="right"/>
        <w:rPr>
          <w:rFonts w:cs="Arial"/>
          <w:lang w:eastAsia="ru-RU"/>
        </w:rPr>
      </w:pPr>
    </w:p>
    <w:p w:rsidR="00D21054" w:rsidRDefault="00D21054">
      <w:pPr>
        <w:suppressAutoHyphens w:val="0"/>
        <w:spacing w:after="0"/>
        <w:jc w:val="left"/>
        <w:rPr>
          <w:rFonts w:cs="Arial"/>
          <w:sz w:val="20"/>
          <w:szCs w:val="20"/>
          <w:lang w:eastAsia="ru-RU"/>
        </w:rPr>
      </w:pPr>
      <w:r>
        <w:rPr>
          <w:rFonts w:cs="Arial"/>
          <w:sz w:val="20"/>
          <w:szCs w:val="20"/>
          <w:lang w:eastAsia="ru-RU"/>
        </w:rPr>
        <w:br w:type="page"/>
      </w:r>
    </w:p>
    <w:p w:rsidR="00EF7215" w:rsidRDefault="00EF7215" w:rsidP="00EF7215">
      <w:pPr>
        <w:suppressAutoHyphens w:val="0"/>
        <w:spacing w:after="0"/>
        <w:jc w:val="right"/>
        <w:rPr>
          <w:rFonts w:cs="Arial"/>
          <w:sz w:val="20"/>
          <w:szCs w:val="20"/>
          <w:lang w:eastAsia="ru-RU"/>
        </w:rPr>
      </w:pPr>
      <w:r w:rsidRPr="00EF7215">
        <w:rPr>
          <w:rFonts w:cs="Arial"/>
          <w:sz w:val="20"/>
          <w:szCs w:val="20"/>
          <w:lang w:eastAsia="ru-RU"/>
        </w:rPr>
        <w:lastRenderedPageBreak/>
        <w:t xml:space="preserve"> </w:t>
      </w:r>
      <w:r>
        <w:rPr>
          <w:rFonts w:cs="Arial"/>
          <w:sz w:val="20"/>
          <w:szCs w:val="20"/>
          <w:lang w:eastAsia="ru-RU"/>
        </w:rPr>
        <w:t>Приложение  № 2 (ЛОТ 9)</w:t>
      </w:r>
    </w:p>
    <w:p w:rsidR="00EF7215" w:rsidRDefault="00EF7215" w:rsidP="00EF7215">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2026.</w:t>
      </w:r>
    </w:p>
    <w:p w:rsidR="00EF7215" w:rsidRDefault="00EF7215" w:rsidP="00EF7215">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EF7215" w:rsidRDefault="00EF7215" w:rsidP="00EF721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F7215" w:rsidRDefault="00EF7215" w:rsidP="00EF7215">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EF7215" w:rsidRDefault="00EF7215" w:rsidP="00EF7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EF7215" w:rsidRDefault="00EF7215" w:rsidP="00EF7215">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EF7215" w:rsidRDefault="00EF7215" w:rsidP="00EF7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EF7215" w:rsidRDefault="00EF7215" w:rsidP="00EF7215">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EF7215" w:rsidRDefault="00EF7215" w:rsidP="00EF7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F7215" w:rsidTr="004A497B">
        <w:tc>
          <w:tcPr>
            <w:tcW w:w="187" w:type="dxa"/>
            <w:vAlign w:val="bottom"/>
            <w:hideMark/>
          </w:tcPr>
          <w:p w:rsidR="00EF7215" w:rsidRDefault="00EF7215"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F7215" w:rsidRDefault="00EF7215" w:rsidP="004A497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EF7215" w:rsidRDefault="00EF7215"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F7215" w:rsidRDefault="00EF7215" w:rsidP="004A497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EF7215" w:rsidRDefault="00EF7215" w:rsidP="004A497B">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F7215" w:rsidRDefault="00EF7215" w:rsidP="004A497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EF7215" w:rsidRDefault="00EF7215" w:rsidP="004A497B">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EF7215" w:rsidRDefault="00EF7215" w:rsidP="00EF7215">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EF7215" w:rsidRDefault="00EF7215" w:rsidP="008C0122">
      <w:pPr>
        <w:spacing w:after="0"/>
        <w:jc w:val="center"/>
        <w:outlineLvl w:val="0"/>
        <w:rPr>
          <w:rFonts w:cs="Arial"/>
          <w:b/>
          <w:bCs/>
          <w:sz w:val="26"/>
          <w:szCs w:val="26"/>
          <w:lang w:eastAsia="ru-RU"/>
        </w:rPr>
      </w:pPr>
      <w:r>
        <w:rPr>
          <w:rFonts w:cs="Arial"/>
          <w:b/>
          <w:bCs/>
          <w:sz w:val="26"/>
          <w:szCs w:val="26"/>
          <w:lang w:eastAsia="ru-RU"/>
        </w:rPr>
        <w:t>АКТ</w:t>
      </w:r>
    </w:p>
    <w:p w:rsidR="00EF7215" w:rsidRDefault="00EF7215" w:rsidP="008C0122">
      <w:pPr>
        <w:suppressAutoHyphens w:val="0"/>
        <w:spacing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F7215" w:rsidRDefault="00EF7215" w:rsidP="008C0122">
      <w:pPr>
        <w:suppressAutoHyphens w:val="0"/>
        <w:spacing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F7215" w:rsidRDefault="00EF7215" w:rsidP="008C0122">
      <w:pPr>
        <w:suppressAutoHyphens w:val="0"/>
        <w:spacing w:after="0"/>
        <w:ind w:firstLine="567"/>
        <w:rPr>
          <w:rFonts w:cs="Arial"/>
          <w:b/>
          <w:sz w:val="2"/>
          <w:szCs w:val="2"/>
          <w:lang w:eastAsia="ru-RU"/>
        </w:rPr>
      </w:pPr>
      <w:r>
        <w:rPr>
          <w:rFonts w:cs="Arial"/>
          <w:lang w:eastAsia="ru-RU"/>
        </w:rPr>
        <w:t xml:space="preserve">1. Адрес многоквартирного дома </w:t>
      </w:r>
      <w:r w:rsidRPr="00276364">
        <w:rPr>
          <w:rFonts w:cs="Arial"/>
          <w:lang w:eastAsia="ru-RU"/>
        </w:rPr>
        <w:t xml:space="preserve">Архангельская область, </w:t>
      </w:r>
      <w:proofErr w:type="spellStart"/>
      <w:r w:rsidRPr="00276364">
        <w:rPr>
          <w:rFonts w:cs="Arial"/>
          <w:lang w:eastAsia="ru-RU"/>
        </w:rPr>
        <w:t>Котласский</w:t>
      </w:r>
      <w:proofErr w:type="spellEnd"/>
      <w:r w:rsidRPr="00276364">
        <w:rPr>
          <w:rFonts w:cs="Arial"/>
          <w:lang w:eastAsia="ru-RU"/>
        </w:rPr>
        <w:t xml:space="preserve"> муниципальны</w:t>
      </w:r>
      <w:r>
        <w:rPr>
          <w:rFonts w:cs="Arial"/>
          <w:lang w:eastAsia="ru-RU"/>
        </w:rPr>
        <w:t>й округ, г. Сольвычегодск, ул. Федосеева</w:t>
      </w:r>
      <w:r w:rsidRPr="00276364">
        <w:rPr>
          <w:rFonts w:cs="Arial"/>
          <w:lang w:eastAsia="ru-RU"/>
        </w:rPr>
        <w:t>, д.</w:t>
      </w:r>
      <w:r>
        <w:rPr>
          <w:rFonts w:cs="Arial"/>
          <w:lang w:eastAsia="ru-RU"/>
        </w:rPr>
        <w:t xml:space="preserve"> 2</w:t>
      </w:r>
    </w:p>
    <w:p w:rsidR="00EF7215" w:rsidRDefault="00EF7215" w:rsidP="008C0122">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Pr="00EF7215">
        <w:t>29:07:061203:292</w:t>
      </w:r>
    </w:p>
    <w:p w:rsidR="00EF7215" w:rsidRDefault="00EF7215" w:rsidP="008C0122">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жилой дом</w:t>
      </w:r>
    </w:p>
    <w:p w:rsidR="00EF7215" w:rsidRDefault="00EF7215" w:rsidP="008C0122">
      <w:pPr>
        <w:suppressAutoHyphens w:val="0"/>
        <w:spacing w:after="0"/>
        <w:ind w:firstLine="567"/>
        <w:jc w:val="left"/>
        <w:rPr>
          <w:rFonts w:cs="Arial"/>
          <w:sz w:val="2"/>
          <w:szCs w:val="2"/>
          <w:lang w:eastAsia="ru-RU"/>
        </w:rPr>
      </w:pPr>
      <w:r>
        <w:rPr>
          <w:rFonts w:cs="Arial"/>
          <w:lang w:eastAsia="ru-RU"/>
        </w:rPr>
        <w:t xml:space="preserve">4. Год постройки  </w:t>
      </w:r>
      <w:r w:rsidR="008C0122">
        <w:rPr>
          <w:rFonts w:cs="Arial"/>
          <w:b/>
          <w:lang w:eastAsia="ru-RU"/>
        </w:rPr>
        <w:t>1958</w:t>
      </w:r>
    </w:p>
    <w:p w:rsidR="00EF7215" w:rsidRDefault="00EF7215" w:rsidP="008C0122">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EF7215" w:rsidRDefault="00EF7215" w:rsidP="00EF7215">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EF7215" w:rsidRDefault="00EF7215" w:rsidP="00EF7215">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r w:rsidR="008C0122">
        <w:rPr>
          <w:rFonts w:cs="Arial"/>
          <w:lang w:eastAsia="ru-RU"/>
        </w:rPr>
        <w:t xml:space="preserve"> </w:t>
      </w:r>
    </w:p>
    <w:p w:rsidR="00EF7215" w:rsidRDefault="00EF7215" w:rsidP="00EF7215">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r w:rsidR="008C0122">
        <w:rPr>
          <w:rFonts w:cs="Arial"/>
          <w:lang w:eastAsia="ru-RU"/>
        </w:rPr>
        <w:t>от 01.04.2024  № 509</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EF7215" w:rsidRDefault="00EF7215" w:rsidP="00EF7215">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58639A">
        <w:rPr>
          <w:rFonts w:cs="Arial"/>
          <w:b/>
          <w:lang w:eastAsia="ru-RU"/>
        </w:rPr>
        <w:t>8</w:t>
      </w:r>
    </w:p>
    <w:p w:rsidR="00EF7215" w:rsidRDefault="00EF7215" w:rsidP="00EF7215">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EF7215" w:rsidRDefault="00EF7215" w:rsidP="00EF7215">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F7215" w:rsidRDefault="00EF7215" w:rsidP="00EF7215">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F7215" w:rsidRDefault="00EF7215" w:rsidP="00EF7215">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13</w:t>
      </w:r>
      <w:r w:rsidR="0058639A">
        <w:rPr>
          <w:rFonts w:cs="Arial"/>
          <w:b/>
          <w:lang w:eastAsia="ru-RU"/>
        </w:rPr>
        <w:t>68</w:t>
      </w:r>
      <w:r>
        <w:rPr>
          <w:rFonts w:cs="Arial"/>
          <w:b/>
          <w:lang w:eastAsia="ru-RU"/>
        </w:rPr>
        <w:t xml:space="preserve"> </w:t>
      </w:r>
      <w:r>
        <w:rPr>
          <w:rFonts w:cs="Arial"/>
          <w:lang w:eastAsia="ru-RU"/>
        </w:rPr>
        <w:t>куб. м</w:t>
      </w:r>
    </w:p>
    <w:p w:rsidR="00EF7215" w:rsidRDefault="00EF7215" w:rsidP="00EF7215">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F7215" w:rsidRDefault="00EF7215" w:rsidP="00EF7215">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32</w:t>
      </w:r>
      <w:r w:rsidR="0058639A">
        <w:rPr>
          <w:rFonts w:cs="Arial"/>
          <w:b/>
          <w:lang w:eastAsia="ru-RU"/>
        </w:rPr>
        <w:t>9</w:t>
      </w:r>
      <w:r>
        <w:rPr>
          <w:rFonts w:cs="Arial"/>
          <w:b/>
          <w:lang w:eastAsia="ru-RU"/>
        </w:rPr>
        <w:t>,</w:t>
      </w:r>
      <w:r w:rsidR="0058639A">
        <w:rPr>
          <w:rFonts w:cs="Arial"/>
          <w:b/>
          <w:lang w:eastAsia="ru-RU"/>
        </w:rPr>
        <w:t>6</w:t>
      </w:r>
      <w:r>
        <w:rPr>
          <w:rFonts w:cs="Arial"/>
          <w:lang w:eastAsia="ru-RU"/>
        </w:rPr>
        <w:t xml:space="preserve"> кв. м</w:t>
      </w:r>
    </w:p>
    <w:p w:rsidR="00EF7215" w:rsidRDefault="00EF7215" w:rsidP="00EF7215">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58639A">
        <w:rPr>
          <w:rFonts w:cs="Arial"/>
          <w:b/>
          <w:lang w:eastAsia="ru-RU"/>
        </w:rPr>
        <w:t>222,7</w:t>
      </w:r>
      <w:r>
        <w:rPr>
          <w:rFonts w:cs="Arial"/>
          <w:b/>
          <w:lang w:eastAsia="ru-RU"/>
        </w:rPr>
        <w:t xml:space="preserve"> </w:t>
      </w:r>
      <w:r>
        <w:rPr>
          <w:rFonts w:cs="Arial"/>
          <w:lang w:eastAsia="ru-RU"/>
        </w:rPr>
        <w:t>кв. м</w:t>
      </w:r>
    </w:p>
    <w:p w:rsidR="00EF7215" w:rsidRDefault="00EF7215" w:rsidP="00EF7215">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EF7215" w:rsidRDefault="00EF7215" w:rsidP="00EF7215">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F47B58">
        <w:rPr>
          <w:rFonts w:cs="Arial"/>
          <w:lang w:eastAsia="ru-RU"/>
        </w:rPr>
        <w:t xml:space="preserve"> </w:t>
      </w:r>
      <w:r>
        <w:rPr>
          <w:rFonts w:cs="Arial"/>
          <w:lang w:eastAsia="ru-RU"/>
        </w:rPr>
        <w:t>кв. м</w:t>
      </w:r>
    </w:p>
    <w:p w:rsidR="00EF7215" w:rsidRDefault="00EF7215" w:rsidP="00EF7215">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794C6C">
        <w:rPr>
          <w:rFonts w:cs="Arial"/>
          <w:b/>
          <w:lang w:eastAsia="ru-RU"/>
        </w:rPr>
        <w:t xml:space="preserve">1 </w:t>
      </w:r>
      <w:r>
        <w:rPr>
          <w:rFonts w:cs="Arial"/>
          <w:lang w:eastAsia="ru-RU"/>
        </w:rPr>
        <w:t>шт.</w:t>
      </w:r>
    </w:p>
    <w:p w:rsidR="00EF7215" w:rsidRDefault="00EF7215" w:rsidP="00F47B58">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EF7215" w:rsidRDefault="00EF7215" w:rsidP="00EF7215">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F7215" w:rsidRDefault="00EF7215" w:rsidP="00EF7215">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EF7215" w:rsidRDefault="00EF7215" w:rsidP="008C0122">
      <w:pPr>
        <w:suppressAutoHyphens w:val="0"/>
        <w:spacing w:after="0"/>
        <w:ind w:firstLine="567"/>
        <w:rPr>
          <w:rFonts w:cs="Arial"/>
          <w:sz w:val="2"/>
          <w:szCs w:val="2"/>
          <w:lang w:eastAsia="ru-RU"/>
        </w:rPr>
      </w:pPr>
      <w:r>
        <w:rPr>
          <w:rFonts w:cs="Arial"/>
          <w:lang w:eastAsia="ru-RU"/>
        </w:rPr>
        <w:lastRenderedPageBreak/>
        <w:t xml:space="preserve">24. Площадь земельного участка, входящего в состав общего имущества многоквартирного дома  </w:t>
      </w:r>
      <w:r>
        <w:rPr>
          <w:rFonts w:cs="Arial"/>
          <w:b/>
          <w:lang w:eastAsia="ru-RU"/>
        </w:rPr>
        <w:t xml:space="preserve"> </w:t>
      </w:r>
      <w:proofErr w:type="spellStart"/>
      <w:r>
        <w:rPr>
          <w:rFonts w:cs="Arial"/>
          <w:lang w:eastAsia="ru-RU"/>
        </w:rPr>
        <w:t>кв.м</w:t>
      </w:r>
      <w:proofErr w:type="spellEnd"/>
      <w:r>
        <w:rPr>
          <w:rFonts w:cs="Arial"/>
          <w:lang w:eastAsia="ru-RU"/>
        </w:rPr>
        <w:t>.</w:t>
      </w:r>
    </w:p>
    <w:p w:rsidR="00EF7215" w:rsidRDefault="00EF7215" w:rsidP="008C0122">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F7215" w:rsidRDefault="00EF7215" w:rsidP="008C0122">
      <w:pPr>
        <w:suppressAutoHyphens w:val="0"/>
        <w:spacing w:after="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F7215" w:rsidTr="004A497B">
        <w:tc>
          <w:tcPr>
            <w:tcW w:w="3685" w:type="dxa"/>
            <w:tcBorders>
              <w:top w:val="single" w:sz="4" w:space="0" w:color="auto"/>
              <w:left w:val="single" w:sz="4" w:space="0" w:color="auto"/>
              <w:bottom w:val="single" w:sz="4" w:space="0" w:color="auto"/>
              <w:right w:val="single" w:sz="4" w:space="0" w:color="auto"/>
            </w:tcBorders>
            <w:hideMark/>
          </w:tcPr>
          <w:p w:rsidR="00EF7215" w:rsidRDefault="00EF7215" w:rsidP="008C0122">
            <w:pPr>
              <w:suppressAutoHyphens w:val="0"/>
              <w:spacing w:after="0"/>
              <w:jc w:val="center"/>
              <w:rPr>
                <w:rFonts w:cs="Arial"/>
                <w:lang w:eastAsia="ru-RU"/>
              </w:rPr>
            </w:pPr>
            <w:r>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F7215" w:rsidRDefault="00EF7215" w:rsidP="008C012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F7215" w:rsidRDefault="00EF7215" w:rsidP="008C012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F721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EF7215" w:rsidRDefault="0058639A" w:rsidP="004A497B">
            <w:pPr>
              <w:suppressAutoHyphens w:val="0"/>
              <w:spacing w:after="0"/>
              <w:ind w:left="57"/>
              <w:jc w:val="left"/>
              <w:rPr>
                <w:rFonts w:cs="Arial"/>
                <w:lang w:eastAsia="ru-RU"/>
              </w:rPr>
            </w:pPr>
            <w:r>
              <w:rPr>
                <w:rFonts w:cs="Arial"/>
                <w:lang w:eastAsia="ru-RU"/>
              </w:rPr>
              <w:t>Кирпичный</w:t>
            </w:r>
            <w:r w:rsidR="00EF7215">
              <w:rPr>
                <w:rFonts w:cs="Arial"/>
                <w:lang w:eastAsia="ru-RU"/>
              </w:rPr>
              <w:t xml:space="preserve"> ленточный</w:t>
            </w:r>
          </w:p>
        </w:tc>
        <w:tc>
          <w:tcPr>
            <w:tcW w:w="2977" w:type="dxa"/>
            <w:tcBorders>
              <w:top w:val="single" w:sz="4" w:space="0" w:color="auto"/>
              <w:left w:val="single" w:sz="4" w:space="0" w:color="auto"/>
              <w:bottom w:val="single" w:sz="4" w:space="0" w:color="auto"/>
              <w:right w:val="single" w:sz="4" w:space="0" w:color="auto"/>
            </w:tcBorders>
          </w:tcPr>
          <w:p w:rsidR="00EF7215" w:rsidRDefault="0058639A" w:rsidP="004A497B">
            <w:pPr>
              <w:suppressAutoHyphens w:val="0"/>
              <w:spacing w:after="0"/>
              <w:jc w:val="left"/>
              <w:rPr>
                <w:rFonts w:cs="Arial"/>
                <w:szCs w:val="20"/>
                <w:lang w:eastAsia="ru-RU"/>
              </w:rPr>
            </w:pPr>
            <w:r>
              <w:rPr>
                <w:rFonts w:cs="Arial"/>
                <w:szCs w:val="20"/>
                <w:lang w:eastAsia="ru-RU"/>
              </w:rPr>
              <w:t>сквозная трещина в цокольной части подвала, ростверке. Разрушение материала по толщине сечения</w:t>
            </w:r>
          </w:p>
        </w:tc>
      </w:tr>
      <w:tr w:rsidR="00EF7215" w:rsidTr="0058639A">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tcPr>
          <w:p w:rsidR="00EF7215" w:rsidRDefault="0058639A" w:rsidP="004A497B">
            <w:pPr>
              <w:suppressAutoHyphens w:val="0"/>
              <w:spacing w:after="0"/>
              <w:jc w:val="left"/>
              <w:rPr>
                <w:rFonts w:cs="Arial"/>
                <w:szCs w:val="20"/>
                <w:lang w:eastAsia="ru-RU"/>
              </w:rPr>
            </w:pPr>
            <w:r>
              <w:rPr>
                <w:rFonts w:cs="Arial"/>
                <w:szCs w:val="20"/>
                <w:lang w:eastAsia="ru-RU"/>
              </w:rPr>
              <w:t>местное выпучивание простенков брусчатых стен из-за расстройства горизонтальных связей между бревнами. Поражение гнилью</w:t>
            </w:r>
          </w:p>
        </w:tc>
      </w:tr>
      <w:tr w:rsidR="00EF7215" w:rsidTr="0058639A">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EF7215" w:rsidRDefault="0058639A" w:rsidP="004A497B">
            <w:pPr>
              <w:suppressAutoHyphens w:val="0"/>
              <w:spacing w:after="0"/>
              <w:ind w:left="57"/>
              <w:jc w:val="left"/>
              <w:rPr>
                <w:rFonts w:cs="Arial"/>
                <w:lang w:eastAsia="ru-RU"/>
              </w:rPr>
            </w:pPr>
            <w:r>
              <w:rPr>
                <w:rFonts w:cs="Arial"/>
                <w:szCs w:val="20"/>
                <w:lang w:eastAsia="ru-RU"/>
              </w:rPr>
              <w:t>местное выпучивание простенков брусчатых стен</w:t>
            </w:r>
          </w:p>
        </w:tc>
      </w:tr>
      <w:tr w:rsidR="00EF7215" w:rsidTr="004A497B">
        <w:trPr>
          <w:cantSplit/>
        </w:trPr>
        <w:tc>
          <w:tcPr>
            <w:tcW w:w="3685" w:type="dxa"/>
            <w:tcBorders>
              <w:top w:val="nil"/>
              <w:left w:val="single" w:sz="4" w:space="0" w:color="auto"/>
              <w:bottom w:val="nil"/>
              <w:right w:val="single" w:sz="4" w:space="0" w:color="auto"/>
            </w:tcBorders>
            <w:hideMark/>
          </w:tcPr>
          <w:p w:rsidR="00EF7215" w:rsidRDefault="00EF7215" w:rsidP="004A497B">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EF7215" w:rsidRDefault="00EF7215" w:rsidP="004A497B">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EF7215" w:rsidRDefault="0058639A" w:rsidP="004A497B">
            <w:pPr>
              <w:suppressAutoHyphens w:val="0"/>
              <w:spacing w:after="0"/>
              <w:ind w:left="57"/>
              <w:jc w:val="left"/>
              <w:rPr>
                <w:rFonts w:cs="Arial"/>
                <w:lang w:eastAsia="ru-RU"/>
              </w:rPr>
            </w:pPr>
            <w:r>
              <w:rPr>
                <w:rFonts w:cs="Arial"/>
                <w:lang w:eastAsia="ru-RU"/>
              </w:rPr>
              <w:t>прогибы</w:t>
            </w:r>
          </w:p>
        </w:tc>
      </w:tr>
      <w:tr w:rsidR="00EF721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EF7215" w:rsidRDefault="00EF7215" w:rsidP="004A497B">
            <w:pPr>
              <w:suppressAutoHyphens w:val="0"/>
              <w:spacing w:after="0"/>
              <w:jc w:val="left"/>
              <w:rPr>
                <w:rFonts w:cs="Arial"/>
                <w:szCs w:val="20"/>
                <w:lang w:eastAsia="ru-RU"/>
              </w:rPr>
            </w:pPr>
          </w:p>
        </w:tc>
      </w:tr>
      <w:tr w:rsidR="00EF7215" w:rsidTr="004A497B">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EF7215" w:rsidRDefault="00EF7215" w:rsidP="004A497B">
            <w:pPr>
              <w:suppressAutoHyphens w:val="0"/>
              <w:spacing w:after="0"/>
              <w:jc w:val="left"/>
              <w:rPr>
                <w:rFonts w:cs="Arial"/>
                <w:szCs w:val="20"/>
                <w:lang w:eastAsia="ru-RU"/>
              </w:rPr>
            </w:pPr>
          </w:p>
        </w:tc>
      </w:tr>
      <w:tr w:rsidR="00EF7215" w:rsidTr="004A497B">
        <w:trPr>
          <w:cantSplit/>
        </w:trPr>
        <w:tc>
          <w:tcPr>
            <w:tcW w:w="3685" w:type="dxa"/>
            <w:tcBorders>
              <w:top w:val="single" w:sz="4" w:space="0" w:color="auto"/>
              <w:left w:val="single" w:sz="4" w:space="0" w:color="auto"/>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Двойные створные переплеты</w:t>
            </w:r>
          </w:p>
        </w:tc>
        <w:tc>
          <w:tcPr>
            <w:tcW w:w="2977" w:type="dxa"/>
            <w:vMerge w:val="restart"/>
            <w:tcBorders>
              <w:top w:val="single" w:sz="4" w:space="0" w:color="auto"/>
              <w:left w:val="nil"/>
              <w:bottom w:val="nil"/>
              <w:right w:val="single" w:sz="4" w:space="0" w:color="auto"/>
            </w:tcBorders>
          </w:tcPr>
          <w:p w:rsidR="00EF7215" w:rsidRDefault="00EF7215" w:rsidP="004A497B">
            <w:pPr>
              <w:suppressAutoHyphens w:val="0"/>
              <w:spacing w:after="0"/>
              <w:jc w:val="left"/>
              <w:rPr>
                <w:rFonts w:cs="Arial"/>
                <w:szCs w:val="20"/>
                <w:lang w:eastAsia="ru-RU"/>
              </w:rPr>
            </w:pPr>
          </w:p>
        </w:tc>
      </w:tr>
      <w:tr w:rsidR="00EF7215" w:rsidTr="004A497B">
        <w:trPr>
          <w:cantSplit/>
        </w:trPr>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EF7215" w:rsidRDefault="00EF7215"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F7215" w:rsidRDefault="00EF7215" w:rsidP="004A497B">
            <w:pPr>
              <w:suppressAutoHyphens w:val="0"/>
              <w:spacing w:after="0"/>
              <w:jc w:val="left"/>
              <w:rPr>
                <w:rFonts w:cs="Arial"/>
                <w:szCs w:val="20"/>
                <w:lang w:eastAsia="ru-RU"/>
              </w:rPr>
            </w:pPr>
          </w:p>
        </w:tc>
      </w:tr>
      <w:tr w:rsidR="00EF7215" w:rsidTr="004A497B">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простые</w:t>
            </w:r>
          </w:p>
        </w:tc>
        <w:tc>
          <w:tcPr>
            <w:tcW w:w="2977" w:type="dxa"/>
            <w:tcBorders>
              <w:top w:val="nil"/>
              <w:left w:val="nil"/>
              <w:bottom w:val="nil"/>
              <w:right w:val="single" w:sz="4" w:space="0" w:color="auto"/>
            </w:tcBorders>
          </w:tcPr>
          <w:p w:rsidR="00EF7215" w:rsidRDefault="00EF7215" w:rsidP="004A497B">
            <w:pPr>
              <w:suppressAutoHyphens w:val="0"/>
              <w:spacing w:after="0"/>
              <w:jc w:val="left"/>
              <w:rPr>
                <w:rFonts w:cs="Arial"/>
                <w:szCs w:val="20"/>
                <w:lang w:eastAsia="ru-RU"/>
              </w:rPr>
            </w:pPr>
          </w:p>
        </w:tc>
      </w:tr>
      <w:tr w:rsidR="00EF7215" w:rsidTr="004A497B">
        <w:trPr>
          <w:cantSplit/>
        </w:trPr>
        <w:tc>
          <w:tcPr>
            <w:tcW w:w="3685" w:type="dxa"/>
            <w:tcBorders>
              <w:top w:val="single" w:sz="4" w:space="0" w:color="auto"/>
              <w:left w:val="single" w:sz="4" w:space="0" w:color="auto"/>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EF7215" w:rsidRDefault="00EF7215" w:rsidP="004A497B">
            <w:pPr>
              <w:suppressAutoHyphens w:val="0"/>
              <w:spacing w:after="0"/>
              <w:jc w:val="left"/>
              <w:rPr>
                <w:rFonts w:cs="Arial"/>
                <w:lang w:eastAsia="ru-RU"/>
              </w:rPr>
            </w:pPr>
            <w:r>
              <w:rPr>
                <w:rFonts w:cs="Arial"/>
                <w:lang w:eastAsia="ru-RU"/>
              </w:rPr>
              <w:t>оклеено, окрашено, штукатурка</w:t>
            </w:r>
          </w:p>
        </w:tc>
        <w:tc>
          <w:tcPr>
            <w:tcW w:w="2977" w:type="dxa"/>
            <w:vMerge w:val="restart"/>
            <w:tcBorders>
              <w:top w:val="single" w:sz="4" w:space="0" w:color="auto"/>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p>
        </w:tc>
      </w:tr>
      <w:tr w:rsidR="00EF7215" w:rsidTr="004A497B">
        <w:trPr>
          <w:cantSplit/>
        </w:trPr>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tcPr>
          <w:p w:rsidR="00EF7215" w:rsidRDefault="00EF7215"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F7215" w:rsidRDefault="00EF7215" w:rsidP="004A497B">
            <w:pPr>
              <w:suppressAutoHyphens w:val="0"/>
              <w:spacing w:after="0"/>
              <w:jc w:val="left"/>
              <w:rPr>
                <w:rFonts w:cs="Arial"/>
                <w:lang w:eastAsia="ru-RU"/>
              </w:rPr>
            </w:pPr>
          </w:p>
        </w:tc>
      </w:tr>
      <w:tr w:rsidR="00EF7215" w:rsidTr="004A497B">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p>
        </w:tc>
      </w:tr>
      <w:tr w:rsidR="00EF7215" w:rsidTr="004A497B">
        <w:trPr>
          <w:cantSplit/>
        </w:trPr>
        <w:tc>
          <w:tcPr>
            <w:tcW w:w="3685" w:type="dxa"/>
            <w:tcBorders>
              <w:top w:val="single" w:sz="4" w:space="0" w:color="auto"/>
              <w:left w:val="single" w:sz="4" w:space="0" w:color="auto"/>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p>
        </w:tc>
      </w:tr>
      <w:tr w:rsidR="00EF7215" w:rsidTr="004A497B">
        <w:trPr>
          <w:cantSplit/>
        </w:trPr>
        <w:tc>
          <w:tcPr>
            <w:tcW w:w="3685" w:type="dxa"/>
            <w:tcBorders>
              <w:top w:val="single" w:sz="4" w:space="0" w:color="auto"/>
              <w:left w:val="single" w:sz="4" w:space="0" w:color="auto"/>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220в открытая проводка</w:t>
            </w:r>
          </w:p>
        </w:tc>
        <w:tc>
          <w:tcPr>
            <w:tcW w:w="2977" w:type="dxa"/>
            <w:vMerge w:val="restart"/>
            <w:tcBorders>
              <w:top w:val="single" w:sz="4" w:space="0" w:color="auto"/>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p>
        </w:tc>
      </w:tr>
      <w:tr w:rsidR="00EF7215" w:rsidTr="004A497B">
        <w:trPr>
          <w:cantSplit/>
        </w:trPr>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F7215" w:rsidRDefault="00EF7215" w:rsidP="004A497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F7215" w:rsidRDefault="00EF7215" w:rsidP="004A497B">
            <w:pPr>
              <w:suppressAutoHyphens w:val="0"/>
              <w:spacing w:after="0"/>
              <w:jc w:val="left"/>
              <w:rPr>
                <w:rFonts w:cs="Arial"/>
                <w:lang w:eastAsia="ru-RU"/>
              </w:rPr>
            </w:pPr>
          </w:p>
        </w:tc>
      </w:tr>
      <w:tr w:rsidR="00EF7215" w:rsidTr="004A497B">
        <w:tc>
          <w:tcPr>
            <w:tcW w:w="3685" w:type="dxa"/>
            <w:tcBorders>
              <w:top w:val="nil"/>
              <w:left w:val="single" w:sz="4" w:space="0" w:color="auto"/>
              <w:bottom w:val="nil"/>
              <w:right w:val="single" w:sz="4" w:space="0" w:color="auto"/>
            </w:tcBorders>
            <w:vAlign w:val="bottom"/>
          </w:tcPr>
          <w:p w:rsidR="00EF7215" w:rsidRDefault="00EF7215" w:rsidP="004A497B">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shd w:val="clear" w:color="auto" w:fill="auto"/>
            <w:vAlign w:val="bottom"/>
          </w:tcPr>
          <w:p w:rsidR="00EF7215" w:rsidRDefault="00EF7215" w:rsidP="004A497B">
            <w:pPr>
              <w:suppressAutoHyphens w:val="0"/>
              <w:spacing w:after="0"/>
              <w:ind w:left="57"/>
              <w:jc w:val="left"/>
              <w:rPr>
                <w:rFonts w:cs="Arial"/>
                <w:lang w:eastAsia="ru-RU"/>
              </w:rPr>
            </w:pPr>
            <w:r>
              <w:rPr>
                <w:rFonts w:cs="Arial"/>
                <w:lang w:eastAsia="ru-RU"/>
              </w:rPr>
              <w:t>выгребные ямы</w:t>
            </w:r>
          </w:p>
        </w:tc>
        <w:tc>
          <w:tcPr>
            <w:tcW w:w="2977" w:type="dxa"/>
            <w:tcBorders>
              <w:top w:val="nil"/>
              <w:left w:val="nil"/>
              <w:bottom w:val="nil"/>
              <w:right w:val="single" w:sz="4" w:space="0" w:color="auto"/>
            </w:tcBorders>
            <w:vAlign w:val="bottom"/>
          </w:tcPr>
          <w:p w:rsidR="00EF7215" w:rsidRPr="0074766B" w:rsidRDefault="00EF7215" w:rsidP="004A497B">
            <w:pPr>
              <w:suppressAutoHyphens w:val="0"/>
              <w:spacing w:after="0"/>
              <w:ind w:left="57"/>
              <w:jc w:val="left"/>
              <w:rPr>
                <w:rFonts w:cs="Arial"/>
                <w:lang w:eastAsia="ru-RU"/>
              </w:rPr>
            </w:pPr>
          </w:p>
        </w:tc>
      </w:tr>
      <w:tr w:rsidR="00EF7215" w:rsidTr="004A497B">
        <w:tc>
          <w:tcPr>
            <w:tcW w:w="3685" w:type="dxa"/>
            <w:tcBorders>
              <w:top w:val="nil"/>
              <w:left w:val="single" w:sz="4" w:space="0" w:color="auto"/>
              <w:bottom w:val="nil"/>
              <w:right w:val="single" w:sz="4" w:space="0" w:color="auto"/>
            </w:tcBorders>
            <w:vAlign w:val="bottom"/>
            <w:hideMark/>
          </w:tcPr>
          <w:p w:rsidR="00EF7215" w:rsidRDefault="00EF7215" w:rsidP="004A497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F7215" w:rsidRDefault="00EF7215" w:rsidP="004A497B">
            <w:pPr>
              <w:suppressAutoHyphens w:val="0"/>
              <w:spacing w:after="0"/>
              <w:ind w:left="57"/>
              <w:jc w:val="left"/>
              <w:rPr>
                <w:rFonts w:cs="Arial"/>
                <w:lang w:eastAsia="ru-RU"/>
              </w:rPr>
            </w:pPr>
          </w:p>
        </w:tc>
      </w:tr>
      <w:tr w:rsidR="00EF7215" w:rsidTr="0058639A">
        <w:tc>
          <w:tcPr>
            <w:tcW w:w="3685"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F7215" w:rsidRDefault="00EF7215" w:rsidP="004A497B">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EF7215" w:rsidRDefault="00EF7215" w:rsidP="004A497B">
            <w:pPr>
              <w:suppressAutoHyphens w:val="0"/>
              <w:spacing w:after="0"/>
              <w:ind w:left="57"/>
              <w:jc w:val="left"/>
              <w:rPr>
                <w:rFonts w:cs="Arial"/>
                <w:lang w:eastAsia="ru-RU"/>
              </w:rPr>
            </w:pPr>
          </w:p>
        </w:tc>
      </w:tr>
    </w:tbl>
    <w:p w:rsidR="00EF7215" w:rsidRDefault="00EF7215" w:rsidP="00EF7215">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EF7215" w:rsidRDefault="00EF7215" w:rsidP="00EF7215">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EF7215" w:rsidRDefault="00EF7215" w:rsidP="00EF7215">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EF7215" w:rsidRDefault="00EF7215" w:rsidP="00EF7215">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EF7215" w:rsidTr="004A497B">
        <w:trPr>
          <w:gridBefore w:val="2"/>
          <w:wBefore w:w="567" w:type="dxa"/>
        </w:trPr>
        <w:tc>
          <w:tcPr>
            <w:tcW w:w="2580" w:type="dxa"/>
            <w:gridSpan w:val="6"/>
            <w:tcBorders>
              <w:top w:val="nil"/>
              <w:left w:val="nil"/>
              <w:bottom w:val="single" w:sz="4" w:space="0" w:color="auto"/>
              <w:right w:val="nil"/>
            </w:tcBorders>
            <w:vAlign w:val="bottom"/>
          </w:tcPr>
          <w:p w:rsidR="00EF7215" w:rsidRDefault="00EF7215" w:rsidP="004A497B">
            <w:pPr>
              <w:suppressAutoHyphens w:val="0"/>
              <w:spacing w:after="0"/>
              <w:jc w:val="center"/>
              <w:rPr>
                <w:rFonts w:cs="Arial"/>
                <w:lang w:eastAsia="ru-RU"/>
              </w:rPr>
            </w:pPr>
          </w:p>
        </w:tc>
        <w:tc>
          <w:tcPr>
            <w:tcW w:w="283" w:type="dxa"/>
            <w:gridSpan w:val="2"/>
            <w:vAlign w:val="bottom"/>
          </w:tcPr>
          <w:p w:rsidR="00EF7215" w:rsidRDefault="00EF7215" w:rsidP="004A497B">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F7215" w:rsidRPr="00EC772B" w:rsidRDefault="00EF7215" w:rsidP="004A497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EF7215" w:rsidRDefault="00EF7215" w:rsidP="004A497B">
            <w:pPr>
              <w:suppressAutoHyphens w:val="0"/>
              <w:spacing w:after="0"/>
              <w:jc w:val="center"/>
              <w:rPr>
                <w:rFonts w:cs="Arial"/>
                <w:lang w:eastAsia="ru-RU"/>
              </w:rPr>
            </w:pPr>
          </w:p>
        </w:tc>
      </w:tr>
      <w:tr w:rsidR="00EF7215" w:rsidTr="004A497B">
        <w:trPr>
          <w:gridBefore w:val="2"/>
          <w:wBefore w:w="567" w:type="dxa"/>
        </w:trPr>
        <w:tc>
          <w:tcPr>
            <w:tcW w:w="2580" w:type="dxa"/>
            <w:gridSpan w:val="6"/>
            <w:hideMark/>
          </w:tcPr>
          <w:p w:rsidR="00EF7215" w:rsidRDefault="00EF7215" w:rsidP="004A497B">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EF7215" w:rsidRDefault="00EF7215" w:rsidP="004A497B">
            <w:pPr>
              <w:suppressAutoHyphens w:val="0"/>
              <w:spacing w:after="0"/>
              <w:jc w:val="left"/>
              <w:rPr>
                <w:rFonts w:cs="Arial"/>
                <w:sz w:val="18"/>
                <w:szCs w:val="18"/>
                <w:lang w:eastAsia="ru-RU"/>
              </w:rPr>
            </w:pPr>
          </w:p>
        </w:tc>
        <w:tc>
          <w:tcPr>
            <w:tcW w:w="3402" w:type="dxa"/>
            <w:hideMark/>
          </w:tcPr>
          <w:p w:rsidR="00EF7215" w:rsidRDefault="00EF7215" w:rsidP="004A497B">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EF7215" w:rsidTr="004A497B">
        <w:trPr>
          <w:gridAfter w:val="2"/>
          <w:wAfter w:w="3487" w:type="dxa"/>
        </w:trPr>
        <w:tc>
          <w:tcPr>
            <w:tcW w:w="187" w:type="dxa"/>
            <w:vAlign w:val="bottom"/>
            <w:hideMark/>
          </w:tcPr>
          <w:p w:rsidR="00EF7215" w:rsidRDefault="00EF7215" w:rsidP="004A497B">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EF7215" w:rsidRDefault="00EF7215" w:rsidP="004A497B">
            <w:pPr>
              <w:suppressAutoHyphens w:val="0"/>
              <w:spacing w:after="0"/>
              <w:jc w:val="center"/>
              <w:rPr>
                <w:rFonts w:cs="Arial"/>
                <w:lang w:eastAsia="ru-RU"/>
              </w:rPr>
            </w:pPr>
          </w:p>
        </w:tc>
        <w:tc>
          <w:tcPr>
            <w:tcW w:w="255" w:type="dxa"/>
            <w:vAlign w:val="bottom"/>
            <w:hideMark/>
          </w:tcPr>
          <w:p w:rsidR="00EF7215" w:rsidRDefault="00EF7215" w:rsidP="004A497B">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EF7215" w:rsidRDefault="00EF7215" w:rsidP="004A497B">
            <w:pPr>
              <w:suppressAutoHyphens w:val="0"/>
              <w:spacing w:after="0"/>
              <w:jc w:val="center"/>
              <w:rPr>
                <w:rFonts w:cs="Arial"/>
                <w:lang w:eastAsia="ru-RU"/>
              </w:rPr>
            </w:pPr>
          </w:p>
        </w:tc>
        <w:tc>
          <w:tcPr>
            <w:tcW w:w="465" w:type="dxa"/>
            <w:vAlign w:val="bottom"/>
            <w:hideMark/>
          </w:tcPr>
          <w:p w:rsidR="00EF7215" w:rsidRDefault="00EF7215" w:rsidP="004A497B">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EF7215" w:rsidRDefault="00EF7215" w:rsidP="004A497B">
            <w:pPr>
              <w:suppressAutoHyphens w:val="0"/>
              <w:spacing w:after="0"/>
              <w:jc w:val="left"/>
              <w:rPr>
                <w:rFonts w:cs="Arial"/>
                <w:lang w:eastAsia="ru-RU"/>
              </w:rPr>
            </w:pPr>
          </w:p>
        </w:tc>
        <w:tc>
          <w:tcPr>
            <w:tcW w:w="255" w:type="dxa"/>
            <w:gridSpan w:val="2"/>
            <w:vAlign w:val="bottom"/>
            <w:hideMark/>
          </w:tcPr>
          <w:p w:rsidR="00EF7215" w:rsidRDefault="00EF7215" w:rsidP="004A497B">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C0122" w:rsidRDefault="00EF7215" w:rsidP="003718D2">
      <w:pPr>
        <w:suppressAutoHyphens w:val="0"/>
        <w:spacing w:before="400" w:after="0"/>
        <w:jc w:val="left"/>
        <w:rPr>
          <w:rFonts w:cs="Arial"/>
          <w:lang w:eastAsia="ru-RU"/>
        </w:rPr>
      </w:pPr>
      <w:r>
        <w:rPr>
          <w:rFonts w:cs="Arial"/>
          <w:lang w:eastAsia="ru-RU"/>
        </w:rPr>
        <w:t>М.П.</w:t>
      </w:r>
    </w:p>
    <w:p w:rsidR="00F47B58" w:rsidRDefault="00F47B58" w:rsidP="003718D2">
      <w:pPr>
        <w:suppressAutoHyphens w:val="0"/>
        <w:spacing w:before="400" w:after="0"/>
        <w:jc w:val="left"/>
        <w:rPr>
          <w:rFonts w:cs="Arial"/>
          <w:lang w:eastAsia="ru-RU"/>
        </w:rPr>
      </w:pPr>
    </w:p>
    <w:p w:rsidR="008C0122" w:rsidRDefault="008C0122" w:rsidP="008C0122">
      <w:pPr>
        <w:spacing w:after="0"/>
        <w:jc w:val="center"/>
        <w:outlineLvl w:val="0"/>
        <w:rPr>
          <w:rFonts w:cs="Arial"/>
          <w:b/>
          <w:bCs/>
          <w:sz w:val="26"/>
          <w:szCs w:val="26"/>
          <w:lang w:eastAsia="ru-RU"/>
        </w:rPr>
      </w:pPr>
      <w:r>
        <w:rPr>
          <w:rFonts w:cs="Arial"/>
          <w:b/>
          <w:bCs/>
          <w:sz w:val="26"/>
          <w:szCs w:val="26"/>
          <w:lang w:eastAsia="ru-RU"/>
        </w:rPr>
        <w:lastRenderedPageBreak/>
        <w:t>АКТ</w:t>
      </w:r>
    </w:p>
    <w:p w:rsidR="008C0122" w:rsidRDefault="008C0122" w:rsidP="008C0122">
      <w:pPr>
        <w:suppressAutoHyphens w:val="0"/>
        <w:spacing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8C0122" w:rsidRDefault="008C0122" w:rsidP="008C0122">
      <w:pPr>
        <w:suppressAutoHyphens w:val="0"/>
        <w:spacing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8C0122" w:rsidRDefault="008C0122" w:rsidP="008C0122">
      <w:pPr>
        <w:suppressAutoHyphens w:val="0"/>
        <w:spacing w:after="0"/>
        <w:ind w:firstLine="567"/>
        <w:rPr>
          <w:rFonts w:cs="Arial"/>
          <w:b/>
          <w:sz w:val="2"/>
          <w:szCs w:val="2"/>
          <w:lang w:eastAsia="ru-RU"/>
        </w:rPr>
      </w:pPr>
      <w:r>
        <w:rPr>
          <w:rFonts w:cs="Arial"/>
          <w:lang w:eastAsia="ru-RU"/>
        </w:rPr>
        <w:t xml:space="preserve">1. Адрес многоквартирного дома </w:t>
      </w:r>
      <w:r w:rsidRPr="00276364">
        <w:rPr>
          <w:rFonts w:cs="Arial"/>
          <w:lang w:eastAsia="ru-RU"/>
        </w:rPr>
        <w:t xml:space="preserve">Архангельская область, </w:t>
      </w:r>
      <w:proofErr w:type="spellStart"/>
      <w:r w:rsidRPr="00276364">
        <w:rPr>
          <w:rFonts w:cs="Arial"/>
          <w:lang w:eastAsia="ru-RU"/>
        </w:rPr>
        <w:t>Котласский</w:t>
      </w:r>
      <w:proofErr w:type="spellEnd"/>
      <w:r w:rsidRPr="00276364">
        <w:rPr>
          <w:rFonts w:cs="Arial"/>
          <w:lang w:eastAsia="ru-RU"/>
        </w:rPr>
        <w:t xml:space="preserve"> муниципальны</w:t>
      </w:r>
      <w:r>
        <w:rPr>
          <w:rFonts w:cs="Arial"/>
          <w:lang w:eastAsia="ru-RU"/>
        </w:rPr>
        <w:t>й округ, г. Сольвычегодск, ул. Федосеева</w:t>
      </w:r>
      <w:r w:rsidRPr="00276364">
        <w:rPr>
          <w:rFonts w:cs="Arial"/>
          <w:lang w:eastAsia="ru-RU"/>
        </w:rPr>
        <w:t>, д.</w:t>
      </w:r>
      <w:r>
        <w:rPr>
          <w:rFonts w:cs="Arial"/>
          <w:lang w:eastAsia="ru-RU"/>
        </w:rPr>
        <w:t xml:space="preserve"> 4</w:t>
      </w:r>
    </w:p>
    <w:p w:rsidR="008C0122" w:rsidRDefault="008C0122" w:rsidP="008C0122">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Pr="008C0122">
        <w:tab/>
        <w:t>29:07:061203:760</w:t>
      </w:r>
    </w:p>
    <w:p w:rsidR="008C0122" w:rsidRDefault="008C0122" w:rsidP="008C0122">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жилой дом</w:t>
      </w:r>
    </w:p>
    <w:p w:rsidR="008C0122" w:rsidRDefault="008C0122" w:rsidP="008C0122">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1956</w:t>
      </w:r>
    </w:p>
    <w:p w:rsidR="008C0122" w:rsidRDefault="008C0122" w:rsidP="008C0122">
      <w:pPr>
        <w:suppressAutoHyphens w:val="0"/>
        <w:spacing w:after="0"/>
        <w:ind w:firstLine="567"/>
        <w:jc w:val="left"/>
        <w:rPr>
          <w:rFonts w:cs="Arial"/>
          <w:sz w:val="2"/>
          <w:szCs w:val="2"/>
          <w:lang w:eastAsia="ru-RU"/>
        </w:rPr>
      </w:pPr>
      <w:r>
        <w:rPr>
          <w:rFonts w:cs="Arial"/>
          <w:lang w:eastAsia="ru-RU"/>
        </w:rPr>
        <w:t>5. Степень износа по данным государственного технического учета  51 %</w:t>
      </w:r>
    </w:p>
    <w:p w:rsidR="008C0122" w:rsidRDefault="008C0122" w:rsidP="008C0122">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8C0122" w:rsidRDefault="008C0122" w:rsidP="008C0122">
      <w:pPr>
        <w:suppressAutoHyphens w:val="0"/>
        <w:spacing w:after="0"/>
        <w:ind w:firstLine="567"/>
        <w:jc w:val="left"/>
        <w:rPr>
          <w:rFonts w:cs="Arial"/>
          <w:sz w:val="2"/>
          <w:szCs w:val="2"/>
          <w:lang w:eastAsia="ru-RU"/>
        </w:rPr>
      </w:pPr>
      <w:r>
        <w:rPr>
          <w:rFonts w:cs="Arial"/>
          <w:lang w:eastAsia="ru-RU"/>
        </w:rPr>
        <w:t>7. Год последнего капитального ремонта 1972</w:t>
      </w:r>
    </w:p>
    <w:p w:rsidR="008C0122" w:rsidRDefault="008C0122" w:rsidP="008C0122">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8C0122" w:rsidRDefault="008C0122" w:rsidP="008C0122">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8C0122" w:rsidRDefault="008C0122" w:rsidP="008C0122">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8C0122" w:rsidRDefault="008C0122" w:rsidP="008C0122">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8C0122" w:rsidRDefault="008C0122" w:rsidP="008C0122">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8C0122" w:rsidRDefault="008C0122" w:rsidP="008C0122">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8C0122" w:rsidRDefault="008C0122" w:rsidP="008C0122">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10</w:t>
      </w:r>
    </w:p>
    <w:p w:rsidR="008C0122" w:rsidRDefault="008C0122" w:rsidP="008C0122">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8C0122" w:rsidRDefault="008C0122" w:rsidP="008C0122">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8C0122" w:rsidRDefault="008C0122" w:rsidP="008C0122">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8C0122" w:rsidRDefault="008C0122" w:rsidP="008C012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1368 </w:t>
      </w:r>
      <w:r>
        <w:rPr>
          <w:rFonts w:cs="Arial"/>
          <w:lang w:eastAsia="ru-RU"/>
        </w:rPr>
        <w:t>куб. м</w:t>
      </w:r>
    </w:p>
    <w:p w:rsidR="008C0122" w:rsidRDefault="008C0122" w:rsidP="008C012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8C0122" w:rsidRDefault="008C0122" w:rsidP="008C0122">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327,1</w:t>
      </w:r>
      <w:r>
        <w:rPr>
          <w:rFonts w:cs="Arial"/>
          <w:lang w:eastAsia="ru-RU"/>
        </w:rPr>
        <w:t xml:space="preserve"> кв. м</w:t>
      </w:r>
    </w:p>
    <w:p w:rsidR="008C0122" w:rsidRDefault="008C0122" w:rsidP="008C0122">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 xml:space="preserve">222,6 </w:t>
      </w:r>
      <w:r>
        <w:rPr>
          <w:rFonts w:cs="Arial"/>
          <w:lang w:eastAsia="ru-RU"/>
        </w:rPr>
        <w:t>кв. м</w:t>
      </w:r>
    </w:p>
    <w:p w:rsidR="008C0122" w:rsidRDefault="008C0122" w:rsidP="008C0122">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8C0122" w:rsidRDefault="008C0122" w:rsidP="008C0122">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8C0122" w:rsidRDefault="008C0122" w:rsidP="008C0122">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794C6C">
        <w:rPr>
          <w:rFonts w:cs="Arial"/>
          <w:b/>
          <w:lang w:eastAsia="ru-RU"/>
        </w:rPr>
        <w:t xml:space="preserve">1 </w:t>
      </w:r>
      <w:r>
        <w:rPr>
          <w:rFonts w:cs="Arial"/>
          <w:lang w:eastAsia="ru-RU"/>
        </w:rPr>
        <w:t>шт.</w:t>
      </w:r>
    </w:p>
    <w:p w:rsidR="008C0122" w:rsidRDefault="008C0122" w:rsidP="008C012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8C0122" w:rsidRDefault="008C0122" w:rsidP="008C0122">
      <w:pPr>
        <w:tabs>
          <w:tab w:val="left" w:pos="3969"/>
        </w:tabs>
        <w:suppressAutoHyphens w:val="0"/>
        <w:spacing w:after="0"/>
        <w:jc w:val="left"/>
        <w:rPr>
          <w:rFonts w:cs="Arial"/>
          <w:sz w:val="2"/>
          <w:szCs w:val="2"/>
          <w:lang w:eastAsia="ru-RU"/>
        </w:rPr>
      </w:pPr>
      <w:r>
        <w:rPr>
          <w:rFonts w:cs="Arial"/>
          <w:lang w:eastAsia="ru-RU"/>
        </w:rPr>
        <w:t xml:space="preserve">   кв. м</w:t>
      </w:r>
    </w:p>
    <w:p w:rsidR="008C0122" w:rsidRDefault="008C0122" w:rsidP="008C0122">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8C0122" w:rsidRDefault="008C0122" w:rsidP="008C0122">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8C0122" w:rsidRDefault="008C0122" w:rsidP="008C0122">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1875 </w:t>
      </w:r>
      <w:r>
        <w:rPr>
          <w:rFonts w:cs="Arial"/>
          <w:b/>
          <w:lang w:eastAsia="ru-RU"/>
        </w:rPr>
        <w:t xml:space="preserve"> </w:t>
      </w:r>
      <w:proofErr w:type="spellStart"/>
      <w:r>
        <w:rPr>
          <w:rFonts w:cs="Arial"/>
          <w:lang w:eastAsia="ru-RU"/>
        </w:rPr>
        <w:t>кв.м</w:t>
      </w:r>
      <w:proofErr w:type="spellEnd"/>
      <w:r>
        <w:rPr>
          <w:rFonts w:cs="Arial"/>
          <w:lang w:eastAsia="ru-RU"/>
        </w:rPr>
        <w:t>.</w:t>
      </w:r>
    </w:p>
    <w:p w:rsidR="008C0122" w:rsidRDefault="008C0122" w:rsidP="008C0122">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8C0122" w:rsidRDefault="008C0122" w:rsidP="008C0122">
      <w:pPr>
        <w:suppressAutoHyphens w:val="0"/>
        <w:spacing w:after="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8C0122" w:rsidTr="00DD0EF5">
        <w:tc>
          <w:tcPr>
            <w:tcW w:w="3685" w:type="dxa"/>
            <w:tcBorders>
              <w:top w:val="single" w:sz="4" w:space="0" w:color="auto"/>
              <w:left w:val="single" w:sz="4" w:space="0" w:color="auto"/>
              <w:bottom w:val="single" w:sz="4" w:space="0" w:color="auto"/>
              <w:right w:val="single" w:sz="4" w:space="0" w:color="auto"/>
            </w:tcBorders>
            <w:hideMark/>
          </w:tcPr>
          <w:p w:rsidR="008C0122" w:rsidRDefault="008C0122" w:rsidP="00DD0EF5">
            <w:pPr>
              <w:suppressAutoHyphens w:val="0"/>
              <w:spacing w:after="0"/>
              <w:jc w:val="center"/>
              <w:rPr>
                <w:rFonts w:cs="Arial"/>
                <w:lang w:eastAsia="ru-RU"/>
              </w:rPr>
            </w:pPr>
            <w:r>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8C0122" w:rsidRDefault="008C0122" w:rsidP="00DD0EF5">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8C0122" w:rsidRDefault="008C0122" w:rsidP="00DD0EF5">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8C0122" w:rsidTr="00DD0EF5">
        <w:tc>
          <w:tcPr>
            <w:tcW w:w="3685"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8C0122" w:rsidRDefault="008C0122" w:rsidP="00DD0EF5">
            <w:pPr>
              <w:suppressAutoHyphens w:val="0"/>
              <w:spacing w:after="0"/>
              <w:ind w:left="57"/>
              <w:jc w:val="left"/>
              <w:rPr>
                <w:rFonts w:cs="Arial"/>
                <w:lang w:eastAsia="ru-RU"/>
              </w:rPr>
            </w:pPr>
            <w:r>
              <w:rPr>
                <w:rFonts w:cs="Arial"/>
                <w:lang w:eastAsia="ru-RU"/>
              </w:rPr>
              <w:t>Кирпичный ленточный</w:t>
            </w:r>
          </w:p>
        </w:tc>
        <w:tc>
          <w:tcPr>
            <w:tcW w:w="2977" w:type="dxa"/>
            <w:tcBorders>
              <w:top w:val="single" w:sz="4" w:space="0" w:color="auto"/>
              <w:left w:val="single" w:sz="4" w:space="0" w:color="auto"/>
              <w:bottom w:val="single" w:sz="4" w:space="0" w:color="auto"/>
              <w:right w:val="single" w:sz="4" w:space="0" w:color="auto"/>
            </w:tcBorders>
          </w:tcPr>
          <w:p w:rsidR="008C0122" w:rsidRDefault="008C0122" w:rsidP="00DD0EF5">
            <w:pPr>
              <w:suppressAutoHyphens w:val="0"/>
              <w:spacing w:after="0"/>
              <w:jc w:val="left"/>
              <w:rPr>
                <w:rFonts w:cs="Arial"/>
                <w:szCs w:val="20"/>
                <w:lang w:eastAsia="ru-RU"/>
              </w:rPr>
            </w:pPr>
            <w:r>
              <w:rPr>
                <w:rFonts w:cs="Arial"/>
                <w:szCs w:val="20"/>
                <w:lang w:eastAsia="ru-RU"/>
              </w:rPr>
              <w:t>сквозная трещина в цокольной части подвала, ростверке. Разрушение материала по толщине сечения</w:t>
            </w:r>
          </w:p>
        </w:tc>
      </w:tr>
      <w:tr w:rsidR="008C0122" w:rsidTr="00DD0EF5">
        <w:tc>
          <w:tcPr>
            <w:tcW w:w="3685"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tcPr>
          <w:p w:rsidR="008C0122" w:rsidRDefault="008C0122" w:rsidP="00DD0EF5">
            <w:pPr>
              <w:suppressAutoHyphens w:val="0"/>
              <w:spacing w:after="0"/>
              <w:jc w:val="left"/>
              <w:rPr>
                <w:rFonts w:cs="Arial"/>
                <w:szCs w:val="20"/>
                <w:lang w:eastAsia="ru-RU"/>
              </w:rPr>
            </w:pPr>
            <w:r>
              <w:rPr>
                <w:rFonts w:cs="Arial"/>
                <w:szCs w:val="20"/>
                <w:lang w:eastAsia="ru-RU"/>
              </w:rPr>
              <w:t xml:space="preserve">местное выпучивание простенков брусчатых стен </w:t>
            </w:r>
            <w:r>
              <w:rPr>
                <w:rFonts w:cs="Arial"/>
                <w:szCs w:val="20"/>
                <w:lang w:eastAsia="ru-RU"/>
              </w:rPr>
              <w:lastRenderedPageBreak/>
              <w:t>из-за расстройства горизонтальных связей между бревнами. Поражение гнилью</w:t>
            </w:r>
          </w:p>
        </w:tc>
      </w:tr>
      <w:tr w:rsidR="008C0122" w:rsidTr="00DD0EF5">
        <w:tc>
          <w:tcPr>
            <w:tcW w:w="3685"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lastRenderedPageBreak/>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8C0122" w:rsidRDefault="008C0122" w:rsidP="00DD0EF5">
            <w:pPr>
              <w:suppressAutoHyphens w:val="0"/>
              <w:spacing w:after="0"/>
              <w:ind w:left="57"/>
              <w:jc w:val="left"/>
              <w:rPr>
                <w:rFonts w:cs="Arial"/>
                <w:lang w:eastAsia="ru-RU"/>
              </w:rPr>
            </w:pPr>
            <w:r>
              <w:rPr>
                <w:rFonts w:cs="Arial"/>
                <w:szCs w:val="20"/>
                <w:lang w:eastAsia="ru-RU"/>
              </w:rPr>
              <w:t>местное выпучивание простенков брусчатых стен</w:t>
            </w:r>
          </w:p>
        </w:tc>
      </w:tr>
      <w:tr w:rsidR="008C0122" w:rsidTr="00DD0EF5">
        <w:trPr>
          <w:cantSplit/>
        </w:trPr>
        <w:tc>
          <w:tcPr>
            <w:tcW w:w="3685" w:type="dxa"/>
            <w:tcBorders>
              <w:top w:val="nil"/>
              <w:left w:val="single" w:sz="4" w:space="0" w:color="auto"/>
              <w:bottom w:val="nil"/>
              <w:right w:val="single" w:sz="4" w:space="0" w:color="auto"/>
            </w:tcBorders>
            <w:hideMark/>
          </w:tcPr>
          <w:p w:rsidR="008C0122" w:rsidRDefault="008C0122" w:rsidP="00DD0EF5">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8C0122" w:rsidRDefault="008C0122" w:rsidP="00DD0EF5">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8C0122" w:rsidRDefault="008C0122" w:rsidP="00DD0EF5">
            <w:pPr>
              <w:suppressAutoHyphens w:val="0"/>
              <w:spacing w:after="0"/>
              <w:ind w:left="57"/>
              <w:jc w:val="left"/>
              <w:rPr>
                <w:rFonts w:cs="Arial"/>
                <w:lang w:eastAsia="ru-RU"/>
              </w:rPr>
            </w:pPr>
            <w:r>
              <w:rPr>
                <w:rFonts w:cs="Arial"/>
                <w:lang w:eastAsia="ru-RU"/>
              </w:rPr>
              <w:t>прогибы</w:t>
            </w:r>
          </w:p>
        </w:tc>
      </w:tr>
      <w:tr w:rsidR="008C0122" w:rsidTr="00DD0EF5">
        <w:tc>
          <w:tcPr>
            <w:tcW w:w="3685"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8C0122" w:rsidRDefault="008C0122" w:rsidP="00DD0EF5">
            <w:pPr>
              <w:suppressAutoHyphens w:val="0"/>
              <w:spacing w:after="0"/>
              <w:jc w:val="left"/>
              <w:rPr>
                <w:rFonts w:cs="Arial"/>
                <w:szCs w:val="20"/>
                <w:lang w:eastAsia="ru-RU"/>
              </w:rPr>
            </w:pPr>
          </w:p>
        </w:tc>
      </w:tr>
      <w:tr w:rsidR="008C0122" w:rsidTr="00DD0EF5">
        <w:tc>
          <w:tcPr>
            <w:tcW w:w="3685"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8C0122" w:rsidRDefault="008C0122" w:rsidP="00DD0EF5">
            <w:pPr>
              <w:suppressAutoHyphens w:val="0"/>
              <w:spacing w:after="0"/>
              <w:jc w:val="left"/>
              <w:rPr>
                <w:rFonts w:cs="Arial"/>
                <w:szCs w:val="20"/>
                <w:lang w:eastAsia="ru-RU"/>
              </w:rPr>
            </w:pPr>
          </w:p>
        </w:tc>
      </w:tr>
      <w:tr w:rsidR="008C0122" w:rsidTr="00DD0EF5">
        <w:trPr>
          <w:cantSplit/>
        </w:trPr>
        <w:tc>
          <w:tcPr>
            <w:tcW w:w="3685" w:type="dxa"/>
            <w:tcBorders>
              <w:top w:val="single" w:sz="4" w:space="0" w:color="auto"/>
              <w:left w:val="single" w:sz="4" w:space="0" w:color="auto"/>
              <w:bottom w:val="nil"/>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Двойные створные переплеты</w:t>
            </w:r>
          </w:p>
        </w:tc>
        <w:tc>
          <w:tcPr>
            <w:tcW w:w="2977" w:type="dxa"/>
            <w:vMerge w:val="restart"/>
            <w:tcBorders>
              <w:top w:val="single" w:sz="4" w:space="0" w:color="auto"/>
              <w:left w:val="nil"/>
              <w:bottom w:val="nil"/>
              <w:right w:val="single" w:sz="4" w:space="0" w:color="auto"/>
            </w:tcBorders>
          </w:tcPr>
          <w:p w:rsidR="008C0122" w:rsidRDefault="008C0122" w:rsidP="00DD0EF5">
            <w:pPr>
              <w:suppressAutoHyphens w:val="0"/>
              <w:spacing w:after="0"/>
              <w:jc w:val="left"/>
              <w:rPr>
                <w:rFonts w:cs="Arial"/>
                <w:szCs w:val="20"/>
                <w:lang w:eastAsia="ru-RU"/>
              </w:rPr>
            </w:pPr>
          </w:p>
        </w:tc>
      </w:tr>
      <w:tr w:rsidR="008C0122" w:rsidTr="00DD0EF5">
        <w:trPr>
          <w:cantSplit/>
        </w:trPr>
        <w:tc>
          <w:tcPr>
            <w:tcW w:w="3685" w:type="dxa"/>
            <w:tcBorders>
              <w:top w:val="nil"/>
              <w:left w:val="single" w:sz="4" w:space="0" w:color="auto"/>
              <w:bottom w:val="nil"/>
              <w:right w:val="single" w:sz="4" w:space="0" w:color="auto"/>
            </w:tcBorders>
            <w:vAlign w:val="bottom"/>
            <w:hideMark/>
          </w:tcPr>
          <w:p w:rsidR="008C0122" w:rsidRDefault="008C0122" w:rsidP="00DD0EF5">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8C0122" w:rsidRDefault="008C0122" w:rsidP="00DD0EF5">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8C0122" w:rsidRDefault="008C0122" w:rsidP="00DD0EF5">
            <w:pPr>
              <w:suppressAutoHyphens w:val="0"/>
              <w:spacing w:after="0"/>
              <w:jc w:val="left"/>
              <w:rPr>
                <w:rFonts w:cs="Arial"/>
                <w:szCs w:val="20"/>
                <w:lang w:eastAsia="ru-RU"/>
              </w:rPr>
            </w:pPr>
          </w:p>
        </w:tc>
      </w:tr>
      <w:tr w:rsidR="008C0122" w:rsidTr="00DD0EF5">
        <w:tc>
          <w:tcPr>
            <w:tcW w:w="3685" w:type="dxa"/>
            <w:tcBorders>
              <w:top w:val="nil"/>
              <w:left w:val="single" w:sz="4" w:space="0" w:color="auto"/>
              <w:bottom w:val="nil"/>
              <w:right w:val="single" w:sz="4" w:space="0" w:color="auto"/>
            </w:tcBorders>
            <w:vAlign w:val="bottom"/>
            <w:hideMark/>
          </w:tcPr>
          <w:p w:rsidR="008C0122" w:rsidRDefault="008C0122" w:rsidP="00DD0EF5">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простые</w:t>
            </w:r>
          </w:p>
        </w:tc>
        <w:tc>
          <w:tcPr>
            <w:tcW w:w="2977" w:type="dxa"/>
            <w:tcBorders>
              <w:top w:val="nil"/>
              <w:left w:val="nil"/>
              <w:bottom w:val="nil"/>
              <w:right w:val="single" w:sz="4" w:space="0" w:color="auto"/>
            </w:tcBorders>
          </w:tcPr>
          <w:p w:rsidR="008C0122" w:rsidRDefault="008C0122" w:rsidP="00DD0EF5">
            <w:pPr>
              <w:suppressAutoHyphens w:val="0"/>
              <w:spacing w:after="0"/>
              <w:jc w:val="left"/>
              <w:rPr>
                <w:rFonts w:cs="Arial"/>
                <w:szCs w:val="20"/>
                <w:lang w:eastAsia="ru-RU"/>
              </w:rPr>
            </w:pPr>
          </w:p>
        </w:tc>
      </w:tr>
      <w:tr w:rsidR="008C0122" w:rsidTr="00DD0EF5">
        <w:trPr>
          <w:cantSplit/>
        </w:trPr>
        <w:tc>
          <w:tcPr>
            <w:tcW w:w="3685" w:type="dxa"/>
            <w:tcBorders>
              <w:top w:val="single" w:sz="4" w:space="0" w:color="auto"/>
              <w:left w:val="single" w:sz="4" w:space="0" w:color="auto"/>
              <w:bottom w:val="nil"/>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8C0122" w:rsidRDefault="008C0122" w:rsidP="00DD0EF5">
            <w:pPr>
              <w:suppressAutoHyphens w:val="0"/>
              <w:spacing w:after="0"/>
              <w:jc w:val="left"/>
              <w:rPr>
                <w:rFonts w:cs="Arial"/>
                <w:lang w:eastAsia="ru-RU"/>
              </w:rPr>
            </w:pPr>
            <w:r>
              <w:rPr>
                <w:rFonts w:cs="Arial"/>
                <w:lang w:eastAsia="ru-RU"/>
              </w:rPr>
              <w:t>оклеено, окрашено, штукатурка</w:t>
            </w:r>
          </w:p>
        </w:tc>
        <w:tc>
          <w:tcPr>
            <w:tcW w:w="2977" w:type="dxa"/>
            <w:vMerge w:val="restart"/>
            <w:tcBorders>
              <w:top w:val="single" w:sz="4" w:space="0" w:color="auto"/>
              <w:left w:val="nil"/>
              <w:bottom w:val="nil"/>
              <w:right w:val="single" w:sz="4" w:space="0" w:color="auto"/>
            </w:tcBorders>
            <w:vAlign w:val="bottom"/>
          </w:tcPr>
          <w:p w:rsidR="008C0122" w:rsidRDefault="008C0122" w:rsidP="00DD0EF5">
            <w:pPr>
              <w:suppressAutoHyphens w:val="0"/>
              <w:spacing w:after="0"/>
              <w:ind w:left="57"/>
              <w:jc w:val="left"/>
              <w:rPr>
                <w:rFonts w:cs="Arial"/>
                <w:lang w:eastAsia="ru-RU"/>
              </w:rPr>
            </w:pPr>
          </w:p>
        </w:tc>
      </w:tr>
      <w:tr w:rsidR="008C0122" w:rsidTr="00DD0EF5">
        <w:trPr>
          <w:cantSplit/>
        </w:trPr>
        <w:tc>
          <w:tcPr>
            <w:tcW w:w="3685" w:type="dxa"/>
            <w:tcBorders>
              <w:top w:val="nil"/>
              <w:left w:val="single" w:sz="4" w:space="0" w:color="auto"/>
              <w:bottom w:val="nil"/>
              <w:right w:val="single" w:sz="4" w:space="0" w:color="auto"/>
            </w:tcBorders>
            <w:vAlign w:val="bottom"/>
            <w:hideMark/>
          </w:tcPr>
          <w:p w:rsidR="008C0122" w:rsidRDefault="008C0122" w:rsidP="00DD0EF5">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tcPr>
          <w:p w:rsidR="008C0122" w:rsidRDefault="008C0122" w:rsidP="00DD0EF5">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8C0122" w:rsidRDefault="008C0122" w:rsidP="00DD0EF5">
            <w:pPr>
              <w:suppressAutoHyphens w:val="0"/>
              <w:spacing w:after="0"/>
              <w:jc w:val="left"/>
              <w:rPr>
                <w:rFonts w:cs="Arial"/>
                <w:lang w:eastAsia="ru-RU"/>
              </w:rPr>
            </w:pPr>
          </w:p>
        </w:tc>
      </w:tr>
      <w:tr w:rsidR="008C0122" w:rsidTr="00DD0EF5">
        <w:tc>
          <w:tcPr>
            <w:tcW w:w="3685" w:type="dxa"/>
            <w:tcBorders>
              <w:top w:val="nil"/>
              <w:left w:val="single" w:sz="4" w:space="0" w:color="auto"/>
              <w:bottom w:val="nil"/>
              <w:right w:val="single" w:sz="4" w:space="0" w:color="auto"/>
            </w:tcBorders>
            <w:vAlign w:val="bottom"/>
            <w:hideMark/>
          </w:tcPr>
          <w:p w:rsidR="008C0122" w:rsidRDefault="008C0122" w:rsidP="00DD0EF5">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8C0122" w:rsidRDefault="008C0122" w:rsidP="00DD0EF5">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8C0122" w:rsidRDefault="008C0122" w:rsidP="00DD0EF5">
            <w:pPr>
              <w:suppressAutoHyphens w:val="0"/>
              <w:spacing w:after="0"/>
              <w:ind w:left="57"/>
              <w:jc w:val="left"/>
              <w:rPr>
                <w:rFonts w:cs="Arial"/>
                <w:lang w:eastAsia="ru-RU"/>
              </w:rPr>
            </w:pPr>
          </w:p>
        </w:tc>
      </w:tr>
      <w:tr w:rsidR="008C0122" w:rsidTr="00DD0EF5">
        <w:trPr>
          <w:cantSplit/>
        </w:trPr>
        <w:tc>
          <w:tcPr>
            <w:tcW w:w="3685" w:type="dxa"/>
            <w:tcBorders>
              <w:top w:val="single" w:sz="4" w:space="0" w:color="auto"/>
              <w:left w:val="single" w:sz="4" w:space="0" w:color="auto"/>
              <w:bottom w:val="nil"/>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8C0122" w:rsidRDefault="008C0122" w:rsidP="00DD0EF5">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8C0122" w:rsidRDefault="008C0122" w:rsidP="00DD0EF5">
            <w:pPr>
              <w:suppressAutoHyphens w:val="0"/>
              <w:spacing w:after="0"/>
              <w:ind w:left="57"/>
              <w:jc w:val="left"/>
              <w:rPr>
                <w:rFonts w:cs="Arial"/>
                <w:lang w:eastAsia="ru-RU"/>
              </w:rPr>
            </w:pPr>
          </w:p>
        </w:tc>
      </w:tr>
      <w:tr w:rsidR="008C0122" w:rsidTr="00DD0EF5">
        <w:trPr>
          <w:cantSplit/>
        </w:trPr>
        <w:tc>
          <w:tcPr>
            <w:tcW w:w="3685" w:type="dxa"/>
            <w:tcBorders>
              <w:top w:val="single" w:sz="4" w:space="0" w:color="auto"/>
              <w:left w:val="single" w:sz="4" w:space="0" w:color="auto"/>
              <w:bottom w:val="nil"/>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220в открытая проводка</w:t>
            </w:r>
          </w:p>
        </w:tc>
        <w:tc>
          <w:tcPr>
            <w:tcW w:w="2977" w:type="dxa"/>
            <w:vMerge w:val="restart"/>
            <w:tcBorders>
              <w:top w:val="single" w:sz="4" w:space="0" w:color="auto"/>
              <w:left w:val="nil"/>
              <w:bottom w:val="nil"/>
              <w:right w:val="single" w:sz="4" w:space="0" w:color="auto"/>
            </w:tcBorders>
            <w:vAlign w:val="bottom"/>
          </w:tcPr>
          <w:p w:rsidR="008C0122" w:rsidRDefault="008C0122" w:rsidP="00DD0EF5">
            <w:pPr>
              <w:suppressAutoHyphens w:val="0"/>
              <w:spacing w:after="0"/>
              <w:ind w:left="57"/>
              <w:jc w:val="left"/>
              <w:rPr>
                <w:rFonts w:cs="Arial"/>
                <w:lang w:eastAsia="ru-RU"/>
              </w:rPr>
            </w:pPr>
          </w:p>
        </w:tc>
      </w:tr>
      <w:tr w:rsidR="008C0122" w:rsidTr="00DD0EF5">
        <w:trPr>
          <w:cantSplit/>
        </w:trPr>
        <w:tc>
          <w:tcPr>
            <w:tcW w:w="3685" w:type="dxa"/>
            <w:tcBorders>
              <w:top w:val="nil"/>
              <w:left w:val="single" w:sz="4" w:space="0" w:color="auto"/>
              <w:bottom w:val="nil"/>
              <w:right w:val="single" w:sz="4" w:space="0" w:color="auto"/>
            </w:tcBorders>
            <w:vAlign w:val="bottom"/>
            <w:hideMark/>
          </w:tcPr>
          <w:p w:rsidR="008C0122" w:rsidRDefault="008C0122" w:rsidP="00DD0EF5">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8C0122" w:rsidRDefault="008C0122" w:rsidP="00DD0EF5">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8C0122" w:rsidRDefault="008C0122" w:rsidP="00DD0EF5">
            <w:pPr>
              <w:suppressAutoHyphens w:val="0"/>
              <w:spacing w:after="0"/>
              <w:jc w:val="left"/>
              <w:rPr>
                <w:rFonts w:cs="Arial"/>
                <w:lang w:eastAsia="ru-RU"/>
              </w:rPr>
            </w:pPr>
          </w:p>
        </w:tc>
      </w:tr>
      <w:tr w:rsidR="008C0122" w:rsidTr="00DD0EF5">
        <w:tc>
          <w:tcPr>
            <w:tcW w:w="3685" w:type="dxa"/>
            <w:tcBorders>
              <w:top w:val="nil"/>
              <w:left w:val="single" w:sz="4" w:space="0" w:color="auto"/>
              <w:bottom w:val="nil"/>
              <w:right w:val="single" w:sz="4" w:space="0" w:color="auto"/>
            </w:tcBorders>
            <w:vAlign w:val="bottom"/>
          </w:tcPr>
          <w:p w:rsidR="008C0122" w:rsidRDefault="008C0122" w:rsidP="00DD0EF5">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shd w:val="clear" w:color="auto" w:fill="auto"/>
            <w:vAlign w:val="bottom"/>
          </w:tcPr>
          <w:p w:rsidR="008C0122" w:rsidRDefault="008C0122" w:rsidP="00DD0EF5">
            <w:pPr>
              <w:suppressAutoHyphens w:val="0"/>
              <w:spacing w:after="0"/>
              <w:ind w:left="57"/>
              <w:jc w:val="left"/>
              <w:rPr>
                <w:rFonts w:cs="Arial"/>
                <w:lang w:eastAsia="ru-RU"/>
              </w:rPr>
            </w:pPr>
            <w:r>
              <w:rPr>
                <w:rFonts w:cs="Arial"/>
                <w:lang w:eastAsia="ru-RU"/>
              </w:rPr>
              <w:t>выгребные ямы</w:t>
            </w:r>
          </w:p>
        </w:tc>
        <w:tc>
          <w:tcPr>
            <w:tcW w:w="2977" w:type="dxa"/>
            <w:tcBorders>
              <w:top w:val="nil"/>
              <w:left w:val="nil"/>
              <w:bottom w:val="nil"/>
              <w:right w:val="single" w:sz="4" w:space="0" w:color="auto"/>
            </w:tcBorders>
            <w:vAlign w:val="bottom"/>
          </w:tcPr>
          <w:p w:rsidR="008C0122" w:rsidRPr="0074766B" w:rsidRDefault="008C0122" w:rsidP="00DD0EF5">
            <w:pPr>
              <w:suppressAutoHyphens w:val="0"/>
              <w:spacing w:after="0"/>
              <w:ind w:left="57"/>
              <w:jc w:val="left"/>
              <w:rPr>
                <w:rFonts w:cs="Arial"/>
                <w:lang w:eastAsia="ru-RU"/>
              </w:rPr>
            </w:pPr>
          </w:p>
        </w:tc>
      </w:tr>
      <w:tr w:rsidR="008C0122" w:rsidTr="00DD0EF5">
        <w:tc>
          <w:tcPr>
            <w:tcW w:w="3685" w:type="dxa"/>
            <w:tcBorders>
              <w:top w:val="nil"/>
              <w:left w:val="single" w:sz="4" w:space="0" w:color="auto"/>
              <w:bottom w:val="nil"/>
              <w:right w:val="single" w:sz="4" w:space="0" w:color="auto"/>
            </w:tcBorders>
            <w:vAlign w:val="bottom"/>
            <w:hideMark/>
          </w:tcPr>
          <w:p w:rsidR="008C0122" w:rsidRDefault="008C0122" w:rsidP="00DD0EF5">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8C0122" w:rsidRDefault="008C0122" w:rsidP="00DD0EF5">
            <w:pPr>
              <w:suppressAutoHyphens w:val="0"/>
              <w:spacing w:after="0"/>
              <w:ind w:left="57"/>
              <w:jc w:val="left"/>
              <w:rPr>
                <w:rFonts w:cs="Arial"/>
                <w:lang w:eastAsia="ru-RU"/>
              </w:rPr>
            </w:pPr>
          </w:p>
        </w:tc>
      </w:tr>
      <w:tr w:rsidR="008C0122" w:rsidTr="00DD0EF5">
        <w:tc>
          <w:tcPr>
            <w:tcW w:w="3685"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8C0122" w:rsidRDefault="008C0122" w:rsidP="00DD0EF5">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8C0122" w:rsidRDefault="008C0122" w:rsidP="00DD0EF5">
            <w:pPr>
              <w:suppressAutoHyphens w:val="0"/>
              <w:spacing w:after="0"/>
              <w:ind w:left="57"/>
              <w:jc w:val="left"/>
              <w:rPr>
                <w:rFonts w:cs="Arial"/>
                <w:lang w:eastAsia="ru-RU"/>
              </w:rPr>
            </w:pPr>
          </w:p>
        </w:tc>
      </w:tr>
    </w:tbl>
    <w:p w:rsidR="008C0122" w:rsidRDefault="008C0122" w:rsidP="008C0122">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8C0122" w:rsidRDefault="008C0122" w:rsidP="008C012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C0122" w:rsidRDefault="008C0122" w:rsidP="008C0122">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8C0122" w:rsidRDefault="008C0122" w:rsidP="008C012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8C0122" w:rsidTr="00DD0EF5">
        <w:trPr>
          <w:gridBefore w:val="2"/>
          <w:wBefore w:w="567" w:type="dxa"/>
        </w:trPr>
        <w:tc>
          <w:tcPr>
            <w:tcW w:w="2580" w:type="dxa"/>
            <w:gridSpan w:val="6"/>
            <w:tcBorders>
              <w:top w:val="nil"/>
              <w:left w:val="nil"/>
              <w:bottom w:val="single" w:sz="4" w:space="0" w:color="auto"/>
              <w:right w:val="nil"/>
            </w:tcBorders>
            <w:vAlign w:val="bottom"/>
          </w:tcPr>
          <w:p w:rsidR="008C0122" w:rsidRDefault="008C0122" w:rsidP="00DD0EF5">
            <w:pPr>
              <w:suppressAutoHyphens w:val="0"/>
              <w:spacing w:after="0"/>
              <w:jc w:val="center"/>
              <w:rPr>
                <w:rFonts w:cs="Arial"/>
                <w:lang w:eastAsia="ru-RU"/>
              </w:rPr>
            </w:pPr>
          </w:p>
        </w:tc>
        <w:tc>
          <w:tcPr>
            <w:tcW w:w="283" w:type="dxa"/>
            <w:gridSpan w:val="2"/>
            <w:vAlign w:val="bottom"/>
          </w:tcPr>
          <w:p w:rsidR="008C0122" w:rsidRDefault="008C0122" w:rsidP="00DD0EF5">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C0122" w:rsidRPr="00EC772B" w:rsidRDefault="008C0122" w:rsidP="00DD0EF5">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8C0122" w:rsidRDefault="008C0122" w:rsidP="00DD0EF5">
            <w:pPr>
              <w:suppressAutoHyphens w:val="0"/>
              <w:spacing w:after="0"/>
              <w:jc w:val="center"/>
              <w:rPr>
                <w:rFonts w:cs="Arial"/>
                <w:lang w:eastAsia="ru-RU"/>
              </w:rPr>
            </w:pPr>
          </w:p>
        </w:tc>
      </w:tr>
      <w:tr w:rsidR="008C0122" w:rsidTr="00DD0EF5">
        <w:trPr>
          <w:gridBefore w:val="2"/>
          <w:wBefore w:w="567" w:type="dxa"/>
        </w:trPr>
        <w:tc>
          <w:tcPr>
            <w:tcW w:w="2580" w:type="dxa"/>
            <w:gridSpan w:val="6"/>
            <w:hideMark/>
          </w:tcPr>
          <w:p w:rsidR="008C0122" w:rsidRDefault="008C0122" w:rsidP="00DD0EF5">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8C0122" w:rsidRDefault="008C0122" w:rsidP="00DD0EF5">
            <w:pPr>
              <w:suppressAutoHyphens w:val="0"/>
              <w:spacing w:after="0"/>
              <w:jc w:val="left"/>
              <w:rPr>
                <w:rFonts w:cs="Arial"/>
                <w:sz w:val="18"/>
                <w:szCs w:val="18"/>
                <w:lang w:eastAsia="ru-RU"/>
              </w:rPr>
            </w:pPr>
          </w:p>
        </w:tc>
        <w:tc>
          <w:tcPr>
            <w:tcW w:w="3402" w:type="dxa"/>
            <w:hideMark/>
          </w:tcPr>
          <w:p w:rsidR="008C0122" w:rsidRDefault="008C0122" w:rsidP="00DD0EF5">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8C0122" w:rsidTr="00DD0EF5">
        <w:trPr>
          <w:gridAfter w:val="2"/>
          <w:wAfter w:w="3487" w:type="dxa"/>
        </w:trPr>
        <w:tc>
          <w:tcPr>
            <w:tcW w:w="187" w:type="dxa"/>
            <w:vAlign w:val="bottom"/>
            <w:hideMark/>
          </w:tcPr>
          <w:p w:rsidR="008C0122" w:rsidRDefault="008C0122" w:rsidP="00DD0EF5">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8C0122" w:rsidRDefault="008C0122" w:rsidP="00DD0EF5">
            <w:pPr>
              <w:suppressAutoHyphens w:val="0"/>
              <w:spacing w:after="0"/>
              <w:jc w:val="center"/>
              <w:rPr>
                <w:rFonts w:cs="Arial"/>
                <w:lang w:eastAsia="ru-RU"/>
              </w:rPr>
            </w:pPr>
          </w:p>
        </w:tc>
        <w:tc>
          <w:tcPr>
            <w:tcW w:w="255" w:type="dxa"/>
            <w:vAlign w:val="bottom"/>
            <w:hideMark/>
          </w:tcPr>
          <w:p w:rsidR="008C0122" w:rsidRDefault="008C0122" w:rsidP="00DD0EF5">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C0122" w:rsidRDefault="008C0122" w:rsidP="00DD0EF5">
            <w:pPr>
              <w:suppressAutoHyphens w:val="0"/>
              <w:spacing w:after="0"/>
              <w:jc w:val="center"/>
              <w:rPr>
                <w:rFonts w:cs="Arial"/>
                <w:lang w:eastAsia="ru-RU"/>
              </w:rPr>
            </w:pPr>
          </w:p>
        </w:tc>
        <w:tc>
          <w:tcPr>
            <w:tcW w:w="465" w:type="dxa"/>
            <w:vAlign w:val="bottom"/>
            <w:hideMark/>
          </w:tcPr>
          <w:p w:rsidR="008C0122" w:rsidRDefault="008C0122" w:rsidP="00DD0EF5">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C0122" w:rsidRDefault="008C0122" w:rsidP="00DD0EF5">
            <w:pPr>
              <w:suppressAutoHyphens w:val="0"/>
              <w:spacing w:after="0"/>
              <w:jc w:val="left"/>
              <w:rPr>
                <w:rFonts w:cs="Arial"/>
                <w:lang w:eastAsia="ru-RU"/>
              </w:rPr>
            </w:pPr>
          </w:p>
        </w:tc>
        <w:tc>
          <w:tcPr>
            <w:tcW w:w="255" w:type="dxa"/>
            <w:gridSpan w:val="2"/>
            <w:vAlign w:val="bottom"/>
            <w:hideMark/>
          </w:tcPr>
          <w:p w:rsidR="008C0122" w:rsidRDefault="008C0122" w:rsidP="00DD0EF5">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C0122" w:rsidRDefault="008C0122" w:rsidP="003718D2">
      <w:pPr>
        <w:suppressAutoHyphens w:val="0"/>
        <w:spacing w:before="400" w:after="0"/>
        <w:jc w:val="left"/>
        <w:rPr>
          <w:rFonts w:cs="Arial"/>
          <w:lang w:eastAsia="ru-RU"/>
        </w:rPr>
      </w:pPr>
      <w:r>
        <w:rPr>
          <w:rFonts w:cs="Arial"/>
          <w:lang w:eastAsia="ru-RU"/>
        </w:rPr>
        <w:t>М.П.</w:t>
      </w:r>
    </w:p>
    <w:p w:rsidR="008C0122" w:rsidRDefault="008C0122" w:rsidP="003718D2">
      <w:pPr>
        <w:suppressAutoHyphens w:val="0"/>
        <w:spacing w:before="400" w:after="0"/>
        <w:jc w:val="left"/>
        <w:rPr>
          <w:rFonts w:cs="Arial"/>
          <w:lang w:eastAsia="ru-RU"/>
        </w:rPr>
      </w:pPr>
    </w:p>
    <w:p w:rsidR="009D0AFE" w:rsidRDefault="009D0AFE" w:rsidP="003718D2">
      <w:pPr>
        <w:suppressAutoHyphens w:val="0"/>
        <w:spacing w:before="400" w:after="0"/>
        <w:jc w:val="left"/>
        <w:rPr>
          <w:rFonts w:eastAsia="Arial Unicode MS" w:cs="Arial"/>
          <w:color w:val="000000"/>
          <w:sz w:val="22"/>
          <w:szCs w:val="22"/>
          <w:lang w:eastAsia="ru-RU" w:bidi="ru-RU"/>
        </w:rPr>
      </w:pPr>
    </w:p>
    <w:p w:rsidR="008C0122" w:rsidRDefault="008C0122">
      <w:pPr>
        <w:suppressAutoHyphens w:val="0"/>
        <w:spacing w:after="0"/>
        <w:jc w:val="left"/>
        <w:rPr>
          <w:b/>
          <w:sz w:val="22"/>
          <w:szCs w:val="22"/>
        </w:rPr>
      </w:pPr>
      <w:r>
        <w:rPr>
          <w:b/>
          <w:sz w:val="22"/>
          <w:szCs w:val="22"/>
        </w:rPr>
        <w:br w:type="page"/>
      </w:r>
    </w:p>
    <w:p w:rsidR="00D27787" w:rsidRPr="00ED6F8A" w:rsidRDefault="00D27787" w:rsidP="00343E70">
      <w:pPr>
        <w:autoSpaceDE w:val="0"/>
        <w:spacing w:after="0"/>
        <w:ind w:left="5670"/>
        <w:contextualSpacing/>
        <w:jc w:val="center"/>
        <w:rPr>
          <w:b/>
          <w:sz w:val="22"/>
          <w:szCs w:val="22"/>
        </w:rPr>
      </w:pPr>
      <w:r w:rsidRPr="00ED6F8A">
        <w:rPr>
          <w:b/>
          <w:sz w:val="22"/>
          <w:szCs w:val="22"/>
        </w:rPr>
        <w:lastRenderedPageBreak/>
        <w:t>Приложение № 4</w:t>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1E04B9"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1E04B9"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A23993" w:rsidRDefault="00A23993" w:rsidP="0018139D">
      <w:pPr>
        <w:pStyle w:val="ConsNormal"/>
        <w:widowControl/>
        <w:ind w:right="0" w:firstLine="540"/>
        <w:jc w:val="right"/>
        <w:rPr>
          <w:rFonts w:ascii="Times New Roman" w:hAnsi="Times New Roman"/>
          <w:sz w:val="22"/>
          <w:szCs w:val="22"/>
        </w:rPr>
      </w:pPr>
    </w:p>
    <w:p w:rsidR="0018139D" w:rsidRPr="00ED6F8A" w:rsidRDefault="0018139D" w:rsidP="0018139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A23993">
        <w:rPr>
          <w:rFonts w:ascii="Times New Roman" w:hAnsi="Times New Roman"/>
          <w:sz w:val="22"/>
          <w:szCs w:val="22"/>
        </w:rPr>
        <w:t>1</w:t>
      </w:r>
      <w:r>
        <w:rPr>
          <w:rFonts w:ascii="Times New Roman" w:hAnsi="Times New Roman"/>
          <w:sz w:val="22"/>
          <w:szCs w:val="22"/>
        </w:rPr>
        <w:t>)</w:t>
      </w:r>
    </w:p>
    <w:p w:rsidR="0018139D" w:rsidRPr="00ED6F8A" w:rsidRDefault="0018139D" w:rsidP="0018139D">
      <w:pPr>
        <w:pStyle w:val="a9"/>
        <w:jc w:val="right"/>
        <w:rPr>
          <w:sz w:val="22"/>
          <w:szCs w:val="22"/>
        </w:rPr>
      </w:pPr>
      <w:r w:rsidRPr="00ED6F8A">
        <w:rPr>
          <w:sz w:val="22"/>
          <w:szCs w:val="22"/>
        </w:rPr>
        <w:t>к договору управления</w:t>
      </w:r>
    </w:p>
    <w:p w:rsidR="0018139D" w:rsidRPr="00ED6F8A" w:rsidRDefault="0018139D" w:rsidP="0018139D">
      <w:pPr>
        <w:pStyle w:val="a9"/>
        <w:jc w:val="right"/>
        <w:rPr>
          <w:sz w:val="22"/>
          <w:szCs w:val="22"/>
        </w:rPr>
      </w:pPr>
      <w:r w:rsidRPr="00ED6F8A">
        <w:rPr>
          <w:sz w:val="22"/>
          <w:szCs w:val="22"/>
        </w:rPr>
        <w:t>многоквартирными домами</w:t>
      </w:r>
    </w:p>
    <w:p w:rsidR="0018139D" w:rsidRPr="00ED6F8A" w:rsidRDefault="0018139D" w:rsidP="0018139D">
      <w:pPr>
        <w:pStyle w:val="a9"/>
        <w:jc w:val="right"/>
        <w:rPr>
          <w:sz w:val="22"/>
          <w:szCs w:val="22"/>
        </w:rPr>
      </w:pPr>
      <w:r>
        <w:rPr>
          <w:sz w:val="22"/>
          <w:szCs w:val="22"/>
        </w:rPr>
        <w:t xml:space="preserve">от «___» __________ </w:t>
      </w:r>
      <w:r w:rsidR="00A86CAD">
        <w:rPr>
          <w:sz w:val="22"/>
          <w:szCs w:val="22"/>
        </w:rPr>
        <w:t>2026</w:t>
      </w:r>
      <w:r w:rsidRPr="00ED6F8A">
        <w:rPr>
          <w:sz w:val="22"/>
          <w:szCs w:val="22"/>
        </w:rPr>
        <w:t xml:space="preserve"> г</w:t>
      </w:r>
    </w:p>
    <w:p w:rsidR="00924D5A" w:rsidRDefault="00924D5A" w:rsidP="00924D5A">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Октябрьская,</w:t>
      </w:r>
      <w:r w:rsidR="00793ACB">
        <w:rPr>
          <w:b/>
          <w:bCs/>
          <w:sz w:val="22"/>
          <w:szCs w:val="22"/>
          <w:lang w:eastAsia="ru-RU"/>
        </w:rPr>
        <w:t xml:space="preserve">   </w:t>
      </w:r>
      <w:r>
        <w:rPr>
          <w:b/>
          <w:bCs/>
          <w:sz w:val="22"/>
          <w:szCs w:val="22"/>
          <w:lang w:eastAsia="ru-RU"/>
        </w:rPr>
        <w:t xml:space="preserve"> д. 8</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793ACB" w:rsidRPr="00ED6F8A" w:rsidTr="00AD5814">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793ACB" w:rsidRPr="00ED6F8A" w:rsidRDefault="00793ACB" w:rsidP="00AD581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AD5814">
            <w:pPr>
              <w:suppressAutoHyphens w:val="0"/>
              <w:spacing w:after="0"/>
              <w:jc w:val="left"/>
              <w:rPr>
                <w:color w:val="000000"/>
                <w:lang w:eastAsia="ru-RU"/>
              </w:rPr>
            </w:pPr>
            <w:r w:rsidRPr="00ED6F8A">
              <w:rPr>
                <w:color w:val="000000"/>
                <w:sz w:val="22"/>
                <w:szCs w:val="22"/>
                <w:lang w:eastAsia="ru-RU"/>
              </w:rPr>
              <w:t>Наименование работ,</w:t>
            </w:r>
            <w:r w:rsidR="000E6AA1">
              <w:rPr>
                <w:color w:val="000000"/>
                <w:sz w:val="22"/>
                <w:szCs w:val="22"/>
                <w:lang w:eastAsia="ru-RU"/>
              </w:rPr>
              <w:t xml:space="preserve"> </w:t>
            </w:r>
            <w:r w:rsidRPr="00ED6F8A">
              <w:rPr>
                <w:color w:val="000000"/>
                <w:sz w:val="22"/>
                <w:szCs w:val="22"/>
                <w:lang w:eastAsia="ru-RU"/>
              </w:rPr>
              <w:t>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0E6AA1">
            <w:pPr>
              <w:suppressAutoHyphens w:val="0"/>
              <w:spacing w:after="0"/>
              <w:jc w:val="center"/>
              <w:rPr>
                <w:color w:val="000000"/>
                <w:lang w:eastAsia="ru-RU"/>
              </w:rPr>
            </w:pPr>
            <w:r w:rsidRPr="00ED6F8A">
              <w:rPr>
                <w:color w:val="000000"/>
                <w:sz w:val="22"/>
                <w:szCs w:val="22"/>
                <w:lang w:eastAsia="ru-RU"/>
              </w:rPr>
              <w:t>периодичность,</w:t>
            </w:r>
            <w:r w:rsidR="000E6AA1">
              <w:rPr>
                <w:color w:val="000000"/>
                <w:sz w:val="22"/>
                <w:szCs w:val="22"/>
                <w:lang w:eastAsia="ru-RU"/>
              </w:rPr>
              <w:t xml:space="preserve"> </w:t>
            </w:r>
            <w:r w:rsidRPr="00ED6F8A">
              <w:rPr>
                <w:color w:val="000000"/>
                <w:sz w:val="22"/>
                <w:szCs w:val="22"/>
                <w:lang w:eastAsia="ru-RU"/>
              </w:rPr>
              <w:t>раз/год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AD581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AD581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93ACB" w:rsidRPr="00ED6F8A" w:rsidTr="00AD5814">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93ACB" w:rsidRPr="00ED6F8A" w:rsidRDefault="00793ACB" w:rsidP="00AD5814">
            <w:pPr>
              <w:suppressAutoHyphens w:val="0"/>
              <w:spacing w:after="0"/>
              <w:jc w:val="center"/>
              <w:rPr>
                <w:b/>
                <w:bCs/>
                <w:color w:val="000000"/>
                <w:lang w:eastAsia="ru-RU"/>
              </w:rPr>
            </w:pPr>
            <w:r w:rsidRPr="00ED6F8A">
              <w:rPr>
                <w:b/>
                <w:bCs/>
                <w:color w:val="000000"/>
                <w:sz w:val="22"/>
                <w:szCs w:val="22"/>
                <w:lang w:eastAsia="ru-RU"/>
              </w:rPr>
              <w:t> </w:t>
            </w:r>
          </w:p>
          <w:p w:rsidR="00793ACB" w:rsidRPr="00F83BA4" w:rsidRDefault="00793ACB" w:rsidP="00AD5814">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793ACB" w:rsidRPr="00ED6F8A" w:rsidRDefault="00793ACB" w:rsidP="00AD5814">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793ACB" w:rsidRPr="00ED6F8A" w:rsidTr="00AD5814">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793ACB" w:rsidRPr="00ED6F8A" w:rsidRDefault="00793ACB" w:rsidP="00AD581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793ACB" w:rsidRPr="00ED6F8A" w:rsidRDefault="00793ACB" w:rsidP="00AD5814">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793ACB" w:rsidRPr="00ED6F8A" w:rsidRDefault="00793ACB" w:rsidP="00AD5814">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793ACB" w:rsidRPr="00ED6F8A" w:rsidRDefault="00793ACB" w:rsidP="00AD581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793ACB" w:rsidRPr="00ED6F8A" w:rsidRDefault="009B4286" w:rsidP="00AD5814">
            <w:pPr>
              <w:suppressAutoHyphens w:val="0"/>
              <w:spacing w:after="0"/>
              <w:jc w:val="center"/>
              <w:rPr>
                <w:color w:val="000000"/>
                <w:lang w:eastAsia="ru-RU"/>
              </w:rPr>
            </w:pPr>
            <w:r>
              <w:rPr>
                <w:color w:val="000000"/>
                <w:lang w:eastAsia="ru-RU"/>
              </w:rPr>
              <w:t>1,60</w:t>
            </w:r>
          </w:p>
        </w:tc>
      </w:tr>
      <w:tr w:rsidR="00793ACB" w:rsidRPr="00ED6F8A" w:rsidTr="00AD5814">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793ACB" w:rsidRPr="00ED6F8A" w:rsidRDefault="00793ACB" w:rsidP="00AD5814">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793ACB" w:rsidRPr="00ED6F8A" w:rsidRDefault="00793ACB" w:rsidP="00AD5814">
            <w:pPr>
              <w:suppressAutoHyphens w:val="0"/>
              <w:spacing w:after="0"/>
              <w:jc w:val="center"/>
              <w:rPr>
                <w:color w:val="000000"/>
                <w:lang w:eastAsia="ru-RU"/>
              </w:rPr>
            </w:pPr>
            <w:r w:rsidRPr="00ED6F8A">
              <w:rPr>
                <w:color w:val="000000"/>
                <w:sz w:val="22"/>
                <w:szCs w:val="22"/>
                <w:lang w:eastAsia="ru-RU"/>
              </w:rPr>
              <w:t> </w:t>
            </w:r>
          </w:p>
        </w:tc>
      </w:tr>
      <w:tr w:rsidR="00793ACB" w:rsidRPr="00ED6F8A" w:rsidTr="00AD5814">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ACB" w:rsidRPr="00ED6F8A" w:rsidRDefault="00793ACB" w:rsidP="00AD581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AD5814">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Pr="00ED6F8A" w:rsidRDefault="00793ACB" w:rsidP="00AD5814">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Pr="00ED6F8A" w:rsidRDefault="00793ACB" w:rsidP="00AD58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ED6F8A" w:rsidRDefault="009B4286" w:rsidP="00AD5814">
            <w:pPr>
              <w:suppressAutoHyphens w:val="0"/>
              <w:spacing w:after="0"/>
              <w:jc w:val="center"/>
              <w:rPr>
                <w:color w:val="000000"/>
                <w:lang w:eastAsia="ru-RU"/>
              </w:rPr>
            </w:pPr>
            <w:r>
              <w:rPr>
                <w:color w:val="000000"/>
                <w:sz w:val="22"/>
                <w:szCs w:val="22"/>
                <w:lang w:eastAsia="ru-RU"/>
              </w:rPr>
              <w:t>4,79</w:t>
            </w:r>
          </w:p>
        </w:tc>
      </w:tr>
      <w:tr w:rsidR="00793ACB" w:rsidRPr="00ED6F8A" w:rsidTr="00AD581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793ACB" w:rsidRDefault="009B4286" w:rsidP="00AD5814">
            <w:pPr>
              <w:suppressAutoHyphens w:val="0"/>
              <w:spacing w:after="0"/>
              <w:jc w:val="left"/>
              <w:rPr>
                <w:color w:val="000000"/>
                <w:lang w:eastAsia="ru-RU"/>
              </w:rPr>
            </w:pP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bottom"/>
          </w:tcPr>
          <w:p w:rsidR="00793ACB" w:rsidRPr="00EC1F71" w:rsidRDefault="00793ACB" w:rsidP="00AD581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Default="00793ACB" w:rsidP="00AD581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Default="00793ACB" w:rsidP="009B4286">
            <w:pPr>
              <w:suppressAutoHyphens w:val="0"/>
              <w:spacing w:after="0"/>
              <w:jc w:val="center"/>
              <w:rPr>
                <w:color w:val="000000"/>
                <w:lang w:eastAsia="ru-RU"/>
              </w:rPr>
            </w:pPr>
            <w:r>
              <w:rPr>
                <w:color w:val="000000"/>
                <w:sz w:val="22"/>
                <w:szCs w:val="22"/>
                <w:lang w:eastAsia="ru-RU"/>
              </w:rPr>
              <w:t>0,</w:t>
            </w:r>
            <w:r w:rsidR="009B4286">
              <w:rPr>
                <w:color w:val="000000"/>
                <w:sz w:val="22"/>
                <w:szCs w:val="22"/>
                <w:lang w:eastAsia="ru-RU"/>
              </w:rPr>
              <w:t>67</w:t>
            </w:r>
          </w:p>
        </w:tc>
      </w:tr>
      <w:tr w:rsidR="00793ACB" w:rsidRPr="00ED6F8A" w:rsidTr="00AD581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793ACB" w:rsidRDefault="009B4286" w:rsidP="00AD5814">
            <w:pPr>
              <w:suppressAutoHyphens w:val="0"/>
              <w:spacing w:after="0"/>
              <w:jc w:val="left"/>
              <w:rPr>
                <w:color w:val="000000"/>
                <w:lang w:eastAsia="ru-RU"/>
              </w:rPr>
            </w:pPr>
            <w:r>
              <w:rPr>
                <w:color w:val="000000"/>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793ACB" w:rsidRPr="00EC1F71" w:rsidRDefault="00793ACB" w:rsidP="00AD581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Default="00793ACB" w:rsidP="00AD581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Default="009B4286" w:rsidP="009B4286">
            <w:pPr>
              <w:suppressAutoHyphens w:val="0"/>
              <w:spacing w:after="0"/>
              <w:jc w:val="center"/>
              <w:rPr>
                <w:color w:val="000000"/>
                <w:lang w:eastAsia="ru-RU"/>
              </w:rPr>
            </w:pPr>
            <w:r>
              <w:rPr>
                <w:color w:val="000000"/>
                <w:sz w:val="22"/>
                <w:szCs w:val="22"/>
                <w:lang w:eastAsia="ru-RU"/>
              </w:rPr>
              <w:t>1,70</w:t>
            </w:r>
          </w:p>
        </w:tc>
      </w:tr>
      <w:tr w:rsidR="00793ACB" w:rsidRPr="00ED6F8A" w:rsidTr="00AD5814">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793ACB" w:rsidRPr="00ED6F8A" w:rsidTr="00AD581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AD5814">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AD5814">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9B4286" w:rsidP="00AD5814">
            <w:pPr>
              <w:suppressAutoHyphens w:val="0"/>
              <w:spacing w:after="0"/>
              <w:jc w:val="center"/>
              <w:rPr>
                <w:color w:val="000000"/>
                <w:lang w:eastAsia="ru-RU"/>
              </w:rPr>
            </w:pPr>
            <w:r>
              <w:rPr>
                <w:color w:val="000000"/>
                <w:lang w:eastAsia="ru-RU"/>
              </w:rPr>
              <w:t>1,42</w:t>
            </w:r>
          </w:p>
        </w:tc>
      </w:tr>
      <w:tr w:rsidR="00793ACB" w:rsidRPr="00ED6F8A" w:rsidTr="00AD581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9B4286" w:rsidP="00AD5814">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AD5814">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9B4286" w:rsidP="00AD5814">
            <w:pPr>
              <w:suppressAutoHyphens w:val="0"/>
              <w:spacing w:after="0"/>
              <w:jc w:val="center"/>
              <w:rPr>
                <w:color w:val="000000"/>
                <w:lang w:eastAsia="ru-RU"/>
              </w:rPr>
            </w:pPr>
            <w:r>
              <w:rPr>
                <w:color w:val="000000"/>
                <w:lang w:eastAsia="ru-RU"/>
              </w:rPr>
              <w:t>0,52</w:t>
            </w:r>
          </w:p>
        </w:tc>
      </w:tr>
      <w:tr w:rsidR="000E6AA1" w:rsidRPr="00ED6F8A" w:rsidTr="000E6AA1">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tcPr>
          <w:p w:rsidR="000E6AA1" w:rsidRPr="00612732" w:rsidRDefault="000E6AA1" w:rsidP="00DD0EF5">
            <w:r w:rsidRPr="00612732">
              <w:t>3.3.</w:t>
            </w:r>
          </w:p>
        </w:tc>
        <w:tc>
          <w:tcPr>
            <w:tcW w:w="3814" w:type="dxa"/>
            <w:tcBorders>
              <w:top w:val="single" w:sz="4" w:space="0" w:color="auto"/>
              <w:left w:val="nil"/>
              <w:bottom w:val="single" w:sz="4" w:space="0" w:color="auto"/>
              <w:right w:val="single" w:sz="4" w:space="0" w:color="auto"/>
            </w:tcBorders>
            <w:shd w:val="clear" w:color="auto" w:fill="auto"/>
          </w:tcPr>
          <w:p w:rsidR="000E6AA1" w:rsidRPr="00612732" w:rsidRDefault="000E6AA1" w:rsidP="00DD0EF5">
            <w:r w:rsidRPr="0061273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0E6AA1" w:rsidRPr="00612732" w:rsidRDefault="000E6AA1" w:rsidP="000E6AA1">
            <w:pPr>
              <w:jc w:val="center"/>
            </w:pPr>
            <w:r w:rsidRPr="00612732">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0E6AA1" w:rsidRPr="00612732" w:rsidRDefault="000E6AA1" w:rsidP="000E6AA1">
            <w:pPr>
              <w:jc w:val="center"/>
            </w:pPr>
            <w:r w:rsidRPr="00612732">
              <w:t>м</w:t>
            </w:r>
            <w:proofErr w:type="gramStart"/>
            <w:r w:rsidRPr="00612732">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0E6AA1" w:rsidRDefault="000E6AA1" w:rsidP="000E6AA1">
            <w:pPr>
              <w:jc w:val="center"/>
            </w:pPr>
            <w:r w:rsidRPr="00612732">
              <w:t>3,69</w:t>
            </w:r>
          </w:p>
        </w:tc>
      </w:tr>
      <w:tr w:rsidR="00793ACB" w:rsidRPr="00ED6F8A" w:rsidTr="00AD581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AD5814">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AD5814">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AD5814">
            <w:pPr>
              <w:suppressAutoHyphens w:val="0"/>
              <w:spacing w:after="0"/>
              <w:jc w:val="center"/>
              <w:rPr>
                <w:color w:val="000000"/>
                <w:lang w:eastAsia="ru-RU"/>
              </w:rPr>
            </w:pPr>
            <w:r>
              <w:rPr>
                <w:color w:val="000000"/>
                <w:lang w:eastAsia="ru-RU"/>
              </w:rPr>
              <w:t>7,96</w:t>
            </w:r>
          </w:p>
        </w:tc>
      </w:tr>
      <w:tr w:rsidR="00793ACB" w:rsidRPr="00ED6F8A" w:rsidTr="00AD581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AD5814">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AD5814">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9B4286">
            <w:pPr>
              <w:suppressAutoHyphens w:val="0"/>
              <w:spacing w:after="0"/>
              <w:jc w:val="center"/>
              <w:rPr>
                <w:color w:val="000000"/>
                <w:lang w:eastAsia="ru-RU"/>
              </w:rPr>
            </w:pPr>
            <w:r>
              <w:rPr>
                <w:color w:val="000000"/>
                <w:lang w:eastAsia="ru-RU"/>
              </w:rPr>
              <w:t>4,</w:t>
            </w:r>
            <w:r w:rsidR="009B4286">
              <w:rPr>
                <w:color w:val="000000"/>
                <w:lang w:eastAsia="ru-RU"/>
              </w:rPr>
              <w:t>88</w:t>
            </w:r>
          </w:p>
        </w:tc>
      </w:tr>
      <w:tr w:rsidR="00793ACB" w:rsidRPr="00ED6F8A" w:rsidTr="00AD581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AD5814">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AD5814">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AD581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9B4286" w:rsidP="00AD5814">
            <w:pPr>
              <w:suppressAutoHyphens w:val="0"/>
              <w:spacing w:after="0"/>
              <w:jc w:val="center"/>
              <w:rPr>
                <w:color w:val="000000"/>
                <w:lang w:eastAsia="ru-RU"/>
              </w:rPr>
            </w:pPr>
            <w:r>
              <w:rPr>
                <w:color w:val="000000"/>
                <w:lang w:eastAsia="ru-RU"/>
              </w:rPr>
              <w:t>2,30</w:t>
            </w:r>
          </w:p>
        </w:tc>
      </w:tr>
    </w:tbl>
    <w:p w:rsidR="00924D5A" w:rsidRPr="00ED6F8A" w:rsidRDefault="00924D5A"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w:t>
      </w:r>
      <w:r w:rsidR="0018139D">
        <w:rPr>
          <w:rFonts w:ascii="Times New Roman" w:hAnsi="Times New Roman"/>
          <w:sz w:val="22"/>
          <w:szCs w:val="22"/>
        </w:rPr>
        <w:t>2</w:t>
      </w:r>
      <w:r w:rsidR="00163B2F">
        <w:rPr>
          <w:rFonts w:ascii="Times New Roman" w:hAnsi="Times New Roman"/>
          <w:sz w:val="22"/>
          <w:szCs w:val="22"/>
        </w:rPr>
        <w:t>)</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 xml:space="preserve">от «___» __________ </w:t>
      </w:r>
      <w:r w:rsidR="00A86CAD">
        <w:rPr>
          <w:sz w:val="22"/>
          <w:szCs w:val="22"/>
        </w:rPr>
        <w:t>2026</w:t>
      </w:r>
      <w:r w:rsidR="00A22164" w:rsidRPr="00ED6F8A">
        <w:rPr>
          <w:sz w:val="22"/>
          <w:szCs w:val="22"/>
        </w:rPr>
        <w:t xml:space="preserve"> г</w:t>
      </w:r>
    </w:p>
    <w:p w:rsidR="00793ACB" w:rsidRDefault="00793ACB" w:rsidP="006B3318">
      <w:pPr>
        <w:widowControl w:val="0"/>
        <w:suppressAutoHyphens w:val="0"/>
        <w:spacing w:after="0" w:line="304" w:lineRule="auto"/>
        <w:jc w:val="center"/>
        <w:rPr>
          <w:b/>
          <w:bCs/>
          <w:sz w:val="22"/>
          <w:szCs w:val="22"/>
          <w:lang w:eastAsia="ru-RU"/>
        </w:rPr>
      </w:pPr>
    </w:p>
    <w:p w:rsidR="00C50A75" w:rsidRDefault="00B350B7" w:rsidP="006B3318">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sidR="006B3318">
        <w:rPr>
          <w:b/>
          <w:bCs/>
          <w:sz w:val="22"/>
          <w:szCs w:val="22"/>
          <w:lang w:eastAsia="ru-RU"/>
        </w:rPr>
        <w:t>г. Сольвычегодск, ул. Ленина, д.36а</w:t>
      </w:r>
      <w:proofErr w:type="gramEnd"/>
    </w:p>
    <w:p w:rsidR="009B4286" w:rsidRDefault="009B4286" w:rsidP="006B3318">
      <w:pPr>
        <w:widowControl w:val="0"/>
        <w:suppressAutoHyphens w:val="0"/>
        <w:spacing w:after="0" w:line="304" w:lineRule="auto"/>
        <w:jc w:val="center"/>
        <w:rPr>
          <w:b/>
          <w:bCs/>
          <w:sz w:val="22"/>
          <w:szCs w:val="22"/>
          <w:lang w:eastAsia="ru-RU"/>
        </w:rPr>
      </w:pPr>
    </w:p>
    <w:tbl>
      <w:tblPr>
        <w:tblW w:w="9777" w:type="dxa"/>
        <w:tblInd w:w="113" w:type="dxa"/>
        <w:tblLook w:val="04A0" w:firstRow="1" w:lastRow="0" w:firstColumn="1" w:lastColumn="0" w:noHBand="0" w:noVBand="1"/>
      </w:tblPr>
      <w:tblGrid>
        <w:gridCol w:w="765"/>
        <w:gridCol w:w="3814"/>
        <w:gridCol w:w="2355"/>
        <w:gridCol w:w="1567"/>
        <w:gridCol w:w="1276"/>
      </w:tblGrid>
      <w:tr w:rsidR="009B4286" w:rsidRPr="00ED6F8A" w:rsidTr="00DD0EF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9B4286" w:rsidRPr="00ED6F8A" w:rsidRDefault="009B4286" w:rsidP="00DD0EF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9B4286" w:rsidRPr="00ED6F8A" w:rsidRDefault="009B4286" w:rsidP="00DD0EF5">
            <w:pPr>
              <w:suppressAutoHyphens w:val="0"/>
              <w:spacing w:after="0"/>
              <w:jc w:val="left"/>
              <w:rPr>
                <w:color w:val="000000"/>
                <w:lang w:eastAsia="ru-RU"/>
              </w:rPr>
            </w:pPr>
            <w:r w:rsidRPr="00ED6F8A">
              <w:rPr>
                <w:color w:val="000000"/>
                <w:sz w:val="22"/>
                <w:szCs w:val="22"/>
                <w:lang w:eastAsia="ru-RU"/>
              </w:rPr>
              <w:t>Наименование работ,</w:t>
            </w:r>
            <w:r w:rsidR="00DD0EF5">
              <w:rPr>
                <w:color w:val="000000"/>
                <w:sz w:val="22"/>
                <w:szCs w:val="22"/>
                <w:lang w:eastAsia="ru-RU"/>
              </w:rPr>
              <w:t xml:space="preserve"> </w:t>
            </w:r>
            <w:r w:rsidRPr="00ED6F8A">
              <w:rPr>
                <w:color w:val="000000"/>
                <w:sz w:val="22"/>
                <w:szCs w:val="22"/>
                <w:lang w:eastAsia="ru-RU"/>
              </w:rPr>
              <w:t>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9B4286" w:rsidRPr="00ED6F8A" w:rsidRDefault="009B4286" w:rsidP="00DD0EF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9B4286" w:rsidRPr="00ED6F8A" w:rsidRDefault="009B4286" w:rsidP="00DD0EF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B4286" w:rsidRPr="00ED6F8A" w:rsidRDefault="009B4286" w:rsidP="00DD0EF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B4286" w:rsidRPr="00ED6F8A" w:rsidTr="00DD0EF5">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B4286" w:rsidRPr="00ED6F8A" w:rsidRDefault="009B4286" w:rsidP="00DD0EF5">
            <w:pPr>
              <w:suppressAutoHyphens w:val="0"/>
              <w:spacing w:after="0"/>
              <w:jc w:val="center"/>
              <w:rPr>
                <w:b/>
                <w:bCs/>
                <w:color w:val="000000"/>
                <w:lang w:eastAsia="ru-RU"/>
              </w:rPr>
            </w:pPr>
            <w:r w:rsidRPr="00ED6F8A">
              <w:rPr>
                <w:b/>
                <w:bCs/>
                <w:color w:val="000000"/>
                <w:sz w:val="22"/>
                <w:szCs w:val="22"/>
                <w:lang w:eastAsia="ru-RU"/>
              </w:rPr>
              <w:t> </w:t>
            </w:r>
          </w:p>
          <w:p w:rsidR="009B4286" w:rsidRPr="00F83BA4" w:rsidRDefault="009B4286" w:rsidP="00DD0EF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9B4286" w:rsidRPr="00ED6F8A" w:rsidRDefault="009B4286" w:rsidP="00DD0EF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9B4286" w:rsidRPr="00ED6F8A" w:rsidTr="00DD0EF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9B4286" w:rsidRPr="00ED6F8A" w:rsidRDefault="009B4286"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9B4286" w:rsidRPr="00ED6F8A" w:rsidRDefault="009B4286" w:rsidP="00DD0EF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9B4286" w:rsidRPr="00ED6F8A" w:rsidRDefault="009B4286" w:rsidP="00DD0EF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9B4286" w:rsidRPr="00ED6F8A" w:rsidRDefault="009B4286"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9B4286" w:rsidRPr="00ED6F8A" w:rsidRDefault="009B4286" w:rsidP="00DD0EF5">
            <w:pPr>
              <w:suppressAutoHyphens w:val="0"/>
              <w:spacing w:after="0"/>
              <w:jc w:val="center"/>
              <w:rPr>
                <w:color w:val="000000"/>
                <w:lang w:eastAsia="ru-RU"/>
              </w:rPr>
            </w:pPr>
            <w:r>
              <w:rPr>
                <w:color w:val="000000"/>
                <w:lang w:eastAsia="ru-RU"/>
              </w:rPr>
              <w:t>1,60</w:t>
            </w:r>
          </w:p>
        </w:tc>
      </w:tr>
      <w:tr w:rsidR="009B4286" w:rsidRPr="00ED6F8A" w:rsidTr="00DD0EF5">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9B4286" w:rsidRPr="00ED6F8A" w:rsidRDefault="009B4286" w:rsidP="00DD0EF5">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9B4286" w:rsidRPr="00ED6F8A" w:rsidRDefault="009B4286" w:rsidP="00DD0EF5">
            <w:pPr>
              <w:suppressAutoHyphens w:val="0"/>
              <w:spacing w:after="0"/>
              <w:jc w:val="center"/>
              <w:rPr>
                <w:color w:val="000000"/>
                <w:lang w:eastAsia="ru-RU"/>
              </w:rPr>
            </w:pPr>
            <w:r w:rsidRPr="00ED6F8A">
              <w:rPr>
                <w:color w:val="000000"/>
                <w:sz w:val="22"/>
                <w:szCs w:val="22"/>
                <w:lang w:eastAsia="ru-RU"/>
              </w:rPr>
              <w:t> </w:t>
            </w:r>
          </w:p>
        </w:tc>
      </w:tr>
      <w:tr w:rsidR="009B4286" w:rsidRPr="00ED6F8A" w:rsidTr="00DD0EF5">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286" w:rsidRPr="00ED6F8A" w:rsidRDefault="009B4286" w:rsidP="00DD0EF5">
            <w:pPr>
              <w:suppressAutoHyphens w:val="0"/>
              <w:spacing w:after="0"/>
              <w:jc w:val="left"/>
              <w:rPr>
                <w:color w:val="000000"/>
                <w:lang w:eastAsia="ru-RU"/>
              </w:rPr>
            </w:pPr>
            <w:r w:rsidRPr="00ED6F8A">
              <w:rPr>
                <w:color w:val="000000"/>
                <w:sz w:val="22"/>
                <w:szCs w:val="22"/>
                <w:lang w:eastAsia="ru-RU"/>
              </w:rPr>
              <w:lastRenderedPageBreak/>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9B4286" w:rsidRPr="00ED6F8A" w:rsidRDefault="009B4286" w:rsidP="00DD0EF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B4286" w:rsidRPr="00ED6F8A" w:rsidRDefault="009B4286" w:rsidP="00DD0EF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9B4286" w:rsidRPr="00ED6F8A" w:rsidRDefault="009B4286"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B4286" w:rsidRPr="00ED6F8A" w:rsidRDefault="009B4286" w:rsidP="00DD0EF5">
            <w:pPr>
              <w:suppressAutoHyphens w:val="0"/>
              <w:spacing w:after="0"/>
              <w:jc w:val="center"/>
              <w:rPr>
                <w:color w:val="000000"/>
                <w:lang w:eastAsia="ru-RU"/>
              </w:rPr>
            </w:pPr>
            <w:r>
              <w:rPr>
                <w:color w:val="000000"/>
                <w:sz w:val="22"/>
                <w:szCs w:val="22"/>
                <w:lang w:eastAsia="ru-RU"/>
              </w:rPr>
              <w:t>4,79</w:t>
            </w:r>
          </w:p>
        </w:tc>
      </w:tr>
      <w:tr w:rsidR="009B4286"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9B4286" w:rsidRDefault="009B4286" w:rsidP="00DD0EF5">
            <w:pPr>
              <w:suppressAutoHyphens w:val="0"/>
              <w:spacing w:after="0"/>
              <w:jc w:val="left"/>
              <w:rPr>
                <w:color w:val="000000"/>
                <w:lang w:eastAsia="ru-RU"/>
              </w:rPr>
            </w:pP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bottom"/>
          </w:tcPr>
          <w:p w:rsidR="009B4286" w:rsidRPr="00EC1F71" w:rsidRDefault="009B4286"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9B4286" w:rsidRDefault="009B4286"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B4286" w:rsidRDefault="009B4286" w:rsidP="00DD0EF5">
            <w:pPr>
              <w:suppressAutoHyphens w:val="0"/>
              <w:spacing w:after="0"/>
              <w:jc w:val="center"/>
              <w:rPr>
                <w:color w:val="000000"/>
                <w:lang w:eastAsia="ru-RU"/>
              </w:rPr>
            </w:pPr>
            <w:r>
              <w:rPr>
                <w:color w:val="000000"/>
                <w:sz w:val="22"/>
                <w:szCs w:val="22"/>
                <w:lang w:eastAsia="ru-RU"/>
              </w:rPr>
              <w:t>0,67</w:t>
            </w:r>
          </w:p>
        </w:tc>
      </w:tr>
      <w:tr w:rsidR="009B4286"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9B4286" w:rsidRDefault="009B4286" w:rsidP="00DD0EF5">
            <w:pPr>
              <w:suppressAutoHyphens w:val="0"/>
              <w:spacing w:after="0"/>
              <w:jc w:val="left"/>
              <w:rPr>
                <w:color w:val="000000"/>
                <w:lang w:eastAsia="ru-RU"/>
              </w:rPr>
            </w:pPr>
            <w:r>
              <w:rPr>
                <w:color w:val="000000"/>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9B4286" w:rsidRPr="00EC1F71" w:rsidRDefault="009B4286"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9B4286" w:rsidRDefault="009B4286"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B4286" w:rsidRDefault="009B4286" w:rsidP="00DD0EF5">
            <w:pPr>
              <w:suppressAutoHyphens w:val="0"/>
              <w:spacing w:after="0"/>
              <w:jc w:val="center"/>
              <w:rPr>
                <w:color w:val="000000"/>
                <w:lang w:eastAsia="ru-RU"/>
              </w:rPr>
            </w:pPr>
            <w:r>
              <w:rPr>
                <w:color w:val="000000"/>
                <w:sz w:val="22"/>
                <w:szCs w:val="22"/>
                <w:lang w:eastAsia="ru-RU"/>
              </w:rPr>
              <w:t>1,70</w:t>
            </w:r>
          </w:p>
        </w:tc>
      </w:tr>
      <w:tr w:rsidR="000E6AA1" w:rsidRPr="00ED6F8A" w:rsidTr="000E6AA1">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0E6AA1" w:rsidRDefault="000E6AA1" w:rsidP="00DD0EF5">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tcPr>
          <w:p w:rsidR="000E6AA1" w:rsidRPr="00DC1D4C" w:rsidRDefault="000E6AA1" w:rsidP="00DD0EF5">
            <w:r w:rsidRPr="00DC1D4C">
              <w:t>Проведение технических осмотров и устранение незначительных неисправностей систем ГВС</w:t>
            </w:r>
            <w:proofErr w:type="gramStart"/>
            <w:r w:rsidRPr="00DC1D4C">
              <w:t>,Х</w:t>
            </w:r>
            <w:proofErr w:type="gramEnd"/>
            <w:r w:rsidRPr="00DC1D4C">
              <w:t>ВС и водоотведения</w:t>
            </w:r>
          </w:p>
        </w:tc>
        <w:tc>
          <w:tcPr>
            <w:tcW w:w="2355" w:type="dxa"/>
            <w:tcBorders>
              <w:top w:val="nil"/>
              <w:left w:val="nil"/>
              <w:bottom w:val="single" w:sz="4" w:space="0" w:color="auto"/>
              <w:right w:val="single" w:sz="4" w:space="0" w:color="auto"/>
            </w:tcBorders>
            <w:shd w:val="clear" w:color="auto" w:fill="auto"/>
            <w:noWrap/>
            <w:vAlign w:val="center"/>
          </w:tcPr>
          <w:p w:rsidR="000E6AA1" w:rsidRPr="00DC1D4C" w:rsidRDefault="000E6AA1" w:rsidP="000E6AA1">
            <w:pPr>
              <w:jc w:val="center"/>
            </w:pPr>
            <w:r w:rsidRPr="00DC1D4C">
              <w:t>1</w:t>
            </w:r>
          </w:p>
        </w:tc>
        <w:tc>
          <w:tcPr>
            <w:tcW w:w="1567" w:type="dxa"/>
            <w:tcBorders>
              <w:top w:val="nil"/>
              <w:left w:val="nil"/>
              <w:bottom w:val="single" w:sz="4" w:space="0" w:color="auto"/>
              <w:right w:val="single" w:sz="4" w:space="0" w:color="auto"/>
            </w:tcBorders>
            <w:shd w:val="clear" w:color="auto" w:fill="auto"/>
            <w:noWrap/>
            <w:vAlign w:val="center"/>
          </w:tcPr>
          <w:p w:rsidR="000E6AA1" w:rsidRPr="00DC1D4C" w:rsidRDefault="000E6AA1" w:rsidP="000E6AA1">
            <w:pPr>
              <w:jc w:val="center"/>
            </w:pPr>
            <w:r w:rsidRPr="00DC1D4C">
              <w:t>м</w:t>
            </w:r>
            <w:proofErr w:type="gramStart"/>
            <w:r w:rsidRPr="00DC1D4C">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0E6AA1" w:rsidRDefault="000E6AA1" w:rsidP="000E6AA1">
            <w:pPr>
              <w:jc w:val="center"/>
            </w:pPr>
            <w:r>
              <w:t>1,04</w:t>
            </w:r>
          </w:p>
        </w:tc>
      </w:tr>
      <w:tr w:rsidR="009B4286" w:rsidRPr="00ED6F8A" w:rsidTr="00DD0EF5">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9B4286"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4286" w:rsidRDefault="009B4286" w:rsidP="00DD0EF5">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9B4286" w:rsidRDefault="009B4286" w:rsidP="00DD0EF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B4286" w:rsidRDefault="009B4286" w:rsidP="00DD0EF5">
            <w:pPr>
              <w:suppressAutoHyphens w:val="0"/>
              <w:spacing w:after="0"/>
              <w:jc w:val="center"/>
              <w:rPr>
                <w:color w:val="000000"/>
                <w:lang w:eastAsia="ru-RU"/>
              </w:rPr>
            </w:pPr>
            <w:r>
              <w:rPr>
                <w:color w:val="000000"/>
                <w:lang w:eastAsia="ru-RU"/>
              </w:rPr>
              <w:t>1,42</w:t>
            </w:r>
          </w:p>
        </w:tc>
      </w:tr>
      <w:tr w:rsidR="009B4286"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4286" w:rsidRDefault="009B4286" w:rsidP="00DD0EF5">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9B4286" w:rsidRDefault="009B4286" w:rsidP="00DD0EF5">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B4286" w:rsidRDefault="009B4286" w:rsidP="00DD0EF5">
            <w:pPr>
              <w:suppressAutoHyphens w:val="0"/>
              <w:spacing w:after="0"/>
              <w:jc w:val="center"/>
              <w:rPr>
                <w:color w:val="000000"/>
                <w:lang w:eastAsia="ru-RU"/>
              </w:rPr>
            </w:pPr>
            <w:r>
              <w:rPr>
                <w:color w:val="000000"/>
                <w:lang w:eastAsia="ru-RU"/>
              </w:rPr>
              <w:t>0,52</w:t>
            </w:r>
          </w:p>
        </w:tc>
      </w:tr>
      <w:tr w:rsidR="000E6AA1"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AA1" w:rsidRDefault="000E6AA1" w:rsidP="00DD0EF5">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0E6AA1" w:rsidRDefault="000E6AA1" w:rsidP="00DD0EF5">
            <w:pPr>
              <w:suppressAutoHyphens w:val="0"/>
              <w:spacing w:after="0"/>
              <w:jc w:val="left"/>
              <w:rPr>
                <w:color w:val="212529"/>
                <w:lang w:eastAsia="ru-RU"/>
              </w:rPr>
            </w:pPr>
            <w:r>
              <w:rPr>
                <w:color w:val="212529"/>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E6AA1" w:rsidRDefault="000E6AA1" w:rsidP="00DD0EF5">
            <w:pPr>
              <w:suppressAutoHyphens w:val="0"/>
              <w:spacing w:after="0"/>
              <w:jc w:val="center"/>
              <w:rPr>
                <w:color w:val="000000"/>
                <w:lang w:eastAsia="ru-RU"/>
              </w:rPr>
            </w:pPr>
            <w:r>
              <w:rPr>
                <w:color w:val="000000"/>
                <w:lang w:eastAsia="ru-RU"/>
              </w:rPr>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0E6AA1" w:rsidRDefault="000E6AA1"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E6AA1" w:rsidRDefault="000E6AA1" w:rsidP="00DD0EF5">
            <w:pPr>
              <w:suppressAutoHyphens w:val="0"/>
              <w:spacing w:after="0"/>
              <w:jc w:val="center"/>
              <w:rPr>
                <w:color w:val="000000"/>
                <w:lang w:eastAsia="ru-RU"/>
              </w:rPr>
            </w:pPr>
            <w:r>
              <w:rPr>
                <w:color w:val="000000"/>
                <w:lang w:eastAsia="ru-RU"/>
              </w:rPr>
              <w:t>3,69</w:t>
            </w:r>
          </w:p>
        </w:tc>
      </w:tr>
      <w:tr w:rsidR="009B4286"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4286" w:rsidRDefault="009B4286" w:rsidP="00DD0EF5">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9B4286" w:rsidRDefault="009B4286" w:rsidP="00DD0EF5">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B4286" w:rsidRDefault="009B4286" w:rsidP="00DD0EF5">
            <w:pPr>
              <w:suppressAutoHyphens w:val="0"/>
              <w:spacing w:after="0"/>
              <w:jc w:val="center"/>
              <w:rPr>
                <w:color w:val="000000"/>
                <w:lang w:eastAsia="ru-RU"/>
              </w:rPr>
            </w:pPr>
            <w:r>
              <w:rPr>
                <w:color w:val="000000"/>
                <w:lang w:eastAsia="ru-RU"/>
              </w:rPr>
              <w:t>7,96</w:t>
            </w:r>
          </w:p>
        </w:tc>
      </w:tr>
      <w:tr w:rsidR="009B4286"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4286" w:rsidRDefault="009B4286" w:rsidP="00DD0EF5">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9B4286" w:rsidRDefault="009B4286" w:rsidP="00DD0EF5">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B4286" w:rsidRDefault="009B4286" w:rsidP="00DD0EF5">
            <w:pPr>
              <w:suppressAutoHyphens w:val="0"/>
              <w:spacing w:after="0"/>
              <w:jc w:val="center"/>
              <w:rPr>
                <w:color w:val="000000"/>
                <w:lang w:eastAsia="ru-RU"/>
              </w:rPr>
            </w:pPr>
            <w:r>
              <w:rPr>
                <w:color w:val="000000"/>
                <w:lang w:eastAsia="ru-RU"/>
              </w:rPr>
              <w:t>4,88</w:t>
            </w:r>
          </w:p>
        </w:tc>
      </w:tr>
      <w:tr w:rsidR="009B4286"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4286" w:rsidRDefault="009B4286" w:rsidP="00DD0EF5">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9B4286" w:rsidRDefault="009B4286" w:rsidP="00DD0EF5">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9B4286" w:rsidRDefault="009B4286"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B4286" w:rsidRDefault="009B4286" w:rsidP="00DD0EF5">
            <w:pPr>
              <w:suppressAutoHyphens w:val="0"/>
              <w:spacing w:after="0"/>
              <w:jc w:val="center"/>
              <w:rPr>
                <w:color w:val="000000"/>
                <w:lang w:eastAsia="ru-RU"/>
              </w:rPr>
            </w:pPr>
            <w:r>
              <w:rPr>
                <w:color w:val="000000"/>
                <w:lang w:eastAsia="ru-RU"/>
              </w:rPr>
              <w:t>2,30</w:t>
            </w:r>
          </w:p>
        </w:tc>
      </w:tr>
    </w:tbl>
    <w:p w:rsidR="00DD0EF5" w:rsidRDefault="00DD0EF5" w:rsidP="006B3318">
      <w:pPr>
        <w:widowControl w:val="0"/>
        <w:suppressAutoHyphens w:val="0"/>
        <w:spacing w:after="0" w:line="304" w:lineRule="auto"/>
        <w:jc w:val="center"/>
        <w:rPr>
          <w:b/>
          <w:bCs/>
          <w:sz w:val="22"/>
          <w:szCs w:val="22"/>
          <w:lang w:eastAsia="ru-RU"/>
        </w:rPr>
      </w:pPr>
    </w:p>
    <w:p w:rsidR="00DD0EF5" w:rsidRDefault="00DD0EF5">
      <w:pPr>
        <w:suppressAutoHyphens w:val="0"/>
        <w:spacing w:after="0"/>
        <w:jc w:val="left"/>
        <w:rPr>
          <w:b/>
          <w:bCs/>
          <w:sz w:val="22"/>
          <w:szCs w:val="22"/>
          <w:lang w:eastAsia="ru-RU"/>
        </w:rPr>
      </w:pPr>
      <w:r>
        <w:rPr>
          <w:b/>
          <w:bCs/>
          <w:sz w:val="22"/>
          <w:szCs w:val="22"/>
          <w:lang w:eastAsia="ru-RU"/>
        </w:rPr>
        <w:br w:type="page"/>
      </w:r>
    </w:p>
    <w:p w:rsidR="00DD0EF5" w:rsidRPr="00ED6F8A" w:rsidRDefault="00DD0EF5" w:rsidP="00DD0EF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DD0EF5" w:rsidRPr="00ED6F8A" w:rsidRDefault="00DD0EF5" w:rsidP="00DD0EF5">
      <w:pPr>
        <w:pStyle w:val="a9"/>
        <w:jc w:val="right"/>
        <w:rPr>
          <w:sz w:val="22"/>
          <w:szCs w:val="22"/>
        </w:rPr>
      </w:pPr>
      <w:r w:rsidRPr="00ED6F8A">
        <w:rPr>
          <w:sz w:val="22"/>
          <w:szCs w:val="22"/>
        </w:rPr>
        <w:t>к договору управления</w:t>
      </w:r>
    </w:p>
    <w:p w:rsidR="00DD0EF5" w:rsidRPr="00ED6F8A" w:rsidRDefault="00DD0EF5" w:rsidP="00DD0EF5">
      <w:pPr>
        <w:pStyle w:val="a9"/>
        <w:jc w:val="right"/>
        <w:rPr>
          <w:sz w:val="22"/>
          <w:szCs w:val="22"/>
        </w:rPr>
      </w:pPr>
      <w:r w:rsidRPr="00ED6F8A">
        <w:rPr>
          <w:sz w:val="22"/>
          <w:szCs w:val="22"/>
        </w:rPr>
        <w:t>многоквартирными домами</w:t>
      </w:r>
    </w:p>
    <w:p w:rsidR="00DD0EF5" w:rsidRPr="00ED6F8A" w:rsidRDefault="00DD0EF5" w:rsidP="00DD0EF5">
      <w:pPr>
        <w:pStyle w:val="a9"/>
        <w:jc w:val="right"/>
        <w:rPr>
          <w:sz w:val="22"/>
          <w:szCs w:val="22"/>
        </w:rPr>
      </w:pPr>
      <w:r>
        <w:rPr>
          <w:sz w:val="22"/>
          <w:szCs w:val="22"/>
        </w:rPr>
        <w:t xml:space="preserve">от «___» __________ </w:t>
      </w:r>
      <w:r w:rsidR="00A86CAD">
        <w:rPr>
          <w:sz w:val="22"/>
          <w:szCs w:val="22"/>
        </w:rPr>
        <w:t>2026</w:t>
      </w:r>
      <w:r w:rsidRPr="00ED6F8A">
        <w:rPr>
          <w:sz w:val="22"/>
          <w:szCs w:val="22"/>
        </w:rPr>
        <w:t xml:space="preserve"> г</w:t>
      </w:r>
    </w:p>
    <w:p w:rsidR="00DD0EF5" w:rsidRDefault="00DD0EF5" w:rsidP="00DD0EF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Октябрьская,    д. 3</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DD0EF5" w:rsidRPr="00ED6F8A" w:rsidTr="00DD0EF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Наименование работ,</w:t>
            </w:r>
            <w:r>
              <w:rPr>
                <w:color w:val="000000"/>
                <w:sz w:val="22"/>
                <w:szCs w:val="22"/>
                <w:lang w:eastAsia="ru-RU"/>
              </w:rPr>
              <w:t xml:space="preserve"> </w:t>
            </w:r>
            <w:r w:rsidRPr="00ED6F8A">
              <w:rPr>
                <w:color w:val="000000"/>
                <w:sz w:val="22"/>
                <w:szCs w:val="22"/>
                <w:lang w:eastAsia="ru-RU"/>
              </w:rPr>
              <w:t>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периодичность,</w:t>
            </w:r>
            <w:r>
              <w:rPr>
                <w:color w:val="000000"/>
                <w:sz w:val="22"/>
                <w:szCs w:val="22"/>
                <w:lang w:eastAsia="ru-RU"/>
              </w:rPr>
              <w:t xml:space="preserve"> </w:t>
            </w:r>
            <w:r w:rsidRPr="00ED6F8A">
              <w:rPr>
                <w:color w:val="000000"/>
                <w:sz w:val="22"/>
                <w:szCs w:val="22"/>
                <w:lang w:eastAsia="ru-RU"/>
              </w:rPr>
              <w:t>раз/год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DD0EF5" w:rsidRPr="00ED6F8A" w:rsidTr="00DD0EF5">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D0EF5" w:rsidRPr="00ED6F8A" w:rsidRDefault="00DD0EF5" w:rsidP="00DD0EF5">
            <w:pPr>
              <w:suppressAutoHyphens w:val="0"/>
              <w:spacing w:after="0"/>
              <w:jc w:val="center"/>
              <w:rPr>
                <w:b/>
                <w:bCs/>
                <w:color w:val="000000"/>
                <w:lang w:eastAsia="ru-RU"/>
              </w:rPr>
            </w:pPr>
            <w:r w:rsidRPr="00ED6F8A">
              <w:rPr>
                <w:b/>
                <w:bCs/>
                <w:color w:val="000000"/>
                <w:sz w:val="22"/>
                <w:szCs w:val="22"/>
                <w:lang w:eastAsia="ru-RU"/>
              </w:rPr>
              <w:t> </w:t>
            </w:r>
          </w:p>
          <w:p w:rsidR="00DD0EF5" w:rsidRPr="00F83BA4" w:rsidRDefault="00DD0EF5" w:rsidP="00DD0EF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DD0EF5" w:rsidRPr="00ED6F8A" w:rsidRDefault="00DD0EF5" w:rsidP="00DD0EF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DD0EF5" w:rsidRPr="00ED6F8A" w:rsidTr="00DD0EF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DD0EF5" w:rsidRPr="00ED6F8A" w:rsidRDefault="00DD0EF5" w:rsidP="00DD0EF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1,60</w:t>
            </w:r>
          </w:p>
        </w:tc>
      </w:tr>
      <w:tr w:rsidR="00DD0EF5" w:rsidRPr="00ED6F8A" w:rsidTr="00DD0EF5">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DD0EF5" w:rsidRPr="00ED6F8A" w:rsidRDefault="00DD0EF5" w:rsidP="00DD0EF5">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w:t>
            </w:r>
          </w:p>
        </w:tc>
      </w:tr>
      <w:tr w:rsidR="00DD0EF5" w:rsidRPr="00ED6F8A" w:rsidTr="00DD0EF5">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4,79</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bottom"/>
          </w:tcPr>
          <w:p w:rsidR="00DD0EF5" w:rsidRPr="00EC1F71" w:rsidRDefault="00DD0EF5"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DD0EF5" w:rsidRDefault="00DD0EF5"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0,67</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DD0EF5" w:rsidRPr="00EC1F71" w:rsidRDefault="00DD0EF5"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DD0EF5" w:rsidRDefault="00DD0EF5"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1,70</w:t>
            </w:r>
          </w:p>
        </w:tc>
      </w:tr>
      <w:tr w:rsidR="00DD0EF5" w:rsidRPr="00ED6F8A" w:rsidTr="00DD0EF5">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1,42</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0,52</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tcPr>
          <w:p w:rsidR="00DD0EF5" w:rsidRPr="00612732" w:rsidRDefault="00DD0EF5" w:rsidP="00DD0EF5">
            <w:r w:rsidRPr="00612732">
              <w:t>3.3.</w:t>
            </w:r>
          </w:p>
        </w:tc>
        <w:tc>
          <w:tcPr>
            <w:tcW w:w="3814" w:type="dxa"/>
            <w:tcBorders>
              <w:top w:val="single" w:sz="4" w:space="0" w:color="auto"/>
              <w:left w:val="nil"/>
              <w:bottom w:val="single" w:sz="4" w:space="0" w:color="auto"/>
              <w:right w:val="single" w:sz="4" w:space="0" w:color="auto"/>
            </w:tcBorders>
            <w:shd w:val="clear" w:color="auto" w:fill="auto"/>
          </w:tcPr>
          <w:p w:rsidR="00DD0EF5" w:rsidRPr="00612732" w:rsidRDefault="00DD0EF5" w:rsidP="00DD0EF5">
            <w:r w:rsidRPr="0061273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DD0EF5" w:rsidRPr="00612732" w:rsidRDefault="00DD0EF5" w:rsidP="00DD0EF5">
            <w:pPr>
              <w:jc w:val="center"/>
            </w:pPr>
            <w:r w:rsidRPr="00612732">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DD0EF5" w:rsidRPr="00612732" w:rsidRDefault="00DD0EF5" w:rsidP="00DD0EF5">
            <w:pPr>
              <w:jc w:val="center"/>
            </w:pPr>
            <w:r w:rsidRPr="00612732">
              <w:t>м</w:t>
            </w:r>
            <w:proofErr w:type="gramStart"/>
            <w:r w:rsidRPr="00612732">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DD0EF5" w:rsidRDefault="00DD0EF5" w:rsidP="00DD0EF5">
            <w:pPr>
              <w:jc w:val="center"/>
            </w:pPr>
            <w:r w:rsidRPr="00612732">
              <w:t>3,69</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7,96</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4,88</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2,30</w:t>
            </w:r>
          </w:p>
        </w:tc>
      </w:tr>
    </w:tbl>
    <w:p w:rsidR="009B4286" w:rsidRDefault="009B4286" w:rsidP="006B3318">
      <w:pPr>
        <w:widowControl w:val="0"/>
        <w:suppressAutoHyphens w:val="0"/>
        <w:spacing w:after="0" w:line="304" w:lineRule="auto"/>
        <w:jc w:val="center"/>
        <w:rPr>
          <w:b/>
          <w:bCs/>
          <w:sz w:val="22"/>
          <w:szCs w:val="22"/>
          <w:lang w:eastAsia="ru-RU"/>
        </w:rPr>
      </w:pPr>
    </w:p>
    <w:p w:rsidR="00DD0EF5" w:rsidRDefault="00DD0EF5">
      <w:pPr>
        <w:suppressAutoHyphens w:val="0"/>
        <w:spacing w:after="0"/>
        <w:jc w:val="left"/>
        <w:rPr>
          <w:sz w:val="22"/>
          <w:szCs w:val="22"/>
          <w:lang w:eastAsia="ru-RU"/>
        </w:rPr>
      </w:pPr>
      <w:r>
        <w:rPr>
          <w:sz w:val="22"/>
          <w:szCs w:val="22"/>
        </w:rPr>
        <w:br w:type="page"/>
      </w:r>
    </w:p>
    <w:p w:rsidR="00DD0EF5" w:rsidRPr="00ED6F8A" w:rsidRDefault="00DD0EF5" w:rsidP="00DD0EF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4)</w:t>
      </w:r>
    </w:p>
    <w:p w:rsidR="00DD0EF5" w:rsidRPr="00ED6F8A" w:rsidRDefault="00DD0EF5" w:rsidP="00DD0EF5">
      <w:pPr>
        <w:pStyle w:val="a9"/>
        <w:jc w:val="right"/>
        <w:rPr>
          <w:sz w:val="22"/>
          <w:szCs w:val="22"/>
        </w:rPr>
      </w:pPr>
      <w:r w:rsidRPr="00ED6F8A">
        <w:rPr>
          <w:sz w:val="22"/>
          <w:szCs w:val="22"/>
        </w:rPr>
        <w:t>к договору управления</w:t>
      </w:r>
    </w:p>
    <w:p w:rsidR="00DD0EF5" w:rsidRPr="00ED6F8A" w:rsidRDefault="00DD0EF5" w:rsidP="00DD0EF5">
      <w:pPr>
        <w:pStyle w:val="a9"/>
        <w:jc w:val="right"/>
        <w:rPr>
          <w:sz w:val="22"/>
          <w:szCs w:val="22"/>
        </w:rPr>
      </w:pPr>
      <w:r w:rsidRPr="00ED6F8A">
        <w:rPr>
          <w:sz w:val="22"/>
          <w:szCs w:val="22"/>
        </w:rPr>
        <w:t>многоквартирными домами</w:t>
      </w:r>
    </w:p>
    <w:p w:rsidR="00DD0EF5" w:rsidRPr="00ED6F8A" w:rsidRDefault="00DD0EF5" w:rsidP="00DD0EF5">
      <w:pPr>
        <w:pStyle w:val="a9"/>
        <w:jc w:val="right"/>
        <w:rPr>
          <w:sz w:val="22"/>
          <w:szCs w:val="22"/>
        </w:rPr>
      </w:pPr>
      <w:r>
        <w:rPr>
          <w:sz w:val="22"/>
          <w:szCs w:val="22"/>
        </w:rPr>
        <w:t xml:space="preserve">от «___» __________ </w:t>
      </w:r>
      <w:r w:rsidR="00A86CAD">
        <w:rPr>
          <w:sz w:val="22"/>
          <w:szCs w:val="22"/>
        </w:rPr>
        <w:t>2026</w:t>
      </w:r>
      <w:r w:rsidRPr="00ED6F8A">
        <w:rPr>
          <w:sz w:val="22"/>
          <w:szCs w:val="22"/>
        </w:rPr>
        <w:t xml:space="preserve"> г</w:t>
      </w:r>
    </w:p>
    <w:p w:rsidR="00DD0EF5" w:rsidRDefault="00DD0EF5" w:rsidP="00DD0EF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Октябрьская,    д. 6</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DD0EF5" w:rsidRPr="00ED6F8A" w:rsidTr="00DD0EF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Наименование работ,</w:t>
            </w:r>
            <w:r>
              <w:rPr>
                <w:color w:val="000000"/>
                <w:sz w:val="22"/>
                <w:szCs w:val="22"/>
                <w:lang w:eastAsia="ru-RU"/>
              </w:rPr>
              <w:t xml:space="preserve"> </w:t>
            </w:r>
            <w:r w:rsidRPr="00ED6F8A">
              <w:rPr>
                <w:color w:val="000000"/>
                <w:sz w:val="22"/>
                <w:szCs w:val="22"/>
                <w:lang w:eastAsia="ru-RU"/>
              </w:rPr>
              <w:t>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периодичность,</w:t>
            </w:r>
            <w:r>
              <w:rPr>
                <w:color w:val="000000"/>
                <w:sz w:val="22"/>
                <w:szCs w:val="22"/>
                <w:lang w:eastAsia="ru-RU"/>
              </w:rPr>
              <w:t xml:space="preserve"> </w:t>
            </w:r>
            <w:r w:rsidRPr="00ED6F8A">
              <w:rPr>
                <w:color w:val="000000"/>
                <w:sz w:val="22"/>
                <w:szCs w:val="22"/>
                <w:lang w:eastAsia="ru-RU"/>
              </w:rPr>
              <w:t>раз/год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DD0EF5" w:rsidRPr="00ED6F8A" w:rsidTr="00DD0EF5">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D0EF5" w:rsidRPr="00ED6F8A" w:rsidRDefault="00DD0EF5" w:rsidP="00DD0EF5">
            <w:pPr>
              <w:suppressAutoHyphens w:val="0"/>
              <w:spacing w:after="0"/>
              <w:jc w:val="center"/>
              <w:rPr>
                <w:b/>
                <w:bCs/>
                <w:color w:val="000000"/>
                <w:lang w:eastAsia="ru-RU"/>
              </w:rPr>
            </w:pPr>
            <w:r w:rsidRPr="00ED6F8A">
              <w:rPr>
                <w:b/>
                <w:bCs/>
                <w:color w:val="000000"/>
                <w:sz w:val="22"/>
                <w:szCs w:val="22"/>
                <w:lang w:eastAsia="ru-RU"/>
              </w:rPr>
              <w:t> </w:t>
            </w:r>
          </w:p>
          <w:p w:rsidR="00DD0EF5" w:rsidRPr="00F83BA4" w:rsidRDefault="00DD0EF5" w:rsidP="00DD0EF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DD0EF5" w:rsidRPr="00ED6F8A" w:rsidRDefault="00DD0EF5" w:rsidP="00DD0EF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DD0EF5" w:rsidRPr="00ED6F8A" w:rsidTr="00DD0EF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DD0EF5" w:rsidRPr="00ED6F8A" w:rsidRDefault="00DD0EF5" w:rsidP="00DD0EF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1,60</w:t>
            </w:r>
          </w:p>
        </w:tc>
      </w:tr>
      <w:tr w:rsidR="00DD0EF5" w:rsidRPr="00ED6F8A" w:rsidTr="00DD0EF5">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DD0EF5" w:rsidRPr="00ED6F8A" w:rsidRDefault="00DD0EF5" w:rsidP="00DD0EF5">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w:t>
            </w:r>
          </w:p>
        </w:tc>
      </w:tr>
      <w:tr w:rsidR="00DD0EF5" w:rsidRPr="00ED6F8A" w:rsidTr="00DD0EF5">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4,79</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bottom"/>
          </w:tcPr>
          <w:p w:rsidR="00DD0EF5" w:rsidRPr="00EC1F71" w:rsidRDefault="00DD0EF5"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DD0EF5" w:rsidRDefault="00DD0EF5"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0,67</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DD0EF5" w:rsidRPr="00EC1F71" w:rsidRDefault="00DD0EF5"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DD0EF5" w:rsidRDefault="00DD0EF5"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1,70</w:t>
            </w:r>
          </w:p>
        </w:tc>
      </w:tr>
      <w:tr w:rsidR="00DD0EF5" w:rsidRPr="00ED6F8A" w:rsidTr="00DD0EF5">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1,42</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0,52</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tcPr>
          <w:p w:rsidR="00DD0EF5" w:rsidRPr="00612732" w:rsidRDefault="00DD0EF5" w:rsidP="00DD0EF5">
            <w:r w:rsidRPr="00612732">
              <w:t>3.3.</w:t>
            </w:r>
          </w:p>
        </w:tc>
        <w:tc>
          <w:tcPr>
            <w:tcW w:w="3814" w:type="dxa"/>
            <w:tcBorders>
              <w:top w:val="single" w:sz="4" w:space="0" w:color="auto"/>
              <w:left w:val="nil"/>
              <w:bottom w:val="single" w:sz="4" w:space="0" w:color="auto"/>
              <w:right w:val="single" w:sz="4" w:space="0" w:color="auto"/>
            </w:tcBorders>
            <w:shd w:val="clear" w:color="auto" w:fill="auto"/>
          </w:tcPr>
          <w:p w:rsidR="00DD0EF5" w:rsidRPr="00612732" w:rsidRDefault="00DD0EF5" w:rsidP="00DD0EF5">
            <w:r w:rsidRPr="0061273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DD0EF5" w:rsidRPr="00612732" w:rsidRDefault="00DD0EF5" w:rsidP="00DD0EF5">
            <w:pPr>
              <w:jc w:val="center"/>
            </w:pPr>
            <w:r w:rsidRPr="00612732">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DD0EF5" w:rsidRPr="00612732" w:rsidRDefault="00DD0EF5" w:rsidP="00DD0EF5">
            <w:pPr>
              <w:jc w:val="center"/>
            </w:pPr>
            <w:r w:rsidRPr="00612732">
              <w:t>м</w:t>
            </w:r>
            <w:proofErr w:type="gramStart"/>
            <w:r w:rsidRPr="00612732">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DD0EF5" w:rsidRDefault="00DD0EF5" w:rsidP="00DD0EF5">
            <w:pPr>
              <w:jc w:val="center"/>
            </w:pPr>
            <w:r w:rsidRPr="00612732">
              <w:t>3,69</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7,96</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4,88</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2,30</w:t>
            </w:r>
          </w:p>
        </w:tc>
      </w:tr>
    </w:tbl>
    <w:p w:rsidR="009B4286" w:rsidRDefault="009B4286" w:rsidP="006B3318">
      <w:pPr>
        <w:widowControl w:val="0"/>
        <w:suppressAutoHyphens w:val="0"/>
        <w:spacing w:after="0" w:line="304" w:lineRule="auto"/>
        <w:jc w:val="center"/>
        <w:rPr>
          <w:b/>
          <w:bCs/>
          <w:sz w:val="22"/>
          <w:szCs w:val="22"/>
          <w:lang w:eastAsia="ru-RU"/>
        </w:rPr>
      </w:pPr>
    </w:p>
    <w:p w:rsidR="00C50A75" w:rsidRDefault="00C50A75" w:rsidP="006B3318">
      <w:pPr>
        <w:widowControl w:val="0"/>
        <w:suppressAutoHyphens w:val="0"/>
        <w:spacing w:after="0" w:line="304" w:lineRule="auto"/>
        <w:jc w:val="center"/>
        <w:rPr>
          <w:b/>
          <w:bCs/>
          <w:sz w:val="22"/>
          <w:szCs w:val="22"/>
          <w:lang w:eastAsia="ru-RU"/>
        </w:rPr>
      </w:pPr>
    </w:p>
    <w:p w:rsidR="00DD0EF5" w:rsidRDefault="00DD0EF5" w:rsidP="00DD0EF5">
      <w:pPr>
        <w:pStyle w:val="ConsNormal"/>
        <w:widowControl/>
        <w:ind w:right="0" w:firstLine="540"/>
        <w:jc w:val="right"/>
        <w:rPr>
          <w:rFonts w:ascii="Times New Roman" w:hAnsi="Times New Roman"/>
          <w:sz w:val="22"/>
          <w:szCs w:val="22"/>
        </w:rPr>
      </w:pPr>
    </w:p>
    <w:p w:rsidR="00DD0EF5" w:rsidRDefault="00DD0EF5" w:rsidP="00DD0EF5">
      <w:pPr>
        <w:pStyle w:val="ConsNormal"/>
        <w:widowControl/>
        <w:ind w:right="0" w:firstLine="540"/>
        <w:jc w:val="right"/>
        <w:rPr>
          <w:rFonts w:ascii="Times New Roman" w:hAnsi="Times New Roman"/>
          <w:sz w:val="22"/>
          <w:szCs w:val="22"/>
        </w:rPr>
      </w:pPr>
    </w:p>
    <w:p w:rsidR="00DD0EF5" w:rsidRDefault="00DD0EF5" w:rsidP="00DD0EF5">
      <w:pPr>
        <w:pStyle w:val="ConsNormal"/>
        <w:widowControl/>
        <w:ind w:right="0" w:firstLine="540"/>
        <w:jc w:val="right"/>
        <w:rPr>
          <w:rFonts w:ascii="Times New Roman" w:hAnsi="Times New Roman"/>
          <w:sz w:val="22"/>
          <w:szCs w:val="22"/>
        </w:rPr>
      </w:pPr>
    </w:p>
    <w:p w:rsidR="00DD0EF5" w:rsidRDefault="00DD0EF5" w:rsidP="00DD0EF5">
      <w:pPr>
        <w:pStyle w:val="ConsNormal"/>
        <w:widowControl/>
        <w:ind w:right="0" w:firstLine="540"/>
        <w:jc w:val="right"/>
        <w:rPr>
          <w:rFonts w:ascii="Times New Roman" w:hAnsi="Times New Roman"/>
          <w:sz w:val="22"/>
          <w:szCs w:val="22"/>
        </w:rPr>
      </w:pPr>
    </w:p>
    <w:p w:rsidR="00DD0EF5" w:rsidRDefault="00DD0EF5" w:rsidP="00DD0EF5">
      <w:pPr>
        <w:pStyle w:val="ConsNormal"/>
        <w:widowControl/>
        <w:ind w:right="0" w:firstLine="540"/>
        <w:jc w:val="right"/>
        <w:rPr>
          <w:rFonts w:ascii="Times New Roman" w:hAnsi="Times New Roman"/>
          <w:sz w:val="22"/>
          <w:szCs w:val="22"/>
        </w:rPr>
      </w:pPr>
    </w:p>
    <w:p w:rsidR="00DD0EF5" w:rsidRPr="00ED6F8A" w:rsidRDefault="00DD0EF5" w:rsidP="00DD0EF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5)</w:t>
      </w:r>
    </w:p>
    <w:p w:rsidR="00DD0EF5" w:rsidRPr="00ED6F8A" w:rsidRDefault="00DD0EF5" w:rsidP="00DD0EF5">
      <w:pPr>
        <w:pStyle w:val="a9"/>
        <w:jc w:val="right"/>
        <w:rPr>
          <w:sz w:val="22"/>
          <w:szCs w:val="22"/>
        </w:rPr>
      </w:pPr>
      <w:r w:rsidRPr="00ED6F8A">
        <w:rPr>
          <w:sz w:val="22"/>
          <w:szCs w:val="22"/>
        </w:rPr>
        <w:t>к договору управления</w:t>
      </w:r>
    </w:p>
    <w:p w:rsidR="00DD0EF5" w:rsidRPr="00ED6F8A" w:rsidRDefault="00DD0EF5" w:rsidP="00DD0EF5">
      <w:pPr>
        <w:pStyle w:val="a9"/>
        <w:jc w:val="right"/>
        <w:rPr>
          <w:sz w:val="22"/>
          <w:szCs w:val="22"/>
        </w:rPr>
      </w:pPr>
      <w:r w:rsidRPr="00ED6F8A">
        <w:rPr>
          <w:sz w:val="22"/>
          <w:szCs w:val="22"/>
        </w:rPr>
        <w:t>многоквартирными домами</w:t>
      </w:r>
    </w:p>
    <w:p w:rsidR="00DD0EF5" w:rsidRPr="00ED6F8A" w:rsidRDefault="00DD0EF5" w:rsidP="00DD0EF5">
      <w:pPr>
        <w:pStyle w:val="a9"/>
        <w:jc w:val="right"/>
        <w:rPr>
          <w:sz w:val="22"/>
          <w:szCs w:val="22"/>
        </w:rPr>
      </w:pPr>
      <w:r>
        <w:rPr>
          <w:sz w:val="22"/>
          <w:szCs w:val="22"/>
        </w:rPr>
        <w:t xml:space="preserve">от «___» __________ </w:t>
      </w:r>
      <w:r w:rsidR="00A86CAD">
        <w:rPr>
          <w:sz w:val="22"/>
          <w:szCs w:val="22"/>
        </w:rPr>
        <w:t>2026</w:t>
      </w:r>
      <w:r w:rsidRPr="00ED6F8A">
        <w:rPr>
          <w:sz w:val="22"/>
          <w:szCs w:val="22"/>
        </w:rPr>
        <w:t xml:space="preserve"> г</w:t>
      </w:r>
    </w:p>
    <w:p w:rsidR="00DD0EF5" w:rsidRDefault="00DD0EF5" w:rsidP="00DD0EF5">
      <w:pPr>
        <w:widowControl w:val="0"/>
        <w:suppressAutoHyphens w:val="0"/>
        <w:spacing w:after="0" w:line="304" w:lineRule="auto"/>
        <w:jc w:val="center"/>
        <w:rPr>
          <w:b/>
          <w:bCs/>
          <w:sz w:val="22"/>
          <w:szCs w:val="22"/>
          <w:lang w:eastAsia="ru-RU"/>
        </w:rPr>
      </w:pPr>
    </w:p>
    <w:p w:rsidR="00DD0EF5" w:rsidRDefault="00DD0EF5" w:rsidP="00DD0EF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Октябрьская,    д.  7</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DD0EF5" w:rsidRPr="00ED6F8A" w:rsidTr="00DD0EF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Наименование работ,</w:t>
            </w:r>
            <w:r>
              <w:rPr>
                <w:color w:val="000000"/>
                <w:sz w:val="22"/>
                <w:szCs w:val="22"/>
                <w:lang w:eastAsia="ru-RU"/>
              </w:rPr>
              <w:t xml:space="preserve"> </w:t>
            </w:r>
            <w:r w:rsidRPr="00ED6F8A">
              <w:rPr>
                <w:color w:val="000000"/>
                <w:sz w:val="22"/>
                <w:szCs w:val="22"/>
                <w:lang w:eastAsia="ru-RU"/>
              </w:rPr>
              <w:t>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DD0EF5" w:rsidRPr="00ED6F8A" w:rsidTr="00DD0EF5">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D0EF5" w:rsidRPr="00ED6F8A" w:rsidRDefault="00DD0EF5" w:rsidP="00DD0EF5">
            <w:pPr>
              <w:suppressAutoHyphens w:val="0"/>
              <w:spacing w:after="0"/>
              <w:jc w:val="center"/>
              <w:rPr>
                <w:b/>
                <w:bCs/>
                <w:color w:val="000000"/>
                <w:lang w:eastAsia="ru-RU"/>
              </w:rPr>
            </w:pPr>
            <w:r w:rsidRPr="00ED6F8A">
              <w:rPr>
                <w:b/>
                <w:bCs/>
                <w:color w:val="000000"/>
                <w:sz w:val="22"/>
                <w:szCs w:val="22"/>
                <w:lang w:eastAsia="ru-RU"/>
              </w:rPr>
              <w:t> </w:t>
            </w:r>
          </w:p>
          <w:p w:rsidR="00DD0EF5" w:rsidRPr="00F83BA4" w:rsidRDefault="00DD0EF5" w:rsidP="00DD0EF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DD0EF5" w:rsidRPr="00ED6F8A" w:rsidRDefault="00DD0EF5" w:rsidP="00DD0EF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DD0EF5" w:rsidRPr="00ED6F8A" w:rsidTr="00DD0EF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DD0EF5" w:rsidRPr="00ED6F8A" w:rsidRDefault="00DD0EF5" w:rsidP="00DD0EF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1,60</w:t>
            </w:r>
          </w:p>
        </w:tc>
      </w:tr>
      <w:tr w:rsidR="00DD0EF5" w:rsidRPr="00ED6F8A" w:rsidTr="00DD0EF5">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DD0EF5" w:rsidRPr="00ED6F8A" w:rsidRDefault="00DD0EF5" w:rsidP="00DD0EF5">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w:t>
            </w:r>
          </w:p>
        </w:tc>
      </w:tr>
      <w:tr w:rsidR="00DD0EF5" w:rsidRPr="00ED6F8A" w:rsidTr="00DD0EF5">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4,79</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bottom"/>
          </w:tcPr>
          <w:p w:rsidR="00DD0EF5" w:rsidRPr="00EC1F71" w:rsidRDefault="00DD0EF5"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DD0EF5" w:rsidRDefault="00DD0EF5"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0,67</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DD0EF5" w:rsidRPr="00EC1F71" w:rsidRDefault="00DD0EF5"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DD0EF5" w:rsidRDefault="00DD0EF5"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1,70</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tcPr>
          <w:p w:rsidR="00DD0EF5" w:rsidRPr="00DC1D4C" w:rsidRDefault="00DD0EF5" w:rsidP="00DD0EF5">
            <w:r w:rsidRPr="00DC1D4C">
              <w:t>Проведение технических осмотров и устранение незначительных неисправностей систем ГВС</w:t>
            </w:r>
            <w:proofErr w:type="gramStart"/>
            <w:r w:rsidRPr="00DC1D4C">
              <w:t>,Х</w:t>
            </w:r>
            <w:proofErr w:type="gramEnd"/>
            <w:r w:rsidRPr="00DC1D4C">
              <w:t>ВС и водоотведения</w:t>
            </w:r>
          </w:p>
        </w:tc>
        <w:tc>
          <w:tcPr>
            <w:tcW w:w="2355" w:type="dxa"/>
            <w:tcBorders>
              <w:top w:val="nil"/>
              <w:left w:val="nil"/>
              <w:bottom w:val="single" w:sz="4" w:space="0" w:color="auto"/>
              <w:right w:val="single" w:sz="4" w:space="0" w:color="auto"/>
            </w:tcBorders>
            <w:shd w:val="clear" w:color="auto" w:fill="auto"/>
            <w:noWrap/>
            <w:vAlign w:val="center"/>
          </w:tcPr>
          <w:p w:rsidR="00DD0EF5" w:rsidRPr="00DC1D4C" w:rsidRDefault="00DD0EF5" w:rsidP="00DD0EF5">
            <w:pPr>
              <w:jc w:val="center"/>
            </w:pPr>
            <w:r w:rsidRPr="00DC1D4C">
              <w:t>1</w:t>
            </w:r>
          </w:p>
        </w:tc>
        <w:tc>
          <w:tcPr>
            <w:tcW w:w="1567" w:type="dxa"/>
            <w:tcBorders>
              <w:top w:val="nil"/>
              <w:left w:val="nil"/>
              <w:bottom w:val="single" w:sz="4" w:space="0" w:color="auto"/>
              <w:right w:val="single" w:sz="4" w:space="0" w:color="auto"/>
            </w:tcBorders>
            <w:shd w:val="clear" w:color="auto" w:fill="auto"/>
            <w:noWrap/>
            <w:vAlign w:val="center"/>
          </w:tcPr>
          <w:p w:rsidR="00DD0EF5" w:rsidRPr="00DC1D4C" w:rsidRDefault="00DD0EF5" w:rsidP="00DD0EF5">
            <w:pPr>
              <w:jc w:val="center"/>
            </w:pPr>
            <w:r w:rsidRPr="00DC1D4C">
              <w:t>м</w:t>
            </w:r>
            <w:proofErr w:type="gramStart"/>
            <w:r w:rsidRPr="00DC1D4C">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DD0EF5" w:rsidRDefault="00DD0EF5" w:rsidP="00DD0EF5">
            <w:pPr>
              <w:jc w:val="center"/>
            </w:pPr>
            <w:r>
              <w:t>1,04</w:t>
            </w:r>
          </w:p>
        </w:tc>
      </w:tr>
      <w:tr w:rsidR="00DD0EF5" w:rsidRPr="00ED6F8A" w:rsidTr="00DD0EF5">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1,42</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0,52</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7,96</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4,88</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2,30</w:t>
            </w:r>
          </w:p>
        </w:tc>
      </w:tr>
    </w:tbl>
    <w:p w:rsidR="00DD0EF5" w:rsidRDefault="00DD0EF5" w:rsidP="006B3318">
      <w:pPr>
        <w:widowControl w:val="0"/>
        <w:suppressAutoHyphens w:val="0"/>
        <w:spacing w:after="0" w:line="304" w:lineRule="auto"/>
        <w:jc w:val="center"/>
        <w:rPr>
          <w:b/>
          <w:bCs/>
          <w:sz w:val="22"/>
          <w:szCs w:val="22"/>
          <w:lang w:eastAsia="ru-RU"/>
        </w:rPr>
      </w:pPr>
    </w:p>
    <w:p w:rsidR="00DD0EF5" w:rsidRDefault="00DD0EF5">
      <w:pPr>
        <w:suppressAutoHyphens w:val="0"/>
        <w:spacing w:after="0"/>
        <w:jc w:val="left"/>
        <w:rPr>
          <w:b/>
          <w:bCs/>
          <w:sz w:val="22"/>
          <w:szCs w:val="22"/>
          <w:lang w:eastAsia="ru-RU"/>
        </w:rPr>
      </w:pPr>
      <w:r>
        <w:rPr>
          <w:b/>
          <w:bCs/>
          <w:sz w:val="22"/>
          <w:szCs w:val="22"/>
          <w:lang w:eastAsia="ru-RU"/>
        </w:rPr>
        <w:br w:type="page"/>
      </w:r>
    </w:p>
    <w:p w:rsidR="00DD0EF5" w:rsidRPr="00ED6F8A" w:rsidRDefault="00DD0EF5" w:rsidP="00DD0EF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6)</w:t>
      </w:r>
    </w:p>
    <w:p w:rsidR="00DD0EF5" w:rsidRPr="00ED6F8A" w:rsidRDefault="00DD0EF5" w:rsidP="00DD0EF5">
      <w:pPr>
        <w:pStyle w:val="a9"/>
        <w:jc w:val="right"/>
        <w:rPr>
          <w:sz w:val="22"/>
          <w:szCs w:val="22"/>
        </w:rPr>
      </w:pPr>
      <w:r w:rsidRPr="00ED6F8A">
        <w:rPr>
          <w:sz w:val="22"/>
          <w:szCs w:val="22"/>
        </w:rPr>
        <w:t>к договору управления</w:t>
      </w:r>
    </w:p>
    <w:p w:rsidR="00DD0EF5" w:rsidRPr="00ED6F8A" w:rsidRDefault="00DD0EF5" w:rsidP="00DD0EF5">
      <w:pPr>
        <w:pStyle w:val="a9"/>
        <w:jc w:val="right"/>
        <w:rPr>
          <w:sz w:val="22"/>
          <w:szCs w:val="22"/>
        </w:rPr>
      </w:pPr>
      <w:r w:rsidRPr="00ED6F8A">
        <w:rPr>
          <w:sz w:val="22"/>
          <w:szCs w:val="22"/>
        </w:rPr>
        <w:t>многоквартирными домами</w:t>
      </w:r>
    </w:p>
    <w:p w:rsidR="00DD0EF5" w:rsidRPr="00ED6F8A" w:rsidRDefault="00DD0EF5" w:rsidP="00DD0EF5">
      <w:pPr>
        <w:pStyle w:val="a9"/>
        <w:jc w:val="right"/>
        <w:rPr>
          <w:sz w:val="22"/>
          <w:szCs w:val="22"/>
        </w:rPr>
      </w:pPr>
      <w:r>
        <w:rPr>
          <w:sz w:val="22"/>
          <w:szCs w:val="22"/>
        </w:rPr>
        <w:t xml:space="preserve">от «___» __________ </w:t>
      </w:r>
      <w:r w:rsidR="00A86CAD">
        <w:rPr>
          <w:sz w:val="22"/>
          <w:szCs w:val="22"/>
        </w:rPr>
        <w:t>2026</w:t>
      </w:r>
      <w:r w:rsidRPr="00ED6F8A">
        <w:rPr>
          <w:sz w:val="22"/>
          <w:szCs w:val="22"/>
        </w:rPr>
        <w:t xml:space="preserve"> г</w:t>
      </w:r>
    </w:p>
    <w:p w:rsidR="00DD0EF5" w:rsidRDefault="00DD0EF5" w:rsidP="00DD0EF5">
      <w:pPr>
        <w:widowControl w:val="0"/>
        <w:suppressAutoHyphens w:val="0"/>
        <w:spacing w:after="0" w:line="304" w:lineRule="auto"/>
        <w:jc w:val="center"/>
        <w:rPr>
          <w:b/>
          <w:bCs/>
          <w:sz w:val="22"/>
          <w:szCs w:val="22"/>
          <w:lang w:eastAsia="ru-RU"/>
        </w:rPr>
      </w:pPr>
    </w:p>
    <w:p w:rsidR="00DD0EF5" w:rsidRDefault="00DD0EF5" w:rsidP="00DD0EF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Заозерная, д. 1</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DD0EF5" w:rsidRPr="00ED6F8A" w:rsidTr="00DD0EF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Наименование работ,</w:t>
            </w:r>
            <w:r>
              <w:rPr>
                <w:color w:val="000000"/>
                <w:sz w:val="22"/>
                <w:szCs w:val="22"/>
                <w:lang w:eastAsia="ru-RU"/>
              </w:rPr>
              <w:t xml:space="preserve"> </w:t>
            </w:r>
            <w:r w:rsidRPr="00ED6F8A">
              <w:rPr>
                <w:color w:val="000000"/>
                <w:sz w:val="22"/>
                <w:szCs w:val="22"/>
                <w:lang w:eastAsia="ru-RU"/>
              </w:rPr>
              <w:t>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DD0EF5" w:rsidRPr="00ED6F8A" w:rsidTr="00DD0EF5">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D0EF5" w:rsidRPr="00ED6F8A" w:rsidRDefault="00DD0EF5" w:rsidP="00DD0EF5">
            <w:pPr>
              <w:suppressAutoHyphens w:val="0"/>
              <w:spacing w:after="0"/>
              <w:jc w:val="center"/>
              <w:rPr>
                <w:b/>
                <w:bCs/>
                <w:color w:val="000000"/>
                <w:lang w:eastAsia="ru-RU"/>
              </w:rPr>
            </w:pPr>
            <w:r w:rsidRPr="00ED6F8A">
              <w:rPr>
                <w:b/>
                <w:bCs/>
                <w:color w:val="000000"/>
                <w:sz w:val="22"/>
                <w:szCs w:val="22"/>
                <w:lang w:eastAsia="ru-RU"/>
              </w:rPr>
              <w:t> </w:t>
            </w:r>
          </w:p>
          <w:p w:rsidR="00DD0EF5" w:rsidRPr="00F83BA4" w:rsidRDefault="00DD0EF5" w:rsidP="00DD0EF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DD0EF5" w:rsidRPr="00ED6F8A" w:rsidRDefault="00DD0EF5" w:rsidP="00DD0EF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DD0EF5" w:rsidRPr="00ED6F8A" w:rsidTr="00DD0EF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DD0EF5" w:rsidRPr="00ED6F8A" w:rsidRDefault="00DD0EF5" w:rsidP="00DD0EF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1,60</w:t>
            </w:r>
          </w:p>
        </w:tc>
      </w:tr>
      <w:tr w:rsidR="00DD0EF5" w:rsidRPr="00ED6F8A" w:rsidTr="00DD0EF5">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DD0EF5" w:rsidRPr="00ED6F8A" w:rsidRDefault="00DD0EF5" w:rsidP="00DD0EF5">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w:t>
            </w:r>
          </w:p>
        </w:tc>
      </w:tr>
      <w:tr w:rsidR="00DD0EF5" w:rsidRPr="00ED6F8A" w:rsidTr="00DD0EF5">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bookmarkStart w:id="4" w:name="_GoBack"/>
            <w:bookmarkEnd w:id="4"/>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4,79</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bottom"/>
          </w:tcPr>
          <w:p w:rsidR="00DD0EF5" w:rsidRPr="00EC1F71" w:rsidRDefault="00DD0EF5"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DD0EF5" w:rsidRDefault="00DD0EF5"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0,67</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DD0EF5" w:rsidRPr="00EC1F71" w:rsidRDefault="00DD0EF5"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DD0EF5" w:rsidRDefault="00DD0EF5"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1,70</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tcPr>
          <w:p w:rsidR="00DD0EF5" w:rsidRPr="00DC1D4C" w:rsidRDefault="00DD0EF5" w:rsidP="00DD0EF5">
            <w:r w:rsidRPr="00DC1D4C">
              <w:t>Проведение технических осмотров и устранение незначительных неисправностей систем ГВС</w:t>
            </w:r>
            <w:proofErr w:type="gramStart"/>
            <w:r w:rsidRPr="00DC1D4C">
              <w:t>,Х</w:t>
            </w:r>
            <w:proofErr w:type="gramEnd"/>
            <w:r w:rsidRPr="00DC1D4C">
              <w:t>ВС и водоотведения</w:t>
            </w:r>
          </w:p>
        </w:tc>
        <w:tc>
          <w:tcPr>
            <w:tcW w:w="2355" w:type="dxa"/>
            <w:tcBorders>
              <w:top w:val="nil"/>
              <w:left w:val="nil"/>
              <w:bottom w:val="single" w:sz="4" w:space="0" w:color="auto"/>
              <w:right w:val="single" w:sz="4" w:space="0" w:color="auto"/>
            </w:tcBorders>
            <w:shd w:val="clear" w:color="auto" w:fill="auto"/>
            <w:noWrap/>
            <w:vAlign w:val="center"/>
          </w:tcPr>
          <w:p w:rsidR="00DD0EF5" w:rsidRPr="00DC1D4C" w:rsidRDefault="00DD0EF5" w:rsidP="00DD0EF5">
            <w:pPr>
              <w:jc w:val="center"/>
            </w:pPr>
            <w:r w:rsidRPr="00DC1D4C">
              <w:t>1</w:t>
            </w:r>
          </w:p>
        </w:tc>
        <w:tc>
          <w:tcPr>
            <w:tcW w:w="1567" w:type="dxa"/>
            <w:tcBorders>
              <w:top w:val="nil"/>
              <w:left w:val="nil"/>
              <w:bottom w:val="single" w:sz="4" w:space="0" w:color="auto"/>
              <w:right w:val="single" w:sz="4" w:space="0" w:color="auto"/>
            </w:tcBorders>
            <w:shd w:val="clear" w:color="auto" w:fill="auto"/>
            <w:noWrap/>
            <w:vAlign w:val="center"/>
          </w:tcPr>
          <w:p w:rsidR="00DD0EF5" w:rsidRPr="00DC1D4C" w:rsidRDefault="00DD0EF5" w:rsidP="00DD0EF5">
            <w:pPr>
              <w:jc w:val="center"/>
            </w:pPr>
            <w:r w:rsidRPr="00DC1D4C">
              <w:t>м</w:t>
            </w:r>
            <w:proofErr w:type="gramStart"/>
            <w:r w:rsidRPr="00DC1D4C">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DD0EF5" w:rsidRDefault="00DD0EF5" w:rsidP="00DD0EF5">
            <w:pPr>
              <w:jc w:val="center"/>
            </w:pPr>
            <w:r>
              <w:t>1,04</w:t>
            </w:r>
          </w:p>
        </w:tc>
      </w:tr>
      <w:tr w:rsidR="00DD0EF5" w:rsidRPr="00ED6F8A" w:rsidTr="00DD0EF5">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1,42</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0,52</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7,96</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4,88</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2,30</w:t>
            </w:r>
          </w:p>
        </w:tc>
      </w:tr>
    </w:tbl>
    <w:p w:rsidR="00DD0EF5" w:rsidRDefault="00DD0EF5" w:rsidP="00DD0EF5">
      <w:pPr>
        <w:widowControl w:val="0"/>
        <w:suppressAutoHyphens w:val="0"/>
        <w:spacing w:after="0" w:line="304" w:lineRule="auto"/>
        <w:jc w:val="center"/>
        <w:rPr>
          <w:b/>
          <w:bCs/>
          <w:sz w:val="22"/>
          <w:szCs w:val="22"/>
          <w:lang w:eastAsia="ru-RU"/>
        </w:rPr>
      </w:pPr>
    </w:p>
    <w:p w:rsidR="00DD0EF5" w:rsidRDefault="00DD0EF5">
      <w:pPr>
        <w:suppressAutoHyphens w:val="0"/>
        <w:spacing w:after="0"/>
        <w:jc w:val="left"/>
        <w:rPr>
          <w:b/>
          <w:bCs/>
          <w:sz w:val="22"/>
          <w:szCs w:val="22"/>
          <w:lang w:eastAsia="ru-RU"/>
        </w:rPr>
      </w:pPr>
      <w:r>
        <w:rPr>
          <w:b/>
          <w:bCs/>
          <w:sz w:val="22"/>
          <w:szCs w:val="22"/>
          <w:lang w:eastAsia="ru-RU"/>
        </w:rPr>
        <w:br w:type="page"/>
      </w:r>
    </w:p>
    <w:p w:rsidR="00DD0EF5" w:rsidRPr="00ED6F8A" w:rsidRDefault="00DD0EF5" w:rsidP="00DD0EF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7)</w:t>
      </w:r>
    </w:p>
    <w:p w:rsidR="00DD0EF5" w:rsidRPr="00ED6F8A" w:rsidRDefault="00DD0EF5" w:rsidP="00DD0EF5">
      <w:pPr>
        <w:pStyle w:val="a9"/>
        <w:jc w:val="right"/>
        <w:rPr>
          <w:sz w:val="22"/>
          <w:szCs w:val="22"/>
        </w:rPr>
      </w:pPr>
      <w:r w:rsidRPr="00ED6F8A">
        <w:rPr>
          <w:sz w:val="22"/>
          <w:szCs w:val="22"/>
        </w:rPr>
        <w:t>к договору управления</w:t>
      </w:r>
    </w:p>
    <w:p w:rsidR="00DD0EF5" w:rsidRPr="00ED6F8A" w:rsidRDefault="00DD0EF5" w:rsidP="00DD0EF5">
      <w:pPr>
        <w:pStyle w:val="a9"/>
        <w:jc w:val="right"/>
        <w:rPr>
          <w:sz w:val="22"/>
          <w:szCs w:val="22"/>
        </w:rPr>
      </w:pPr>
      <w:r w:rsidRPr="00ED6F8A">
        <w:rPr>
          <w:sz w:val="22"/>
          <w:szCs w:val="22"/>
        </w:rPr>
        <w:t>многоквартирными домами</w:t>
      </w:r>
    </w:p>
    <w:p w:rsidR="00DD0EF5" w:rsidRPr="00ED6F8A" w:rsidRDefault="00DD0EF5" w:rsidP="00DD0EF5">
      <w:pPr>
        <w:pStyle w:val="a9"/>
        <w:jc w:val="right"/>
        <w:rPr>
          <w:sz w:val="22"/>
          <w:szCs w:val="22"/>
        </w:rPr>
      </w:pPr>
      <w:r>
        <w:rPr>
          <w:sz w:val="22"/>
          <w:szCs w:val="22"/>
        </w:rPr>
        <w:t xml:space="preserve">от «___» __________ </w:t>
      </w:r>
      <w:r w:rsidR="00A86CAD">
        <w:rPr>
          <w:sz w:val="22"/>
          <w:szCs w:val="22"/>
        </w:rPr>
        <w:t>2026</w:t>
      </w:r>
      <w:r w:rsidRPr="00ED6F8A">
        <w:rPr>
          <w:sz w:val="22"/>
          <w:szCs w:val="22"/>
        </w:rPr>
        <w:t xml:space="preserve"> г</w:t>
      </w:r>
    </w:p>
    <w:p w:rsidR="00DD0EF5" w:rsidRDefault="00DD0EF5" w:rsidP="00DD0EF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w:t>
      </w:r>
      <w:r>
        <w:rPr>
          <w:b/>
          <w:bCs/>
          <w:sz w:val="22"/>
          <w:szCs w:val="22"/>
          <w:lang w:eastAsia="ru-RU"/>
        </w:rPr>
        <w:t xml:space="preserve"> г. Сольвычегодск, </w:t>
      </w:r>
      <w:r w:rsidRPr="00ED6F8A">
        <w:rPr>
          <w:b/>
          <w:bCs/>
          <w:sz w:val="22"/>
          <w:szCs w:val="22"/>
          <w:lang w:eastAsia="ru-RU"/>
        </w:rPr>
        <w:t xml:space="preserve"> ул. </w:t>
      </w:r>
      <w:r>
        <w:rPr>
          <w:b/>
          <w:bCs/>
          <w:sz w:val="22"/>
          <w:szCs w:val="22"/>
          <w:lang w:eastAsia="ru-RU"/>
        </w:rPr>
        <w:t>Дементьева,</w:t>
      </w:r>
      <w:proofErr w:type="gramEnd"/>
    </w:p>
    <w:p w:rsidR="00DD0EF5" w:rsidRDefault="00DD0EF5" w:rsidP="00DD0EF5">
      <w:pPr>
        <w:widowControl w:val="0"/>
        <w:suppressAutoHyphens w:val="0"/>
        <w:spacing w:after="0" w:line="304" w:lineRule="auto"/>
        <w:jc w:val="center"/>
        <w:rPr>
          <w:b/>
          <w:bCs/>
          <w:sz w:val="22"/>
          <w:szCs w:val="22"/>
          <w:lang w:eastAsia="ru-RU"/>
        </w:rPr>
      </w:pPr>
      <w:r>
        <w:rPr>
          <w:b/>
          <w:bCs/>
          <w:sz w:val="22"/>
          <w:szCs w:val="22"/>
          <w:lang w:eastAsia="ru-RU"/>
        </w:rPr>
        <w:t xml:space="preserve"> д. 10</w:t>
      </w:r>
    </w:p>
    <w:tbl>
      <w:tblPr>
        <w:tblW w:w="9776" w:type="dxa"/>
        <w:tblInd w:w="113" w:type="dxa"/>
        <w:tblLook w:val="04A0" w:firstRow="1" w:lastRow="0" w:firstColumn="1" w:lastColumn="0" w:noHBand="0" w:noVBand="1"/>
      </w:tblPr>
      <w:tblGrid>
        <w:gridCol w:w="760"/>
        <w:gridCol w:w="3821"/>
        <w:gridCol w:w="2355"/>
        <w:gridCol w:w="1564"/>
        <w:gridCol w:w="1276"/>
      </w:tblGrid>
      <w:tr w:rsidR="00DD0EF5" w:rsidRPr="00ED6F8A" w:rsidTr="00DD0EF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DD0EF5" w:rsidRPr="00ED6F8A" w:rsidTr="00DD0EF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DD0EF5" w:rsidRPr="00D33182" w:rsidRDefault="00DD0EF5" w:rsidP="00DD0EF5">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DD0EF5" w:rsidRPr="00B930DE" w:rsidRDefault="00DD0EF5" w:rsidP="00915D9B">
            <w:pPr>
              <w:suppressAutoHyphens w:val="0"/>
              <w:spacing w:after="0"/>
              <w:jc w:val="center"/>
              <w:rPr>
                <w:color w:val="000000"/>
                <w:lang w:eastAsia="ru-RU"/>
              </w:rPr>
            </w:pPr>
            <w:r w:rsidRPr="00B930DE">
              <w:rPr>
                <w:color w:val="000000"/>
                <w:lang w:eastAsia="ru-RU"/>
              </w:rPr>
              <w:t>1,</w:t>
            </w:r>
            <w:r w:rsidR="00915D9B" w:rsidRPr="00B930DE">
              <w:rPr>
                <w:color w:val="000000"/>
                <w:lang w:eastAsia="ru-RU"/>
              </w:rPr>
              <w:t>60</w:t>
            </w:r>
          </w:p>
        </w:tc>
      </w:tr>
      <w:tr w:rsidR="00DD0EF5" w:rsidRPr="00ED6F8A" w:rsidTr="00DD0EF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DD0EF5" w:rsidRPr="00D33182" w:rsidRDefault="00DD0EF5" w:rsidP="00DD0EF5">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DD0EF5" w:rsidRDefault="00DD0EF5" w:rsidP="00DD0EF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DD0EF5"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DD0EF5" w:rsidRPr="00B930DE" w:rsidRDefault="00DD0EF5" w:rsidP="00DD0EF5">
            <w:pPr>
              <w:suppressAutoHyphens w:val="0"/>
              <w:spacing w:after="0"/>
              <w:jc w:val="center"/>
              <w:rPr>
                <w:color w:val="000000"/>
                <w:lang w:eastAsia="ru-RU"/>
              </w:rPr>
            </w:pPr>
            <w:r w:rsidRPr="00B930DE">
              <w:rPr>
                <w:color w:val="000000"/>
                <w:lang w:eastAsia="ru-RU"/>
              </w:rPr>
              <w:t>0,50</w:t>
            </w:r>
          </w:p>
        </w:tc>
      </w:tr>
      <w:tr w:rsidR="00DD0EF5" w:rsidRPr="00ED6F8A" w:rsidTr="00DD0EF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DD0EF5" w:rsidRPr="00D33182" w:rsidRDefault="00DD0EF5" w:rsidP="00DD0EF5">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Pr="00B930DE" w:rsidRDefault="00DD0EF5" w:rsidP="00DD0EF5">
            <w:pPr>
              <w:suppressAutoHyphens w:val="0"/>
              <w:spacing w:after="0"/>
              <w:jc w:val="center"/>
              <w:rPr>
                <w:color w:val="000000"/>
                <w:lang w:eastAsia="ru-RU"/>
              </w:rPr>
            </w:pPr>
            <w:r w:rsidRPr="00B930DE">
              <w:rPr>
                <w:color w:val="000000"/>
                <w:lang w:eastAsia="ru-RU"/>
              </w:rPr>
              <w:t>2,35</w:t>
            </w:r>
          </w:p>
        </w:tc>
      </w:tr>
      <w:tr w:rsidR="00DD0EF5" w:rsidRPr="00ED6F8A" w:rsidTr="00DD0EF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DD0EF5" w:rsidRPr="00D33182" w:rsidRDefault="00DD0EF5" w:rsidP="00DD0EF5">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Pr="00B930DE" w:rsidRDefault="00DD0EF5" w:rsidP="00DD0EF5">
            <w:pPr>
              <w:suppressAutoHyphens w:val="0"/>
              <w:spacing w:after="0"/>
              <w:jc w:val="center"/>
              <w:rPr>
                <w:color w:val="000000"/>
                <w:lang w:eastAsia="ru-RU"/>
              </w:rPr>
            </w:pPr>
            <w:r w:rsidRPr="00B930DE">
              <w:rPr>
                <w:color w:val="000000"/>
                <w:lang w:eastAsia="ru-RU"/>
              </w:rPr>
              <w:t>0,27</w:t>
            </w:r>
          </w:p>
        </w:tc>
      </w:tr>
      <w:tr w:rsidR="00DD0EF5" w:rsidRPr="00ED6F8A" w:rsidTr="00DD0EF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DD0EF5" w:rsidRPr="00D33182" w:rsidRDefault="00DD0EF5" w:rsidP="00DD0EF5">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Pr="00B930DE" w:rsidRDefault="00DD0EF5" w:rsidP="00DD0EF5">
            <w:pPr>
              <w:suppressAutoHyphens w:val="0"/>
              <w:spacing w:after="0"/>
              <w:jc w:val="center"/>
              <w:rPr>
                <w:color w:val="000000"/>
                <w:lang w:eastAsia="ru-RU"/>
              </w:rPr>
            </w:pPr>
            <w:r w:rsidRPr="00B930DE">
              <w:rPr>
                <w:color w:val="000000"/>
                <w:lang w:eastAsia="ru-RU"/>
              </w:rPr>
              <w:t>2,45</w:t>
            </w:r>
          </w:p>
        </w:tc>
      </w:tr>
      <w:tr w:rsidR="00DD0EF5" w:rsidRPr="00ED6F8A" w:rsidTr="00DD0EF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DD0EF5" w:rsidRPr="00D33182" w:rsidRDefault="00DD0EF5" w:rsidP="00DD0EF5">
            <w:r w:rsidRPr="00D3318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Pr="00B930DE" w:rsidRDefault="00B930DE" w:rsidP="00DD0EF5">
            <w:pPr>
              <w:suppressAutoHyphens w:val="0"/>
              <w:spacing w:after="0"/>
              <w:jc w:val="center"/>
              <w:rPr>
                <w:color w:val="000000"/>
                <w:lang w:eastAsia="ru-RU"/>
              </w:rPr>
            </w:pPr>
            <w:r w:rsidRPr="00B930DE">
              <w:rPr>
                <w:color w:val="000000"/>
                <w:lang w:eastAsia="ru-RU"/>
              </w:rPr>
              <w:t>2</w:t>
            </w:r>
            <w:r w:rsidR="00DD0EF5" w:rsidRPr="00B930DE">
              <w:rPr>
                <w:color w:val="000000"/>
                <w:lang w:eastAsia="ru-RU"/>
              </w:rPr>
              <w:t>,57</w:t>
            </w:r>
          </w:p>
        </w:tc>
      </w:tr>
      <w:tr w:rsidR="00DD0EF5" w:rsidRPr="00ED6F8A" w:rsidTr="00DD0EF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DD0EF5" w:rsidRPr="00D33182" w:rsidRDefault="00DD0EF5" w:rsidP="00DD0EF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Pr="00B930DE" w:rsidRDefault="00DD0EF5" w:rsidP="00DD0EF5">
            <w:pPr>
              <w:suppressAutoHyphens w:val="0"/>
              <w:spacing w:after="0"/>
              <w:jc w:val="center"/>
              <w:rPr>
                <w:color w:val="000000"/>
                <w:lang w:eastAsia="ru-RU"/>
              </w:rPr>
            </w:pPr>
            <w:r w:rsidRPr="00B930DE">
              <w:rPr>
                <w:color w:val="000000"/>
                <w:lang w:eastAsia="ru-RU"/>
              </w:rPr>
              <w:t>2,00</w:t>
            </w:r>
          </w:p>
        </w:tc>
      </w:tr>
      <w:tr w:rsidR="00DD0EF5" w:rsidRPr="00ED6F8A" w:rsidTr="00DD0EF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DD0EF5" w:rsidRPr="00D33182" w:rsidRDefault="00DD0EF5" w:rsidP="00DD0EF5">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Pr="00B930DE" w:rsidRDefault="00DD0EF5" w:rsidP="00DD0EF5">
            <w:pPr>
              <w:suppressAutoHyphens w:val="0"/>
              <w:spacing w:after="0"/>
              <w:jc w:val="center"/>
              <w:rPr>
                <w:color w:val="000000"/>
                <w:lang w:eastAsia="ru-RU"/>
              </w:rPr>
            </w:pPr>
            <w:r w:rsidRPr="00B930DE">
              <w:rPr>
                <w:color w:val="000000"/>
                <w:lang w:eastAsia="ru-RU"/>
              </w:rPr>
              <w:t>4,88</w:t>
            </w:r>
          </w:p>
        </w:tc>
      </w:tr>
      <w:tr w:rsidR="00DD0EF5" w:rsidRPr="00ED6F8A" w:rsidTr="004F493B">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0EF5" w:rsidRPr="00ED6F8A" w:rsidRDefault="00DD0EF5" w:rsidP="00DD0EF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DD0EF5" w:rsidRDefault="00DD0EF5" w:rsidP="00DD0EF5">
            <w:pPr>
              <w:jc w:val="left"/>
            </w:pPr>
            <w:r>
              <w:t>Услуги по управлению</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DD0EF5" w:rsidRDefault="00DD0EF5" w:rsidP="00DD0EF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DD0EF5"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DD0EF5" w:rsidRPr="00B930DE" w:rsidRDefault="00DD0EF5" w:rsidP="00DD0EF5">
            <w:pPr>
              <w:suppressAutoHyphens w:val="0"/>
              <w:spacing w:after="0"/>
              <w:jc w:val="center"/>
              <w:rPr>
                <w:color w:val="000000"/>
                <w:lang w:eastAsia="ru-RU"/>
              </w:rPr>
            </w:pPr>
            <w:r w:rsidRPr="00B930DE">
              <w:rPr>
                <w:color w:val="000000"/>
                <w:lang w:eastAsia="ru-RU"/>
              </w:rPr>
              <w:t>2,53</w:t>
            </w:r>
          </w:p>
        </w:tc>
      </w:tr>
    </w:tbl>
    <w:p w:rsidR="00DD0EF5" w:rsidRDefault="00DD0EF5" w:rsidP="00DD0EF5">
      <w:pPr>
        <w:widowControl w:val="0"/>
        <w:suppressAutoHyphens w:val="0"/>
        <w:spacing w:after="0" w:line="304" w:lineRule="auto"/>
        <w:jc w:val="center"/>
        <w:rPr>
          <w:b/>
          <w:bCs/>
          <w:sz w:val="22"/>
          <w:szCs w:val="22"/>
          <w:lang w:eastAsia="ru-RU"/>
        </w:rPr>
      </w:pPr>
    </w:p>
    <w:p w:rsidR="00DD0EF5" w:rsidRDefault="00DD0EF5" w:rsidP="006B3318">
      <w:pPr>
        <w:widowControl w:val="0"/>
        <w:suppressAutoHyphens w:val="0"/>
        <w:spacing w:after="0" w:line="304" w:lineRule="auto"/>
        <w:jc w:val="center"/>
        <w:rPr>
          <w:b/>
          <w:bCs/>
          <w:sz w:val="22"/>
          <w:szCs w:val="22"/>
          <w:lang w:eastAsia="ru-RU"/>
        </w:rPr>
      </w:pPr>
    </w:p>
    <w:p w:rsidR="00DD0EF5" w:rsidRDefault="00DD0EF5">
      <w:pPr>
        <w:suppressAutoHyphens w:val="0"/>
        <w:spacing w:after="0"/>
        <w:jc w:val="left"/>
        <w:rPr>
          <w:b/>
          <w:bCs/>
          <w:sz w:val="22"/>
          <w:szCs w:val="22"/>
          <w:lang w:eastAsia="ru-RU"/>
        </w:rPr>
      </w:pPr>
      <w:r>
        <w:rPr>
          <w:b/>
          <w:bCs/>
          <w:sz w:val="22"/>
          <w:szCs w:val="22"/>
          <w:lang w:eastAsia="ru-RU"/>
        </w:rPr>
        <w:br w:type="page"/>
      </w:r>
    </w:p>
    <w:p w:rsidR="00DD0EF5" w:rsidRPr="00ED6F8A" w:rsidRDefault="00DD0EF5" w:rsidP="00DD0EF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8)</w:t>
      </w:r>
    </w:p>
    <w:p w:rsidR="00DD0EF5" w:rsidRPr="00ED6F8A" w:rsidRDefault="00DD0EF5" w:rsidP="00DD0EF5">
      <w:pPr>
        <w:pStyle w:val="a9"/>
        <w:jc w:val="right"/>
        <w:rPr>
          <w:sz w:val="22"/>
          <w:szCs w:val="22"/>
        </w:rPr>
      </w:pPr>
      <w:r w:rsidRPr="00ED6F8A">
        <w:rPr>
          <w:sz w:val="22"/>
          <w:szCs w:val="22"/>
        </w:rPr>
        <w:t>к договору управления</w:t>
      </w:r>
    </w:p>
    <w:p w:rsidR="00DD0EF5" w:rsidRPr="00ED6F8A" w:rsidRDefault="00DD0EF5" w:rsidP="00DD0EF5">
      <w:pPr>
        <w:pStyle w:val="a9"/>
        <w:jc w:val="right"/>
        <w:rPr>
          <w:sz w:val="22"/>
          <w:szCs w:val="22"/>
        </w:rPr>
      </w:pPr>
      <w:r w:rsidRPr="00ED6F8A">
        <w:rPr>
          <w:sz w:val="22"/>
          <w:szCs w:val="22"/>
        </w:rPr>
        <w:t>многоквартирными домами</w:t>
      </w:r>
    </w:p>
    <w:p w:rsidR="00DD0EF5" w:rsidRPr="00ED6F8A" w:rsidRDefault="00DD0EF5" w:rsidP="00DD0EF5">
      <w:pPr>
        <w:pStyle w:val="a9"/>
        <w:jc w:val="right"/>
        <w:rPr>
          <w:sz w:val="22"/>
          <w:szCs w:val="22"/>
        </w:rPr>
      </w:pPr>
      <w:r>
        <w:rPr>
          <w:sz w:val="22"/>
          <w:szCs w:val="22"/>
        </w:rPr>
        <w:t xml:space="preserve">от «___» __________ </w:t>
      </w:r>
      <w:r w:rsidR="00A86CAD">
        <w:rPr>
          <w:sz w:val="22"/>
          <w:szCs w:val="22"/>
        </w:rPr>
        <w:t>2026</w:t>
      </w:r>
      <w:r w:rsidRPr="00ED6F8A">
        <w:rPr>
          <w:sz w:val="22"/>
          <w:szCs w:val="22"/>
        </w:rPr>
        <w:t xml:space="preserve"> г</w:t>
      </w:r>
    </w:p>
    <w:p w:rsidR="00DD0EF5" w:rsidRDefault="00DD0EF5" w:rsidP="00DD0EF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Красная, д. 7</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DD0EF5" w:rsidRPr="00ED6F8A" w:rsidTr="00DD0EF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Наименование работ,</w:t>
            </w:r>
            <w:r>
              <w:rPr>
                <w:color w:val="000000"/>
                <w:sz w:val="22"/>
                <w:szCs w:val="22"/>
                <w:lang w:eastAsia="ru-RU"/>
              </w:rPr>
              <w:t xml:space="preserve"> </w:t>
            </w:r>
            <w:r w:rsidRPr="00ED6F8A">
              <w:rPr>
                <w:color w:val="000000"/>
                <w:sz w:val="22"/>
                <w:szCs w:val="22"/>
                <w:lang w:eastAsia="ru-RU"/>
              </w:rPr>
              <w:t>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периодичность,</w:t>
            </w:r>
            <w:r>
              <w:rPr>
                <w:color w:val="000000"/>
                <w:sz w:val="22"/>
                <w:szCs w:val="22"/>
                <w:lang w:eastAsia="ru-RU"/>
              </w:rPr>
              <w:t xml:space="preserve"> </w:t>
            </w:r>
            <w:r w:rsidRPr="00ED6F8A">
              <w:rPr>
                <w:color w:val="000000"/>
                <w:sz w:val="22"/>
                <w:szCs w:val="22"/>
                <w:lang w:eastAsia="ru-RU"/>
              </w:rPr>
              <w:t>раз/год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DD0EF5" w:rsidRPr="00ED6F8A" w:rsidTr="00DD0EF5">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D0EF5" w:rsidRPr="00ED6F8A" w:rsidRDefault="00DD0EF5" w:rsidP="00DD0EF5">
            <w:pPr>
              <w:suppressAutoHyphens w:val="0"/>
              <w:spacing w:after="0"/>
              <w:jc w:val="center"/>
              <w:rPr>
                <w:b/>
                <w:bCs/>
                <w:color w:val="000000"/>
                <w:lang w:eastAsia="ru-RU"/>
              </w:rPr>
            </w:pPr>
            <w:r w:rsidRPr="00ED6F8A">
              <w:rPr>
                <w:b/>
                <w:bCs/>
                <w:color w:val="000000"/>
                <w:sz w:val="22"/>
                <w:szCs w:val="22"/>
                <w:lang w:eastAsia="ru-RU"/>
              </w:rPr>
              <w:t> </w:t>
            </w:r>
          </w:p>
          <w:p w:rsidR="00DD0EF5" w:rsidRPr="00F83BA4" w:rsidRDefault="00DD0EF5" w:rsidP="00DD0EF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DD0EF5" w:rsidRPr="00ED6F8A" w:rsidRDefault="00DD0EF5" w:rsidP="00DD0EF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DD0EF5" w:rsidRPr="00ED6F8A" w:rsidTr="00DD0EF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DD0EF5" w:rsidRPr="00ED6F8A" w:rsidRDefault="00DD0EF5" w:rsidP="00DD0EF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DD0EF5" w:rsidRPr="00ED6F8A" w:rsidRDefault="00DD0EF5" w:rsidP="00DD0EF5">
            <w:pPr>
              <w:suppressAutoHyphens w:val="0"/>
              <w:spacing w:after="0"/>
              <w:jc w:val="center"/>
              <w:rPr>
                <w:color w:val="000000"/>
                <w:lang w:eastAsia="ru-RU"/>
              </w:rPr>
            </w:pPr>
            <w:r>
              <w:rPr>
                <w:color w:val="000000"/>
                <w:lang w:eastAsia="ru-RU"/>
              </w:rPr>
              <w:t>1,60</w:t>
            </w:r>
          </w:p>
        </w:tc>
      </w:tr>
      <w:tr w:rsidR="00DD0EF5" w:rsidRPr="00ED6F8A" w:rsidTr="00DD0EF5">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DD0EF5" w:rsidRPr="00ED6F8A" w:rsidRDefault="00DD0EF5" w:rsidP="00DD0EF5">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DD0EF5" w:rsidRPr="00ED6F8A" w:rsidRDefault="00DD0EF5" w:rsidP="00DD0EF5">
            <w:pPr>
              <w:suppressAutoHyphens w:val="0"/>
              <w:spacing w:after="0"/>
              <w:jc w:val="center"/>
              <w:rPr>
                <w:color w:val="000000"/>
                <w:lang w:eastAsia="ru-RU"/>
              </w:rPr>
            </w:pPr>
            <w:r w:rsidRPr="00ED6F8A">
              <w:rPr>
                <w:color w:val="000000"/>
                <w:sz w:val="22"/>
                <w:szCs w:val="22"/>
                <w:lang w:eastAsia="ru-RU"/>
              </w:rPr>
              <w:t> </w:t>
            </w:r>
          </w:p>
        </w:tc>
      </w:tr>
      <w:tr w:rsidR="00DD0EF5" w:rsidRPr="00ED6F8A" w:rsidTr="00DD0EF5">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EF5" w:rsidRPr="00ED6F8A" w:rsidRDefault="00DD0EF5" w:rsidP="00DD0EF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DD0EF5" w:rsidRPr="00ED6F8A" w:rsidRDefault="00DD0EF5" w:rsidP="00DD0EF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Pr="00ED6F8A" w:rsidRDefault="00DD0EF5" w:rsidP="00DD0EF5">
            <w:pPr>
              <w:suppressAutoHyphens w:val="0"/>
              <w:spacing w:after="0"/>
              <w:jc w:val="center"/>
              <w:rPr>
                <w:color w:val="000000"/>
                <w:lang w:eastAsia="ru-RU"/>
              </w:rPr>
            </w:pPr>
            <w:r>
              <w:rPr>
                <w:color w:val="000000"/>
                <w:sz w:val="22"/>
                <w:szCs w:val="22"/>
                <w:lang w:eastAsia="ru-RU"/>
              </w:rPr>
              <w:t>4,79</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bottom"/>
          </w:tcPr>
          <w:p w:rsidR="00DD0EF5" w:rsidRPr="00EC1F71" w:rsidRDefault="00DD0EF5"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DD0EF5" w:rsidRDefault="00DD0EF5"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0,67</w:t>
            </w:r>
          </w:p>
        </w:tc>
      </w:tr>
      <w:tr w:rsidR="00DD0EF5" w:rsidRPr="00ED6F8A" w:rsidTr="00DD0EF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DD0EF5" w:rsidRPr="00EC1F71" w:rsidRDefault="00DD0EF5" w:rsidP="00DD0EF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DD0EF5" w:rsidRDefault="00DD0EF5" w:rsidP="00DD0EF5">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sz w:val="22"/>
                <w:szCs w:val="22"/>
                <w:lang w:eastAsia="ru-RU"/>
              </w:rPr>
              <w:t>1,70</w:t>
            </w:r>
          </w:p>
        </w:tc>
      </w:tr>
      <w:tr w:rsidR="00DD0EF5" w:rsidRPr="00ED6F8A" w:rsidTr="00DD0EF5">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1,42</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0,52</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tcPr>
          <w:p w:rsidR="00DD0EF5" w:rsidRPr="00612732" w:rsidRDefault="00DD0EF5" w:rsidP="00DD0EF5">
            <w:r w:rsidRPr="00612732">
              <w:t>3.3.</w:t>
            </w:r>
          </w:p>
        </w:tc>
        <w:tc>
          <w:tcPr>
            <w:tcW w:w="3814" w:type="dxa"/>
            <w:tcBorders>
              <w:top w:val="single" w:sz="4" w:space="0" w:color="auto"/>
              <w:left w:val="nil"/>
              <w:bottom w:val="single" w:sz="4" w:space="0" w:color="auto"/>
              <w:right w:val="single" w:sz="4" w:space="0" w:color="auto"/>
            </w:tcBorders>
            <w:shd w:val="clear" w:color="auto" w:fill="auto"/>
          </w:tcPr>
          <w:p w:rsidR="00DD0EF5" w:rsidRPr="00612732" w:rsidRDefault="00DD0EF5" w:rsidP="00D95B83">
            <w:pPr>
              <w:jc w:val="left"/>
            </w:pPr>
            <w:r w:rsidRPr="00612732">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DD0EF5" w:rsidRPr="00612732" w:rsidRDefault="00DD0EF5" w:rsidP="00DD0EF5">
            <w:pPr>
              <w:jc w:val="center"/>
            </w:pPr>
            <w:r w:rsidRPr="00612732">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DD0EF5" w:rsidRPr="00612732" w:rsidRDefault="00DD0EF5" w:rsidP="00DD0EF5">
            <w:pPr>
              <w:jc w:val="center"/>
            </w:pPr>
            <w:r w:rsidRPr="00612732">
              <w:t>м</w:t>
            </w:r>
            <w:proofErr w:type="gramStart"/>
            <w:r w:rsidRPr="00612732">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DD0EF5" w:rsidRDefault="00DD0EF5" w:rsidP="00DD0EF5">
            <w:pPr>
              <w:jc w:val="center"/>
            </w:pPr>
            <w:r w:rsidRPr="00612732">
              <w:t>3,69</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7,96</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4,88</w:t>
            </w:r>
          </w:p>
        </w:tc>
      </w:tr>
      <w:tr w:rsidR="00DD0EF5" w:rsidRPr="00ED6F8A" w:rsidTr="00DD0EF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0EF5" w:rsidRDefault="00DD0EF5" w:rsidP="00DD0EF5">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DD0EF5" w:rsidRDefault="00DD0EF5" w:rsidP="00DD0EF5">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DD0EF5" w:rsidRDefault="00DD0EF5" w:rsidP="00DD0EF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D0EF5" w:rsidRDefault="00DD0EF5" w:rsidP="00DD0EF5">
            <w:pPr>
              <w:suppressAutoHyphens w:val="0"/>
              <w:spacing w:after="0"/>
              <w:jc w:val="center"/>
              <w:rPr>
                <w:color w:val="000000"/>
                <w:lang w:eastAsia="ru-RU"/>
              </w:rPr>
            </w:pPr>
            <w:r>
              <w:rPr>
                <w:color w:val="000000"/>
                <w:lang w:eastAsia="ru-RU"/>
              </w:rPr>
              <w:t>2,30</w:t>
            </w:r>
          </w:p>
        </w:tc>
      </w:tr>
    </w:tbl>
    <w:p w:rsidR="00DD0EF5" w:rsidRDefault="00DD0EF5" w:rsidP="00DD0EF5">
      <w:pPr>
        <w:widowControl w:val="0"/>
        <w:suppressAutoHyphens w:val="0"/>
        <w:spacing w:after="0" w:line="304" w:lineRule="auto"/>
        <w:jc w:val="center"/>
        <w:rPr>
          <w:b/>
          <w:bCs/>
          <w:sz w:val="22"/>
          <w:szCs w:val="22"/>
          <w:lang w:eastAsia="ru-RU"/>
        </w:rPr>
      </w:pPr>
    </w:p>
    <w:p w:rsidR="00DD0EF5" w:rsidRDefault="00DD0EF5" w:rsidP="00DD0EF5">
      <w:pPr>
        <w:suppressAutoHyphens w:val="0"/>
        <w:spacing w:after="0"/>
        <w:jc w:val="left"/>
        <w:rPr>
          <w:sz w:val="22"/>
          <w:szCs w:val="22"/>
          <w:lang w:eastAsia="ru-RU"/>
        </w:rPr>
      </w:pPr>
      <w:r>
        <w:rPr>
          <w:sz w:val="22"/>
          <w:szCs w:val="22"/>
        </w:rPr>
        <w:br w:type="page"/>
      </w:r>
    </w:p>
    <w:p w:rsidR="005545D5" w:rsidRPr="00ED6F8A" w:rsidRDefault="005545D5" w:rsidP="005545D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9)</w:t>
      </w:r>
    </w:p>
    <w:p w:rsidR="005545D5" w:rsidRPr="00ED6F8A" w:rsidRDefault="005545D5" w:rsidP="005545D5">
      <w:pPr>
        <w:pStyle w:val="a9"/>
        <w:jc w:val="right"/>
        <w:rPr>
          <w:sz w:val="22"/>
          <w:szCs w:val="22"/>
        </w:rPr>
      </w:pPr>
      <w:r w:rsidRPr="00ED6F8A">
        <w:rPr>
          <w:sz w:val="22"/>
          <w:szCs w:val="22"/>
        </w:rPr>
        <w:t>к договору управления</w:t>
      </w:r>
    </w:p>
    <w:p w:rsidR="005545D5" w:rsidRPr="00ED6F8A" w:rsidRDefault="005545D5" w:rsidP="005545D5">
      <w:pPr>
        <w:pStyle w:val="a9"/>
        <w:jc w:val="right"/>
        <w:rPr>
          <w:sz w:val="22"/>
          <w:szCs w:val="22"/>
        </w:rPr>
      </w:pPr>
      <w:r w:rsidRPr="00ED6F8A">
        <w:rPr>
          <w:sz w:val="22"/>
          <w:szCs w:val="22"/>
        </w:rPr>
        <w:t>многоквартирными домами</w:t>
      </w:r>
    </w:p>
    <w:p w:rsidR="005545D5" w:rsidRPr="00ED6F8A" w:rsidRDefault="005545D5" w:rsidP="005545D5">
      <w:pPr>
        <w:pStyle w:val="a9"/>
        <w:jc w:val="right"/>
        <w:rPr>
          <w:sz w:val="22"/>
          <w:szCs w:val="22"/>
        </w:rPr>
      </w:pPr>
      <w:r>
        <w:rPr>
          <w:sz w:val="22"/>
          <w:szCs w:val="22"/>
        </w:rPr>
        <w:t xml:space="preserve">от «___» __________ </w:t>
      </w:r>
      <w:r w:rsidR="00A86CAD">
        <w:rPr>
          <w:sz w:val="22"/>
          <w:szCs w:val="22"/>
        </w:rPr>
        <w:t>2026</w:t>
      </w:r>
      <w:r w:rsidRPr="00ED6F8A">
        <w:rPr>
          <w:sz w:val="22"/>
          <w:szCs w:val="22"/>
        </w:rPr>
        <w:t xml:space="preserve"> г</w:t>
      </w:r>
    </w:p>
    <w:p w:rsidR="005545D5" w:rsidRDefault="005545D5" w:rsidP="005545D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Федосеева, д. 2</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5545D5" w:rsidRPr="00ED6F8A" w:rsidTr="00C0450F">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left"/>
              <w:rPr>
                <w:color w:val="000000"/>
                <w:lang w:eastAsia="ru-RU"/>
              </w:rPr>
            </w:pPr>
            <w:r w:rsidRPr="00ED6F8A">
              <w:rPr>
                <w:color w:val="000000"/>
                <w:sz w:val="22"/>
                <w:szCs w:val="22"/>
                <w:lang w:eastAsia="ru-RU"/>
              </w:rPr>
              <w:t>Наименование работ,</w:t>
            </w:r>
            <w:r>
              <w:rPr>
                <w:color w:val="000000"/>
                <w:sz w:val="22"/>
                <w:szCs w:val="22"/>
                <w:lang w:eastAsia="ru-RU"/>
              </w:rPr>
              <w:t xml:space="preserve"> </w:t>
            </w:r>
            <w:r w:rsidRPr="00ED6F8A">
              <w:rPr>
                <w:color w:val="000000"/>
                <w:sz w:val="22"/>
                <w:szCs w:val="22"/>
                <w:lang w:eastAsia="ru-RU"/>
              </w:rPr>
              <w:t>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center"/>
              <w:rPr>
                <w:color w:val="000000"/>
                <w:lang w:eastAsia="ru-RU"/>
              </w:rPr>
            </w:pPr>
            <w:r w:rsidRPr="00ED6F8A">
              <w:rPr>
                <w:color w:val="000000"/>
                <w:sz w:val="22"/>
                <w:szCs w:val="22"/>
                <w:lang w:eastAsia="ru-RU"/>
              </w:rPr>
              <w:t>периодичность,</w:t>
            </w:r>
            <w:r>
              <w:rPr>
                <w:color w:val="000000"/>
                <w:sz w:val="22"/>
                <w:szCs w:val="22"/>
                <w:lang w:eastAsia="ru-RU"/>
              </w:rPr>
              <w:t xml:space="preserve"> </w:t>
            </w:r>
            <w:r w:rsidRPr="00ED6F8A">
              <w:rPr>
                <w:color w:val="000000"/>
                <w:sz w:val="22"/>
                <w:szCs w:val="22"/>
                <w:lang w:eastAsia="ru-RU"/>
              </w:rPr>
              <w:t>раз/год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545D5" w:rsidRPr="00ED6F8A" w:rsidTr="00C0450F">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545D5" w:rsidRPr="00ED6F8A" w:rsidRDefault="005545D5" w:rsidP="00C0450F">
            <w:pPr>
              <w:suppressAutoHyphens w:val="0"/>
              <w:spacing w:after="0"/>
              <w:jc w:val="center"/>
              <w:rPr>
                <w:b/>
                <w:bCs/>
                <w:color w:val="000000"/>
                <w:lang w:eastAsia="ru-RU"/>
              </w:rPr>
            </w:pPr>
            <w:r w:rsidRPr="00ED6F8A">
              <w:rPr>
                <w:b/>
                <w:bCs/>
                <w:color w:val="000000"/>
                <w:sz w:val="22"/>
                <w:szCs w:val="22"/>
                <w:lang w:eastAsia="ru-RU"/>
              </w:rPr>
              <w:t> </w:t>
            </w:r>
          </w:p>
          <w:p w:rsidR="005545D5" w:rsidRPr="00F83BA4" w:rsidRDefault="005545D5" w:rsidP="00C0450F">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5545D5" w:rsidRPr="00ED6F8A" w:rsidRDefault="005545D5" w:rsidP="00C0450F">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5545D5" w:rsidRPr="00ED6F8A" w:rsidTr="00C0450F">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5545D5" w:rsidRPr="00ED6F8A" w:rsidRDefault="005545D5" w:rsidP="00C0450F">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5545D5" w:rsidRPr="00ED6F8A" w:rsidRDefault="005545D5" w:rsidP="00C0450F">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5545D5" w:rsidRPr="00ED6F8A" w:rsidRDefault="005545D5" w:rsidP="00C0450F">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5545D5" w:rsidRPr="00ED6F8A"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5545D5" w:rsidRPr="00ED6F8A" w:rsidRDefault="005545D5" w:rsidP="00C0450F">
            <w:pPr>
              <w:suppressAutoHyphens w:val="0"/>
              <w:spacing w:after="0"/>
              <w:jc w:val="center"/>
              <w:rPr>
                <w:color w:val="000000"/>
                <w:lang w:eastAsia="ru-RU"/>
              </w:rPr>
            </w:pPr>
            <w:r>
              <w:rPr>
                <w:color w:val="000000"/>
                <w:lang w:eastAsia="ru-RU"/>
              </w:rPr>
              <w:t>1,60</w:t>
            </w:r>
          </w:p>
        </w:tc>
      </w:tr>
      <w:tr w:rsidR="005545D5" w:rsidRPr="00ED6F8A" w:rsidTr="00C0450F">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5545D5" w:rsidRPr="00ED6F8A" w:rsidRDefault="005545D5" w:rsidP="00C0450F">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5545D5" w:rsidRPr="00ED6F8A" w:rsidRDefault="005545D5" w:rsidP="00C0450F">
            <w:pPr>
              <w:suppressAutoHyphens w:val="0"/>
              <w:spacing w:after="0"/>
              <w:jc w:val="center"/>
              <w:rPr>
                <w:color w:val="000000"/>
                <w:lang w:eastAsia="ru-RU"/>
              </w:rPr>
            </w:pPr>
            <w:r w:rsidRPr="00ED6F8A">
              <w:rPr>
                <w:color w:val="000000"/>
                <w:sz w:val="22"/>
                <w:szCs w:val="22"/>
                <w:lang w:eastAsia="ru-RU"/>
              </w:rPr>
              <w:t> </w:t>
            </w:r>
          </w:p>
        </w:tc>
      </w:tr>
      <w:tr w:rsidR="005545D5" w:rsidRPr="00ED6F8A" w:rsidTr="00C0450F">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45D5" w:rsidRPr="00ED6F8A" w:rsidRDefault="005545D5" w:rsidP="00C0450F">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Pr="00ED6F8A" w:rsidRDefault="005545D5" w:rsidP="00C0450F">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Pr="00ED6F8A" w:rsidRDefault="005545D5" w:rsidP="00C0450F">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Pr="00ED6F8A" w:rsidRDefault="005545D5" w:rsidP="00C0450F">
            <w:pPr>
              <w:suppressAutoHyphens w:val="0"/>
              <w:spacing w:after="0"/>
              <w:jc w:val="center"/>
              <w:rPr>
                <w:color w:val="000000"/>
                <w:lang w:eastAsia="ru-RU"/>
              </w:rPr>
            </w:pPr>
            <w:r>
              <w:rPr>
                <w:color w:val="000000"/>
                <w:sz w:val="22"/>
                <w:szCs w:val="22"/>
                <w:lang w:eastAsia="ru-RU"/>
              </w:rPr>
              <w:t>4,79</w:t>
            </w:r>
          </w:p>
        </w:tc>
      </w:tr>
      <w:tr w:rsidR="005545D5" w:rsidRPr="00ED6F8A" w:rsidTr="00C0450F">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bottom"/>
          </w:tcPr>
          <w:p w:rsidR="005545D5" w:rsidRPr="00EC1F71" w:rsidRDefault="005545D5" w:rsidP="00C0450F">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545D5" w:rsidRDefault="005545D5" w:rsidP="00C0450F">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sz w:val="22"/>
                <w:szCs w:val="22"/>
                <w:lang w:eastAsia="ru-RU"/>
              </w:rPr>
              <w:t>0,67</w:t>
            </w:r>
          </w:p>
        </w:tc>
      </w:tr>
      <w:tr w:rsidR="005545D5" w:rsidRPr="00ED6F8A" w:rsidTr="00C0450F">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5545D5" w:rsidRPr="00EC1F71" w:rsidRDefault="005545D5" w:rsidP="00C0450F">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545D5" w:rsidRDefault="005545D5" w:rsidP="00C0450F">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sz w:val="22"/>
                <w:szCs w:val="22"/>
                <w:lang w:eastAsia="ru-RU"/>
              </w:rPr>
              <w:t>1,70</w:t>
            </w:r>
          </w:p>
        </w:tc>
      </w:tr>
      <w:tr w:rsidR="005545D5" w:rsidRPr="00ED6F8A" w:rsidTr="00C0450F">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5545D5" w:rsidRDefault="005545D5" w:rsidP="00C0450F">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lang w:eastAsia="ru-RU"/>
              </w:rPr>
              <w:t>1,42</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5545D5" w:rsidRDefault="005545D5" w:rsidP="00C0450F">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lang w:eastAsia="ru-RU"/>
              </w:rPr>
              <w:t>0,52</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tcPr>
          <w:p w:rsidR="005545D5" w:rsidRPr="00612732" w:rsidRDefault="005545D5" w:rsidP="00C0450F">
            <w:r w:rsidRPr="00612732">
              <w:t>3.3.</w:t>
            </w:r>
          </w:p>
        </w:tc>
        <w:tc>
          <w:tcPr>
            <w:tcW w:w="3814" w:type="dxa"/>
            <w:tcBorders>
              <w:top w:val="single" w:sz="4" w:space="0" w:color="auto"/>
              <w:left w:val="nil"/>
              <w:bottom w:val="single" w:sz="4" w:space="0" w:color="auto"/>
              <w:right w:val="single" w:sz="4" w:space="0" w:color="auto"/>
            </w:tcBorders>
            <w:shd w:val="clear" w:color="auto" w:fill="auto"/>
          </w:tcPr>
          <w:p w:rsidR="005545D5" w:rsidRPr="00612732" w:rsidRDefault="005545D5" w:rsidP="00C0450F">
            <w:r w:rsidRPr="0061273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5545D5" w:rsidRPr="00612732" w:rsidRDefault="005545D5" w:rsidP="00C0450F">
            <w:pPr>
              <w:jc w:val="center"/>
            </w:pPr>
            <w:r w:rsidRPr="00612732">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5545D5" w:rsidRPr="00612732" w:rsidRDefault="005545D5" w:rsidP="00C0450F">
            <w:pPr>
              <w:jc w:val="center"/>
            </w:pPr>
            <w:r w:rsidRPr="00612732">
              <w:t>м</w:t>
            </w:r>
            <w:proofErr w:type="gramStart"/>
            <w:r w:rsidRPr="00612732">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545D5" w:rsidRDefault="005545D5" w:rsidP="00C0450F">
            <w:pPr>
              <w:jc w:val="center"/>
            </w:pPr>
            <w:r w:rsidRPr="00612732">
              <w:t>3,69</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5545D5" w:rsidRDefault="005545D5" w:rsidP="00C0450F">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lang w:eastAsia="ru-RU"/>
              </w:rPr>
              <w:t>7,96</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5545D5" w:rsidRDefault="005545D5" w:rsidP="00C0450F">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lang w:eastAsia="ru-RU"/>
              </w:rPr>
              <w:t>4,88</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5545D5" w:rsidRDefault="005545D5" w:rsidP="00C0450F">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lang w:eastAsia="ru-RU"/>
              </w:rPr>
              <w:t>2,30</w:t>
            </w:r>
          </w:p>
        </w:tc>
      </w:tr>
    </w:tbl>
    <w:p w:rsidR="005545D5" w:rsidRDefault="005545D5" w:rsidP="005545D5">
      <w:pPr>
        <w:widowControl w:val="0"/>
        <w:suppressAutoHyphens w:val="0"/>
        <w:spacing w:after="0" w:line="304" w:lineRule="auto"/>
        <w:jc w:val="center"/>
        <w:rPr>
          <w:b/>
          <w:bCs/>
          <w:sz w:val="22"/>
          <w:szCs w:val="22"/>
          <w:lang w:eastAsia="ru-RU"/>
        </w:rPr>
      </w:pPr>
    </w:p>
    <w:p w:rsidR="005545D5" w:rsidRDefault="005545D5" w:rsidP="005545D5">
      <w:pPr>
        <w:widowControl w:val="0"/>
        <w:suppressAutoHyphens w:val="0"/>
        <w:spacing w:after="0" w:line="304" w:lineRule="auto"/>
        <w:jc w:val="center"/>
        <w:rPr>
          <w:b/>
          <w:bCs/>
          <w:sz w:val="22"/>
          <w:szCs w:val="22"/>
          <w:lang w:eastAsia="ru-RU"/>
        </w:rPr>
      </w:pPr>
    </w:p>
    <w:p w:rsidR="005545D5" w:rsidRDefault="005545D5" w:rsidP="005545D5">
      <w:pPr>
        <w:widowControl w:val="0"/>
        <w:suppressAutoHyphens w:val="0"/>
        <w:spacing w:after="0" w:line="304" w:lineRule="auto"/>
        <w:jc w:val="center"/>
        <w:rPr>
          <w:b/>
          <w:bCs/>
          <w:sz w:val="22"/>
          <w:szCs w:val="22"/>
          <w:lang w:eastAsia="ru-RU"/>
        </w:rPr>
      </w:pPr>
    </w:p>
    <w:p w:rsidR="005545D5" w:rsidRDefault="005545D5" w:rsidP="005545D5">
      <w:pPr>
        <w:widowControl w:val="0"/>
        <w:suppressAutoHyphens w:val="0"/>
        <w:spacing w:after="0" w:line="304" w:lineRule="auto"/>
        <w:jc w:val="center"/>
        <w:rPr>
          <w:b/>
          <w:bCs/>
          <w:sz w:val="22"/>
          <w:szCs w:val="22"/>
          <w:lang w:eastAsia="ru-RU"/>
        </w:rPr>
      </w:pPr>
    </w:p>
    <w:p w:rsidR="005545D5" w:rsidRDefault="005545D5" w:rsidP="005545D5">
      <w:pPr>
        <w:widowControl w:val="0"/>
        <w:suppressAutoHyphens w:val="0"/>
        <w:spacing w:after="0" w:line="304" w:lineRule="auto"/>
        <w:jc w:val="center"/>
        <w:rPr>
          <w:b/>
          <w:bCs/>
          <w:sz w:val="22"/>
          <w:szCs w:val="22"/>
          <w:lang w:eastAsia="ru-RU"/>
        </w:rPr>
      </w:pPr>
    </w:p>
    <w:p w:rsidR="005545D5" w:rsidRDefault="005545D5" w:rsidP="005545D5">
      <w:pPr>
        <w:widowControl w:val="0"/>
        <w:suppressAutoHyphens w:val="0"/>
        <w:spacing w:after="0" w:line="304" w:lineRule="auto"/>
        <w:jc w:val="center"/>
        <w:rPr>
          <w:b/>
          <w:bCs/>
          <w:sz w:val="22"/>
          <w:szCs w:val="22"/>
          <w:lang w:eastAsia="ru-RU"/>
        </w:rPr>
      </w:pPr>
    </w:p>
    <w:p w:rsidR="005545D5" w:rsidRDefault="005545D5" w:rsidP="005545D5">
      <w:pPr>
        <w:widowControl w:val="0"/>
        <w:suppressAutoHyphens w:val="0"/>
        <w:spacing w:after="0" w:line="304" w:lineRule="auto"/>
        <w:jc w:val="center"/>
        <w:rPr>
          <w:b/>
          <w:bCs/>
          <w:sz w:val="22"/>
          <w:szCs w:val="22"/>
          <w:lang w:eastAsia="ru-RU"/>
        </w:rPr>
      </w:pPr>
    </w:p>
    <w:p w:rsidR="005545D5" w:rsidRDefault="005545D5" w:rsidP="005545D5">
      <w:pPr>
        <w:widowControl w:val="0"/>
        <w:suppressAutoHyphens w:val="0"/>
        <w:spacing w:after="0" w:line="304" w:lineRule="auto"/>
        <w:jc w:val="center"/>
        <w:rPr>
          <w:b/>
          <w:bCs/>
          <w:sz w:val="22"/>
          <w:szCs w:val="22"/>
          <w:lang w:eastAsia="ru-RU"/>
        </w:rPr>
      </w:pPr>
      <w:r w:rsidRPr="00ED6F8A">
        <w:rPr>
          <w:b/>
          <w:bCs/>
          <w:sz w:val="22"/>
          <w:szCs w:val="22"/>
          <w:lang w:eastAsia="ru-RU"/>
        </w:rPr>
        <w:lastRenderedPageBreak/>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Федосеева, д. 4</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5545D5" w:rsidRPr="00ED6F8A" w:rsidTr="00C0450F">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left"/>
              <w:rPr>
                <w:color w:val="000000"/>
                <w:lang w:eastAsia="ru-RU"/>
              </w:rPr>
            </w:pPr>
            <w:r w:rsidRPr="00ED6F8A">
              <w:rPr>
                <w:color w:val="000000"/>
                <w:sz w:val="22"/>
                <w:szCs w:val="22"/>
                <w:lang w:eastAsia="ru-RU"/>
              </w:rPr>
              <w:t>Наименование работ,</w:t>
            </w:r>
            <w:r>
              <w:rPr>
                <w:color w:val="000000"/>
                <w:sz w:val="22"/>
                <w:szCs w:val="22"/>
                <w:lang w:eastAsia="ru-RU"/>
              </w:rPr>
              <w:t xml:space="preserve"> </w:t>
            </w:r>
            <w:r w:rsidRPr="00ED6F8A">
              <w:rPr>
                <w:color w:val="000000"/>
                <w:sz w:val="22"/>
                <w:szCs w:val="22"/>
                <w:lang w:eastAsia="ru-RU"/>
              </w:rPr>
              <w:t>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center"/>
              <w:rPr>
                <w:color w:val="000000"/>
                <w:lang w:eastAsia="ru-RU"/>
              </w:rPr>
            </w:pPr>
            <w:r w:rsidRPr="00ED6F8A">
              <w:rPr>
                <w:color w:val="000000"/>
                <w:sz w:val="22"/>
                <w:szCs w:val="22"/>
                <w:lang w:eastAsia="ru-RU"/>
              </w:rPr>
              <w:t>периодичность,</w:t>
            </w:r>
            <w:r>
              <w:rPr>
                <w:color w:val="000000"/>
                <w:sz w:val="22"/>
                <w:szCs w:val="22"/>
                <w:lang w:eastAsia="ru-RU"/>
              </w:rPr>
              <w:t xml:space="preserve"> </w:t>
            </w:r>
            <w:r w:rsidRPr="00ED6F8A">
              <w:rPr>
                <w:color w:val="000000"/>
                <w:sz w:val="22"/>
                <w:szCs w:val="22"/>
                <w:lang w:eastAsia="ru-RU"/>
              </w:rPr>
              <w:t>раз/год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545D5" w:rsidRPr="00ED6F8A" w:rsidTr="00C0450F">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545D5" w:rsidRPr="00ED6F8A" w:rsidRDefault="005545D5" w:rsidP="00C0450F">
            <w:pPr>
              <w:suppressAutoHyphens w:val="0"/>
              <w:spacing w:after="0"/>
              <w:jc w:val="center"/>
              <w:rPr>
                <w:b/>
                <w:bCs/>
                <w:color w:val="000000"/>
                <w:lang w:eastAsia="ru-RU"/>
              </w:rPr>
            </w:pPr>
            <w:r w:rsidRPr="00ED6F8A">
              <w:rPr>
                <w:b/>
                <w:bCs/>
                <w:color w:val="000000"/>
                <w:sz w:val="22"/>
                <w:szCs w:val="22"/>
                <w:lang w:eastAsia="ru-RU"/>
              </w:rPr>
              <w:t> </w:t>
            </w:r>
          </w:p>
          <w:p w:rsidR="005545D5" w:rsidRPr="00F83BA4" w:rsidRDefault="005545D5" w:rsidP="00C0450F">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5545D5" w:rsidRPr="00ED6F8A" w:rsidRDefault="005545D5" w:rsidP="00C0450F">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5545D5" w:rsidRPr="00ED6F8A" w:rsidTr="00C0450F">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5545D5" w:rsidRPr="00ED6F8A" w:rsidRDefault="005545D5" w:rsidP="00C0450F">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5545D5" w:rsidRPr="00ED6F8A" w:rsidRDefault="005545D5" w:rsidP="00C0450F">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5545D5" w:rsidRPr="00ED6F8A" w:rsidRDefault="005545D5" w:rsidP="00C0450F">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5545D5" w:rsidRPr="00ED6F8A"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5545D5" w:rsidRPr="00ED6F8A" w:rsidRDefault="005545D5" w:rsidP="00C0450F">
            <w:pPr>
              <w:suppressAutoHyphens w:val="0"/>
              <w:spacing w:after="0"/>
              <w:jc w:val="center"/>
              <w:rPr>
                <w:color w:val="000000"/>
                <w:lang w:eastAsia="ru-RU"/>
              </w:rPr>
            </w:pPr>
            <w:r>
              <w:rPr>
                <w:color w:val="000000"/>
                <w:lang w:eastAsia="ru-RU"/>
              </w:rPr>
              <w:t>1,60</w:t>
            </w:r>
          </w:p>
        </w:tc>
      </w:tr>
      <w:tr w:rsidR="005545D5" w:rsidRPr="00ED6F8A" w:rsidTr="00C0450F">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5545D5" w:rsidRPr="00ED6F8A" w:rsidRDefault="005545D5" w:rsidP="00C0450F">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5545D5" w:rsidRPr="00ED6F8A" w:rsidRDefault="005545D5" w:rsidP="00C0450F">
            <w:pPr>
              <w:suppressAutoHyphens w:val="0"/>
              <w:spacing w:after="0"/>
              <w:jc w:val="center"/>
              <w:rPr>
                <w:color w:val="000000"/>
                <w:lang w:eastAsia="ru-RU"/>
              </w:rPr>
            </w:pPr>
            <w:r w:rsidRPr="00ED6F8A">
              <w:rPr>
                <w:color w:val="000000"/>
                <w:sz w:val="22"/>
                <w:szCs w:val="22"/>
                <w:lang w:eastAsia="ru-RU"/>
              </w:rPr>
              <w:t> </w:t>
            </w:r>
          </w:p>
        </w:tc>
      </w:tr>
      <w:tr w:rsidR="005545D5" w:rsidRPr="00ED6F8A" w:rsidTr="00C0450F">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45D5" w:rsidRPr="00ED6F8A" w:rsidRDefault="005545D5" w:rsidP="00C0450F">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5545D5" w:rsidRPr="00ED6F8A" w:rsidRDefault="005545D5" w:rsidP="00C0450F">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Pr="00ED6F8A" w:rsidRDefault="005545D5" w:rsidP="00C0450F">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Pr="00ED6F8A" w:rsidRDefault="005545D5" w:rsidP="00C0450F">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Pr="00ED6F8A" w:rsidRDefault="005545D5" w:rsidP="00C0450F">
            <w:pPr>
              <w:suppressAutoHyphens w:val="0"/>
              <w:spacing w:after="0"/>
              <w:jc w:val="center"/>
              <w:rPr>
                <w:color w:val="000000"/>
                <w:lang w:eastAsia="ru-RU"/>
              </w:rPr>
            </w:pPr>
            <w:r>
              <w:rPr>
                <w:color w:val="000000"/>
                <w:sz w:val="22"/>
                <w:szCs w:val="22"/>
                <w:lang w:eastAsia="ru-RU"/>
              </w:rPr>
              <w:t>4,79</w:t>
            </w:r>
          </w:p>
        </w:tc>
      </w:tr>
      <w:tr w:rsidR="005545D5" w:rsidRPr="00ED6F8A" w:rsidTr="00C0450F">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bottom"/>
          </w:tcPr>
          <w:p w:rsidR="005545D5" w:rsidRPr="00EC1F71" w:rsidRDefault="005545D5" w:rsidP="00C0450F">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545D5" w:rsidRDefault="005545D5" w:rsidP="00C0450F">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sz w:val="22"/>
                <w:szCs w:val="22"/>
                <w:lang w:eastAsia="ru-RU"/>
              </w:rPr>
              <w:t>0,67</w:t>
            </w:r>
          </w:p>
        </w:tc>
      </w:tr>
      <w:tr w:rsidR="005545D5" w:rsidRPr="00ED6F8A" w:rsidTr="00C0450F">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5545D5" w:rsidRPr="00EC1F71" w:rsidRDefault="005545D5" w:rsidP="00C0450F">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545D5" w:rsidRDefault="005545D5" w:rsidP="00C0450F">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sz w:val="22"/>
                <w:szCs w:val="22"/>
                <w:lang w:eastAsia="ru-RU"/>
              </w:rPr>
              <w:t>1,70</w:t>
            </w:r>
          </w:p>
        </w:tc>
      </w:tr>
      <w:tr w:rsidR="005545D5" w:rsidRPr="00ED6F8A" w:rsidTr="00C0450F">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5545D5" w:rsidRDefault="005545D5" w:rsidP="00C0450F">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lang w:eastAsia="ru-RU"/>
              </w:rPr>
              <w:t>1,42</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5545D5" w:rsidRDefault="005545D5" w:rsidP="00C0450F">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lang w:eastAsia="ru-RU"/>
              </w:rPr>
              <w:t>0,52</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tcPr>
          <w:p w:rsidR="005545D5" w:rsidRPr="00612732" w:rsidRDefault="005545D5" w:rsidP="00C0450F">
            <w:r w:rsidRPr="00612732">
              <w:t>3.3.</w:t>
            </w:r>
          </w:p>
        </w:tc>
        <w:tc>
          <w:tcPr>
            <w:tcW w:w="3814" w:type="dxa"/>
            <w:tcBorders>
              <w:top w:val="single" w:sz="4" w:space="0" w:color="auto"/>
              <w:left w:val="nil"/>
              <w:bottom w:val="single" w:sz="4" w:space="0" w:color="auto"/>
              <w:right w:val="single" w:sz="4" w:space="0" w:color="auto"/>
            </w:tcBorders>
            <w:shd w:val="clear" w:color="auto" w:fill="auto"/>
          </w:tcPr>
          <w:p w:rsidR="005545D5" w:rsidRPr="00612732" w:rsidRDefault="005545D5" w:rsidP="00C0450F">
            <w:r w:rsidRPr="0061273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5545D5" w:rsidRPr="00612732" w:rsidRDefault="005545D5" w:rsidP="00C0450F">
            <w:pPr>
              <w:jc w:val="center"/>
            </w:pPr>
            <w:r w:rsidRPr="00612732">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5545D5" w:rsidRPr="00612732" w:rsidRDefault="005545D5" w:rsidP="00C0450F">
            <w:pPr>
              <w:jc w:val="center"/>
            </w:pPr>
            <w:r w:rsidRPr="00612732">
              <w:t>м</w:t>
            </w:r>
            <w:proofErr w:type="gramStart"/>
            <w:r w:rsidRPr="00612732">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545D5" w:rsidRDefault="005545D5" w:rsidP="00C0450F">
            <w:pPr>
              <w:jc w:val="center"/>
            </w:pPr>
            <w:r w:rsidRPr="00612732">
              <w:t>3,69</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5545D5" w:rsidRDefault="005545D5" w:rsidP="00C0450F">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lang w:eastAsia="ru-RU"/>
              </w:rPr>
              <w:t>7,96</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5545D5" w:rsidRDefault="005545D5" w:rsidP="00C0450F">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lang w:eastAsia="ru-RU"/>
              </w:rPr>
              <w:t>4,88</w:t>
            </w:r>
          </w:p>
        </w:tc>
      </w:tr>
      <w:tr w:rsidR="005545D5" w:rsidRPr="00ED6F8A" w:rsidTr="00C0450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45D5" w:rsidRDefault="005545D5" w:rsidP="00C0450F">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5545D5" w:rsidRDefault="005545D5" w:rsidP="00C0450F">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45D5" w:rsidRDefault="005545D5" w:rsidP="00C0450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545D5" w:rsidRDefault="005545D5" w:rsidP="00C0450F">
            <w:pPr>
              <w:suppressAutoHyphens w:val="0"/>
              <w:spacing w:after="0"/>
              <w:jc w:val="center"/>
              <w:rPr>
                <w:color w:val="000000"/>
                <w:lang w:eastAsia="ru-RU"/>
              </w:rPr>
            </w:pPr>
            <w:r>
              <w:rPr>
                <w:color w:val="000000"/>
                <w:lang w:eastAsia="ru-RU"/>
              </w:rPr>
              <w:t>2,30</w:t>
            </w:r>
          </w:p>
        </w:tc>
      </w:tr>
    </w:tbl>
    <w:p w:rsidR="005545D5" w:rsidRDefault="005545D5" w:rsidP="005545D5">
      <w:pPr>
        <w:widowControl w:val="0"/>
        <w:suppressAutoHyphens w:val="0"/>
        <w:spacing w:after="0" w:line="304" w:lineRule="auto"/>
        <w:jc w:val="center"/>
        <w:rPr>
          <w:b/>
          <w:bCs/>
          <w:sz w:val="22"/>
          <w:szCs w:val="22"/>
          <w:lang w:eastAsia="ru-RU"/>
        </w:rPr>
      </w:pPr>
    </w:p>
    <w:p w:rsidR="005545D5" w:rsidRDefault="005545D5" w:rsidP="005545D5">
      <w:pPr>
        <w:widowControl w:val="0"/>
        <w:suppressAutoHyphens w:val="0"/>
        <w:spacing w:after="0" w:line="304" w:lineRule="auto"/>
        <w:jc w:val="center"/>
        <w:rPr>
          <w:b/>
          <w:bCs/>
          <w:sz w:val="22"/>
          <w:szCs w:val="22"/>
          <w:lang w:eastAsia="ru-RU"/>
        </w:rPr>
      </w:pPr>
    </w:p>
    <w:p w:rsidR="00C50A75" w:rsidRDefault="00C50A75">
      <w:pPr>
        <w:suppressAutoHyphens w:val="0"/>
        <w:spacing w:after="0"/>
        <w:jc w:val="left"/>
        <w:rPr>
          <w:b/>
          <w:bCs/>
          <w:sz w:val="22"/>
          <w:szCs w:val="22"/>
          <w:lang w:eastAsia="ru-RU"/>
        </w:rPr>
      </w:pPr>
      <w:r>
        <w:rPr>
          <w:b/>
          <w:bCs/>
          <w:sz w:val="22"/>
          <w:szCs w:val="22"/>
          <w:lang w:eastAsia="ru-RU"/>
        </w:rPr>
        <w:br w:type="page"/>
      </w:r>
    </w:p>
    <w:p w:rsidR="00846B04" w:rsidRDefault="00846B04" w:rsidP="00B631B9">
      <w:pPr>
        <w:suppressAutoHyphens w:val="0"/>
        <w:spacing w:after="0"/>
        <w:jc w:val="right"/>
        <w:rPr>
          <w:b/>
          <w:sz w:val="22"/>
          <w:szCs w:val="22"/>
        </w:rPr>
      </w:pPr>
    </w:p>
    <w:p w:rsidR="00793ACB" w:rsidRPr="00ED6F8A" w:rsidRDefault="00793ACB" w:rsidP="00793ACB">
      <w:pPr>
        <w:suppressAutoHyphens w:val="0"/>
        <w:spacing w:after="0"/>
        <w:jc w:val="right"/>
        <w:rPr>
          <w:b/>
          <w:sz w:val="22"/>
          <w:szCs w:val="22"/>
        </w:rPr>
      </w:pPr>
      <w:r w:rsidRPr="00ED6F8A">
        <w:rPr>
          <w:b/>
          <w:sz w:val="22"/>
          <w:szCs w:val="22"/>
        </w:rPr>
        <w:t>Приложение № 5</w:t>
      </w:r>
      <w:r>
        <w:rPr>
          <w:b/>
          <w:sz w:val="22"/>
          <w:szCs w:val="22"/>
        </w:rPr>
        <w:t xml:space="preserve"> (ЛОТ 1)</w:t>
      </w:r>
    </w:p>
    <w:p w:rsidR="00793ACB" w:rsidRPr="00ED6F8A" w:rsidRDefault="00793ACB" w:rsidP="00AF27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93ACB" w:rsidRPr="00ED6F8A" w:rsidTr="00AD5814">
        <w:trPr>
          <w:trHeight w:val="690"/>
        </w:trPr>
        <w:tc>
          <w:tcPr>
            <w:tcW w:w="10916" w:type="dxa"/>
            <w:tcBorders>
              <w:top w:val="nil"/>
              <w:left w:val="nil"/>
              <w:bottom w:val="nil"/>
              <w:right w:val="nil"/>
            </w:tcBorders>
            <w:shd w:val="clear" w:color="auto" w:fill="auto"/>
            <w:vAlign w:val="bottom"/>
            <w:hideMark/>
          </w:tcPr>
          <w:p w:rsidR="00793ACB" w:rsidRPr="00ED6F8A" w:rsidRDefault="00793ACB" w:rsidP="00AD581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793ACB" w:rsidRPr="00ED6F8A" w:rsidRDefault="00793ACB" w:rsidP="00AD581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93ACB" w:rsidRPr="00ED6F8A" w:rsidRDefault="00793ACB" w:rsidP="00AD581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93ACB" w:rsidRDefault="00793ACB" w:rsidP="00AD581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793ACB" w:rsidRPr="00ED6F8A" w:rsidRDefault="00793ACB" w:rsidP="00AD581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93ACB" w:rsidRPr="00ED6F8A" w:rsidRDefault="00793ACB" w:rsidP="00AD581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93ACB" w:rsidRPr="00ED6F8A" w:rsidRDefault="00793ACB" w:rsidP="00AD581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793ACB" w:rsidRPr="00ED6F8A" w:rsidRDefault="00793ACB" w:rsidP="00AD581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793ACB" w:rsidRPr="00ED6F8A" w:rsidRDefault="00793ACB" w:rsidP="00AD581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93ACB" w:rsidRPr="00ED6F8A" w:rsidTr="00AD5814">
              <w:tc>
                <w:tcPr>
                  <w:tcW w:w="187" w:type="dxa"/>
                  <w:vAlign w:val="bottom"/>
                  <w:hideMark/>
                </w:tcPr>
                <w:p w:rsidR="00793ACB" w:rsidRPr="00ED6F8A" w:rsidRDefault="00793ACB" w:rsidP="00AD581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93ACB" w:rsidRPr="00ED6F8A" w:rsidRDefault="00793ACB" w:rsidP="00AD581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793ACB" w:rsidRPr="00ED6F8A" w:rsidRDefault="00793ACB" w:rsidP="00AD581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93ACB" w:rsidRPr="00ED6F8A" w:rsidRDefault="00793ACB" w:rsidP="00AD581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793ACB" w:rsidRPr="00ED6F8A" w:rsidRDefault="00793ACB" w:rsidP="00AD581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93ACB" w:rsidRPr="00ED6F8A" w:rsidRDefault="00915D9B" w:rsidP="00AD581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793ACB" w:rsidRPr="00ED6F8A" w:rsidRDefault="00793ACB" w:rsidP="00AD581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93ACB" w:rsidRPr="00ED6F8A" w:rsidRDefault="00793ACB" w:rsidP="00AD581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c>
          <w:tcPr>
            <w:tcW w:w="236" w:type="dxa"/>
            <w:vAlign w:val="center"/>
            <w:hideMark/>
          </w:tcPr>
          <w:p w:rsidR="00793ACB" w:rsidRPr="00ED6F8A" w:rsidRDefault="00793ACB" w:rsidP="00AD5814">
            <w:pPr>
              <w:suppressAutoHyphens w:val="0"/>
              <w:spacing w:after="0"/>
              <w:jc w:val="left"/>
              <w:rPr>
                <w:lang w:eastAsia="ru-RU"/>
              </w:rPr>
            </w:pPr>
          </w:p>
        </w:tc>
      </w:tr>
    </w:tbl>
    <w:p w:rsidR="00793ACB" w:rsidRDefault="00793ACB" w:rsidP="00793ACB">
      <w:pPr>
        <w:autoSpaceDE w:val="0"/>
        <w:spacing w:after="0"/>
        <w:ind w:left="5670"/>
        <w:contextualSpacing/>
        <w:jc w:val="center"/>
        <w:rPr>
          <w:b/>
          <w:sz w:val="22"/>
          <w:szCs w:val="22"/>
        </w:rPr>
      </w:pPr>
    </w:p>
    <w:p w:rsidR="00793ACB" w:rsidRDefault="00793ACB" w:rsidP="00793ACB">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г. Сольвычегодск, ул. </w:t>
      </w:r>
      <w:proofErr w:type="gramStart"/>
      <w:r>
        <w:rPr>
          <w:b/>
          <w:bCs/>
          <w:sz w:val="22"/>
          <w:szCs w:val="22"/>
          <w:lang w:eastAsia="ru-RU"/>
        </w:rPr>
        <w:t>Октябрьская</w:t>
      </w:r>
      <w:proofErr w:type="gramEnd"/>
      <w:r>
        <w:rPr>
          <w:b/>
          <w:bCs/>
          <w:sz w:val="22"/>
          <w:szCs w:val="22"/>
          <w:lang w:eastAsia="ru-RU"/>
        </w:rPr>
        <w:t>, д. 8</w:t>
      </w:r>
    </w:p>
    <w:p w:rsidR="00793ACB" w:rsidRDefault="00793ACB" w:rsidP="00793ACB">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793ACB" w:rsidTr="00AD5814">
        <w:trPr>
          <w:trHeight w:val="871"/>
        </w:trPr>
        <w:tc>
          <w:tcPr>
            <w:tcW w:w="739" w:type="dxa"/>
            <w:tcBorders>
              <w:top w:val="single" w:sz="6" w:space="0" w:color="auto"/>
              <w:left w:val="single" w:sz="6" w:space="0" w:color="auto"/>
              <w:bottom w:val="single" w:sz="6" w:space="0" w:color="auto"/>
              <w:right w:val="single" w:sz="6" w:space="0" w:color="auto"/>
            </w:tcBorders>
          </w:tcPr>
          <w:p w:rsidR="00793ACB" w:rsidRDefault="00793ACB" w:rsidP="00AD5814">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793ACB" w:rsidRDefault="00793ACB" w:rsidP="00AD5814">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793ACB" w:rsidRDefault="00793ACB" w:rsidP="00AD5814">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793ACB" w:rsidTr="00AD5814">
        <w:trPr>
          <w:trHeight w:val="29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AD5814">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AD5814">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D95B83" w:rsidP="00AD5814">
            <w:pPr>
              <w:jc w:val="center"/>
            </w:pPr>
            <w:r>
              <w:t>1,60</w:t>
            </w:r>
          </w:p>
        </w:tc>
      </w:tr>
      <w:tr w:rsidR="00793ACB" w:rsidTr="00AD5814">
        <w:trPr>
          <w:trHeight w:val="506"/>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AD5814">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AD5814">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D95B83" w:rsidP="00AD5814">
            <w:pPr>
              <w:jc w:val="center"/>
            </w:pPr>
            <w:r>
              <w:t>7,16</w:t>
            </w:r>
          </w:p>
        </w:tc>
      </w:tr>
      <w:tr w:rsidR="00793ACB" w:rsidTr="00AD5814">
        <w:trPr>
          <w:trHeight w:val="506"/>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AD5814">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AD5814">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D95B83" w:rsidP="00AD5814">
            <w:pPr>
              <w:jc w:val="center"/>
            </w:pPr>
            <w:r>
              <w:t>5,63</w:t>
            </w:r>
          </w:p>
        </w:tc>
      </w:tr>
      <w:tr w:rsidR="00793ACB" w:rsidTr="00AD5814">
        <w:trPr>
          <w:trHeight w:val="54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AD5814">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AD5814">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793ACB" w:rsidP="00AD5814">
            <w:pPr>
              <w:jc w:val="center"/>
            </w:pPr>
            <w:r>
              <w:t>7,96</w:t>
            </w:r>
          </w:p>
        </w:tc>
      </w:tr>
      <w:tr w:rsidR="00793ACB" w:rsidTr="00AD5814">
        <w:trPr>
          <w:trHeight w:val="29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AD5814">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AD5814">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D95B83" w:rsidP="00AD5814">
            <w:pPr>
              <w:jc w:val="center"/>
            </w:pPr>
            <w:r>
              <w:t>4,88</w:t>
            </w:r>
          </w:p>
        </w:tc>
      </w:tr>
      <w:tr w:rsidR="00793ACB" w:rsidTr="00AD5814">
        <w:trPr>
          <w:trHeight w:val="29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AD5814">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AD5814">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793ACB" w:rsidRDefault="00793ACB" w:rsidP="00AD5814">
            <w:pPr>
              <w:jc w:val="center"/>
            </w:pPr>
            <w:r w:rsidRPr="00961C36">
              <w:t>2</w:t>
            </w:r>
            <w:r w:rsidR="00D95B83">
              <w:t>,30</w:t>
            </w:r>
          </w:p>
        </w:tc>
      </w:tr>
      <w:tr w:rsidR="00793ACB" w:rsidTr="00AD5814">
        <w:trPr>
          <w:trHeight w:val="290"/>
        </w:trPr>
        <w:tc>
          <w:tcPr>
            <w:tcW w:w="739" w:type="dxa"/>
            <w:tcBorders>
              <w:top w:val="single" w:sz="6" w:space="0" w:color="auto"/>
              <w:left w:val="single" w:sz="6" w:space="0" w:color="auto"/>
              <w:bottom w:val="single" w:sz="6" w:space="0" w:color="auto"/>
              <w:right w:val="single" w:sz="6" w:space="0" w:color="auto"/>
            </w:tcBorders>
          </w:tcPr>
          <w:p w:rsidR="00793ACB" w:rsidRDefault="00793ACB" w:rsidP="00AD5814">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793ACB" w:rsidRDefault="00793ACB" w:rsidP="00AD5814">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793ACB" w:rsidRDefault="00D95B83" w:rsidP="00AD5814">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29,53</w:t>
            </w:r>
          </w:p>
        </w:tc>
      </w:tr>
    </w:tbl>
    <w:p w:rsidR="00915D9B" w:rsidRDefault="00915D9B" w:rsidP="00793ACB">
      <w:pPr>
        <w:autoSpaceDE w:val="0"/>
        <w:spacing w:after="0"/>
        <w:ind w:left="5670"/>
        <w:contextualSpacing/>
        <w:jc w:val="center"/>
        <w:rPr>
          <w:b/>
          <w:sz w:val="22"/>
          <w:szCs w:val="22"/>
        </w:rPr>
      </w:pPr>
    </w:p>
    <w:p w:rsidR="00915D9B" w:rsidRDefault="00915D9B">
      <w:pPr>
        <w:suppressAutoHyphens w:val="0"/>
        <w:spacing w:after="0"/>
        <w:jc w:val="left"/>
        <w:rPr>
          <w:b/>
          <w:sz w:val="22"/>
          <w:szCs w:val="22"/>
        </w:rPr>
      </w:pPr>
      <w:r>
        <w:rPr>
          <w:b/>
          <w:sz w:val="22"/>
          <w:szCs w:val="22"/>
        </w:rPr>
        <w:br w:type="page"/>
      </w:r>
    </w:p>
    <w:p w:rsidR="00793ACB" w:rsidRDefault="00793ACB" w:rsidP="00793ACB">
      <w:pPr>
        <w:autoSpaceDE w:val="0"/>
        <w:spacing w:after="0"/>
        <w:ind w:left="5670"/>
        <w:contextualSpacing/>
        <w:jc w:val="center"/>
        <w:rPr>
          <w:b/>
          <w:sz w:val="22"/>
          <w:szCs w:val="22"/>
        </w:rPr>
      </w:pPr>
    </w:p>
    <w:p w:rsidR="00B631B9" w:rsidRPr="00ED6F8A" w:rsidRDefault="00B631B9" w:rsidP="00B631B9">
      <w:pPr>
        <w:suppressAutoHyphens w:val="0"/>
        <w:spacing w:after="0"/>
        <w:jc w:val="right"/>
        <w:rPr>
          <w:b/>
          <w:sz w:val="22"/>
          <w:szCs w:val="22"/>
        </w:rPr>
      </w:pPr>
      <w:r w:rsidRPr="00ED6F8A">
        <w:rPr>
          <w:b/>
          <w:sz w:val="22"/>
          <w:szCs w:val="22"/>
        </w:rPr>
        <w:t>Приложение № 5</w:t>
      </w:r>
      <w:r w:rsidR="001E04B9">
        <w:rPr>
          <w:b/>
          <w:sz w:val="22"/>
          <w:szCs w:val="22"/>
        </w:rPr>
        <w:t xml:space="preserve"> (ЛОТ </w:t>
      </w:r>
      <w:r w:rsidR="00793ACB">
        <w:rPr>
          <w:b/>
          <w:sz w:val="22"/>
          <w:szCs w:val="22"/>
        </w:rPr>
        <w:t>2</w:t>
      </w:r>
      <w:r>
        <w:rPr>
          <w:b/>
          <w:sz w:val="22"/>
          <w:szCs w:val="22"/>
        </w:rPr>
        <w:t>)</w:t>
      </w:r>
    </w:p>
    <w:p w:rsidR="00B631B9" w:rsidRPr="00ED6F8A" w:rsidRDefault="00B631B9" w:rsidP="00AF27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915D9B"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846B04" w:rsidRDefault="00846B04" w:rsidP="006B3318">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6B3318">
        <w:rPr>
          <w:b/>
          <w:bCs/>
          <w:sz w:val="22"/>
          <w:szCs w:val="22"/>
          <w:lang w:eastAsia="ru-RU"/>
        </w:rPr>
        <w:t>г. Сольвычегодск, ул. Ленина, д.</w:t>
      </w:r>
      <w:r w:rsidR="00D95B83">
        <w:rPr>
          <w:b/>
          <w:bCs/>
          <w:sz w:val="22"/>
          <w:szCs w:val="22"/>
          <w:lang w:eastAsia="ru-RU"/>
        </w:rPr>
        <w:t xml:space="preserve"> </w:t>
      </w:r>
      <w:r w:rsidR="006B3318">
        <w:rPr>
          <w:b/>
          <w:bCs/>
          <w:sz w:val="22"/>
          <w:szCs w:val="22"/>
          <w:lang w:eastAsia="ru-RU"/>
        </w:rPr>
        <w:t>36а</w:t>
      </w:r>
    </w:p>
    <w:p w:rsidR="00CD3205" w:rsidRDefault="00CD3205" w:rsidP="006B3318">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1E04B9" w:rsidTr="00CD3205">
        <w:trPr>
          <w:trHeight w:val="871"/>
        </w:trPr>
        <w:tc>
          <w:tcPr>
            <w:tcW w:w="739"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D95B83" w:rsidP="00343E70">
            <w:pPr>
              <w:jc w:val="center"/>
            </w:pPr>
            <w:r>
              <w:t>1,60</w:t>
            </w:r>
          </w:p>
        </w:tc>
      </w:tr>
      <w:tr w:rsidR="001E04B9" w:rsidTr="00CD3205">
        <w:trPr>
          <w:trHeight w:val="506"/>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D95B83" w:rsidP="00D95B83">
            <w:pPr>
              <w:jc w:val="center"/>
            </w:pPr>
            <w:r>
              <w:t>8,20</w:t>
            </w:r>
          </w:p>
        </w:tc>
      </w:tr>
      <w:tr w:rsidR="00CD3205" w:rsidTr="00CD3205">
        <w:trPr>
          <w:trHeight w:val="506"/>
        </w:trPr>
        <w:tc>
          <w:tcPr>
            <w:tcW w:w="739" w:type="dxa"/>
            <w:tcBorders>
              <w:top w:val="single" w:sz="6" w:space="0" w:color="auto"/>
              <w:left w:val="single" w:sz="6" w:space="0" w:color="auto"/>
              <w:bottom w:val="single" w:sz="6" w:space="0" w:color="auto"/>
              <w:right w:val="single" w:sz="6" w:space="0" w:color="auto"/>
            </w:tcBorders>
          </w:tcPr>
          <w:p w:rsidR="00CD3205" w:rsidRPr="00961C36" w:rsidRDefault="00CD3205" w:rsidP="00343E70">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CD3205" w:rsidRPr="00961C36" w:rsidRDefault="00CD3205" w:rsidP="00343E70">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CD3205" w:rsidRPr="00961C36" w:rsidRDefault="00D95B83" w:rsidP="00793ACB">
            <w:pPr>
              <w:jc w:val="center"/>
            </w:pPr>
            <w:r>
              <w:t>5,63</w:t>
            </w:r>
          </w:p>
        </w:tc>
      </w:tr>
      <w:tr w:rsidR="001E04B9" w:rsidTr="00CD3205">
        <w:trPr>
          <w:trHeight w:val="54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CD3205" w:rsidP="00343E70">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793ACB" w:rsidP="00343E70">
            <w:pPr>
              <w:jc w:val="center"/>
            </w:pPr>
            <w:r>
              <w:t>7</w:t>
            </w:r>
            <w:r w:rsidR="00CD3205">
              <w:t>,96</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D95B83" w:rsidP="00343E70">
            <w:pPr>
              <w:jc w:val="center"/>
            </w:pPr>
            <w:r>
              <w:t>4,88</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1E04B9" w:rsidRDefault="001E04B9" w:rsidP="00CD3205">
            <w:pPr>
              <w:jc w:val="center"/>
            </w:pPr>
            <w:r w:rsidRPr="00961C36">
              <w:t>2</w:t>
            </w:r>
            <w:r w:rsidR="00D95B83">
              <w:t>,30</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1E04B9" w:rsidRDefault="00D95B83"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30,57</w:t>
            </w:r>
          </w:p>
        </w:tc>
      </w:tr>
    </w:tbl>
    <w:p w:rsidR="00915D9B" w:rsidRDefault="00915D9B">
      <w:pPr>
        <w:suppressAutoHyphens w:val="0"/>
        <w:spacing w:after="0"/>
        <w:jc w:val="left"/>
        <w:rPr>
          <w:b/>
          <w:sz w:val="22"/>
          <w:szCs w:val="22"/>
        </w:rPr>
      </w:pPr>
    </w:p>
    <w:p w:rsidR="00915D9B" w:rsidRDefault="00915D9B">
      <w:pPr>
        <w:suppressAutoHyphens w:val="0"/>
        <w:spacing w:after="0"/>
        <w:jc w:val="left"/>
        <w:rPr>
          <w:b/>
          <w:sz w:val="22"/>
          <w:szCs w:val="22"/>
        </w:rPr>
      </w:pPr>
      <w:r>
        <w:rPr>
          <w:b/>
          <w:sz w:val="22"/>
          <w:szCs w:val="22"/>
        </w:rPr>
        <w:br w:type="page"/>
      </w:r>
    </w:p>
    <w:p w:rsidR="00D95B83" w:rsidRDefault="00D95B83">
      <w:pPr>
        <w:suppressAutoHyphens w:val="0"/>
        <w:spacing w:after="0"/>
        <w:jc w:val="left"/>
        <w:rPr>
          <w:b/>
          <w:sz w:val="22"/>
          <w:szCs w:val="22"/>
        </w:rPr>
      </w:pPr>
    </w:p>
    <w:p w:rsidR="00D95B83" w:rsidRPr="00ED6F8A" w:rsidRDefault="00D95B83" w:rsidP="00D95B83">
      <w:pPr>
        <w:suppressAutoHyphens w:val="0"/>
        <w:spacing w:after="0"/>
        <w:jc w:val="right"/>
        <w:rPr>
          <w:b/>
          <w:sz w:val="22"/>
          <w:szCs w:val="22"/>
        </w:rPr>
      </w:pPr>
      <w:r w:rsidRPr="00ED6F8A">
        <w:rPr>
          <w:b/>
          <w:sz w:val="22"/>
          <w:szCs w:val="22"/>
        </w:rPr>
        <w:t>Приложение № 5</w:t>
      </w:r>
      <w:r>
        <w:rPr>
          <w:b/>
          <w:sz w:val="22"/>
          <w:szCs w:val="22"/>
        </w:rPr>
        <w:t xml:space="preserve"> (ЛОТ 3)</w:t>
      </w:r>
    </w:p>
    <w:p w:rsidR="00D95B83" w:rsidRPr="00ED6F8A" w:rsidRDefault="00D95B83" w:rsidP="00D95B83">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95B83" w:rsidRPr="00ED6F8A" w:rsidTr="00C0450F">
        <w:trPr>
          <w:trHeight w:val="690"/>
        </w:trPr>
        <w:tc>
          <w:tcPr>
            <w:tcW w:w="10916" w:type="dxa"/>
            <w:tcBorders>
              <w:top w:val="nil"/>
              <w:left w:val="nil"/>
              <w:bottom w:val="nil"/>
              <w:right w:val="nil"/>
            </w:tcBorders>
            <w:shd w:val="clear" w:color="auto" w:fill="auto"/>
            <w:vAlign w:val="bottom"/>
            <w:hideMark/>
          </w:tcPr>
          <w:p w:rsidR="00D95B83" w:rsidRPr="00ED6F8A" w:rsidRDefault="00D95B83" w:rsidP="00C0450F">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D95B83" w:rsidRPr="00ED6F8A" w:rsidRDefault="00D95B83" w:rsidP="00C0450F">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D95B83" w:rsidRDefault="00D95B83" w:rsidP="00C0450F">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95B83" w:rsidRPr="00ED6F8A" w:rsidRDefault="00D95B83"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D95B83" w:rsidRPr="00ED6F8A" w:rsidRDefault="00D95B83"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95B83" w:rsidRPr="00ED6F8A" w:rsidTr="00C0450F">
              <w:tc>
                <w:tcPr>
                  <w:tcW w:w="187" w:type="dxa"/>
                  <w:vAlign w:val="bottom"/>
                  <w:hideMark/>
                </w:tcPr>
                <w:p w:rsidR="00D95B83" w:rsidRPr="00ED6F8A" w:rsidRDefault="00D95B83"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95B83" w:rsidRPr="00ED6F8A" w:rsidRDefault="00D95B83" w:rsidP="00C0450F">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D95B83" w:rsidRPr="00ED6F8A" w:rsidRDefault="00D95B83"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95B83" w:rsidRPr="00ED6F8A" w:rsidRDefault="00D95B83" w:rsidP="00C0450F">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D95B83" w:rsidRPr="00ED6F8A" w:rsidRDefault="00D95B83" w:rsidP="00C0450F">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95B83" w:rsidRPr="00ED6F8A" w:rsidRDefault="00915D9B" w:rsidP="00C045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D95B83" w:rsidRPr="00ED6F8A" w:rsidRDefault="00D95B83" w:rsidP="00C0450F">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95B83" w:rsidRPr="00ED6F8A" w:rsidRDefault="00D95B83" w:rsidP="00C0450F">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r>
    </w:tbl>
    <w:p w:rsidR="00D95B83" w:rsidRDefault="00D95B83" w:rsidP="00D95B83">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г. Сольвычегодск, ул. </w:t>
      </w:r>
      <w:proofErr w:type="gramStart"/>
      <w:r>
        <w:rPr>
          <w:b/>
          <w:bCs/>
          <w:sz w:val="22"/>
          <w:szCs w:val="22"/>
          <w:lang w:eastAsia="ru-RU"/>
        </w:rPr>
        <w:t>Октябрьская</w:t>
      </w:r>
      <w:proofErr w:type="gramEnd"/>
      <w:r>
        <w:rPr>
          <w:b/>
          <w:bCs/>
          <w:sz w:val="22"/>
          <w:szCs w:val="22"/>
          <w:lang w:eastAsia="ru-RU"/>
        </w:rPr>
        <w:t>, д. 3</w:t>
      </w:r>
    </w:p>
    <w:p w:rsidR="00D95B83" w:rsidRDefault="00D95B83" w:rsidP="00D95B83">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D95B83" w:rsidTr="00C0450F">
        <w:trPr>
          <w:trHeight w:val="871"/>
        </w:trPr>
        <w:tc>
          <w:tcPr>
            <w:tcW w:w="739"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1,60</w:t>
            </w:r>
          </w:p>
        </w:tc>
      </w:tr>
      <w:tr w:rsidR="00D95B83"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7,16</w:t>
            </w:r>
          </w:p>
        </w:tc>
      </w:tr>
      <w:tr w:rsidR="00D95B83"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5,63</w:t>
            </w:r>
          </w:p>
        </w:tc>
      </w:tr>
      <w:tr w:rsidR="00D95B83" w:rsidTr="00C0450F">
        <w:trPr>
          <w:trHeight w:val="54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7,96</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4,88</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D95B83" w:rsidRDefault="00D95B83" w:rsidP="00C0450F">
            <w:pPr>
              <w:jc w:val="center"/>
            </w:pPr>
            <w:r w:rsidRPr="00961C36">
              <w:t>2</w:t>
            </w:r>
            <w:r>
              <w:t>,30</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29,53</w:t>
            </w:r>
          </w:p>
        </w:tc>
      </w:tr>
    </w:tbl>
    <w:p w:rsidR="00CD3205" w:rsidRDefault="00CD3205" w:rsidP="005F4A87">
      <w:pPr>
        <w:autoSpaceDE w:val="0"/>
        <w:spacing w:after="0"/>
        <w:ind w:left="5670"/>
        <w:contextualSpacing/>
        <w:jc w:val="center"/>
        <w:rPr>
          <w:b/>
          <w:sz w:val="22"/>
          <w:szCs w:val="22"/>
        </w:rPr>
      </w:pPr>
    </w:p>
    <w:p w:rsidR="00915D9B" w:rsidRDefault="00915D9B">
      <w:pPr>
        <w:suppressAutoHyphens w:val="0"/>
        <w:spacing w:after="0"/>
        <w:jc w:val="left"/>
        <w:rPr>
          <w:b/>
          <w:sz w:val="22"/>
          <w:szCs w:val="22"/>
        </w:rPr>
      </w:pPr>
      <w:r>
        <w:rPr>
          <w:b/>
          <w:sz w:val="22"/>
          <w:szCs w:val="22"/>
        </w:rPr>
        <w:br w:type="page"/>
      </w:r>
    </w:p>
    <w:p w:rsidR="00D95B83" w:rsidRPr="00ED6F8A" w:rsidRDefault="00D95B83" w:rsidP="00915D9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4)</w:t>
      </w:r>
    </w:p>
    <w:p w:rsidR="00D95B83" w:rsidRPr="00ED6F8A" w:rsidRDefault="00D95B83" w:rsidP="00D95B83">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95B83" w:rsidRPr="00ED6F8A" w:rsidTr="00C0450F">
        <w:trPr>
          <w:trHeight w:val="690"/>
        </w:trPr>
        <w:tc>
          <w:tcPr>
            <w:tcW w:w="10916" w:type="dxa"/>
            <w:tcBorders>
              <w:top w:val="nil"/>
              <w:left w:val="nil"/>
              <w:bottom w:val="nil"/>
              <w:right w:val="nil"/>
            </w:tcBorders>
            <w:shd w:val="clear" w:color="auto" w:fill="auto"/>
            <w:vAlign w:val="bottom"/>
            <w:hideMark/>
          </w:tcPr>
          <w:p w:rsidR="00D95B83" w:rsidRPr="00ED6F8A" w:rsidRDefault="00D95B83" w:rsidP="00C0450F">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D95B83" w:rsidRPr="00ED6F8A" w:rsidRDefault="00D95B83" w:rsidP="00C0450F">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D95B83" w:rsidRDefault="00D95B83" w:rsidP="00C0450F">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95B83" w:rsidRPr="00ED6F8A" w:rsidRDefault="00D95B83"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D95B83" w:rsidRPr="00ED6F8A" w:rsidRDefault="00D95B83"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95B83" w:rsidRPr="00ED6F8A" w:rsidTr="00C0450F">
              <w:tc>
                <w:tcPr>
                  <w:tcW w:w="187" w:type="dxa"/>
                  <w:vAlign w:val="bottom"/>
                  <w:hideMark/>
                </w:tcPr>
                <w:p w:rsidR="00D95B83" w:rsidRPr="00ED6F8A" w:rsidRDefault="00D95B83"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95B83" w:rsidRPr="00ED6F8A" w:rsidRDefault="00D95B83" w:rsidP="00C0450F">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D95B83" w:rsidRPr="00ED6F8A" w:rsidRDefault="00D95B83"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95B83" w:rsidRPr="00ED6F8A" w:rsidRDefault="00D95B83" w:rsidP="00C0450F">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D95B83" w:rsidRPr="00ED6F8A" w:rsidRDefault="00D95B83" w:rsidP="00C0450F">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95B83" w:rsidRPr="00ED6F8A" w:rsidRDefault="00915D9B" w:rsidP="00C045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D95B83" w:rsidRPr="00ED6F8A" w:rsidRDefault="00D95B83" w:rsidP="00C0450F">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95B83" w:rsidRPr="00ED6F8A" w:rsidRDefault="00D95B83" w:rsidP="00C0450F">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r>
    </w:tbl>
    <w:p w:rsidR="00D95B83" w:rsidRDefault="00D95B83" w:rsidP="00D95B83">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г. Сольвычегодск, ул. </w:t>
      </w:r>
      <w:proofErr w:type="gramStart"/>
      <w:r>
        <w:rPr>
          <w:b/>
          <w:bCs/>
          <w:sz w:val="22"/>
          <w:szCs w:val="22"/>
          <w:lang w:eastAsia="ru-RU"/>
        </w:rPr>
        <w:t>Октябрьская</w:t>
      </w:r>
      <w:proofErr w:type="gramEnd"/>
      <w:r>
        <w:rPr>
          <w:b/>
          <w:bCs/>
          <w:sz w:val="22"/>
          <w:szCs w:val="22"/>
          <w:lang w:eastAsia="ru-RU"/>
        </w:rPr>
        <w:t>, д. 6</w:t>
      </w:r>
    </w:p>
    <w:p w:rsidR="00D95B83" w:rsidRDefault="00D95B83" w:rsidP="00D95B83">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D95B83" w:rsidTr="00C0450F">
        <w:trPr>
          <w:trHeight w:val="871"/>
        </w:trPr>
        <w:tc>
          <w:tcPr>
            <w:tcW w:w="739"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1,60</w:t>
            </w:r>
          </w:p>
        </w:tc>
      </w:tr>
      <w:tr w:rsidR="00D95B83"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7,16</w:t>
            </w:r>
          </w:p>
        </w:tc>
      </w:tr>
      <w:tr w:rsidR="00D95B83"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5,63</w:t>
            </w:r>
          </w:p>
        </w:tc>
      </w:tr>
      <w:tr w:rsidR="00D95B83" w:rsidTr="00C0450F">
        <w:trPr>
          <w:trHeight w:val="54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7,96</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4,88</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D95B83" w:rsidRDefault="00D95B83" w:rsidP="00C0450F">
            <w:pPr>
              <w:jc w:val="center"/>
            </w:pPr>
            <w:r w:rsidRPr="00961C36">
              <w:t>2</w:t>
            </w:r>
            <w:r>
              <w:t>,30</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29,53</w:t>
            </w:r>
          </w:p>
        </w:tc>
      </w:tr>
    </w:tbl>
    <w:p w:rsidR="00D95B83" w:rsidRDefault="00D95B83">
      <w:pPr>
        <w:suppressAutoHyphens w:val="0"/>
        <w:spacing w:after="0"/>
        <w:jc w:val="left"/>
        <w:rPr>
          <w:b/>
          <w:sz w:val="22"/>
          <w:szCs w:val="22"/>
        </w:rPr>
      </w:pPr>
    </w:p>
    <w:p w:rsidR="00915D9B" w:rsidRDefault="00915D9B">
      <w:pPr>
        <w:suppressAutoHyphens w:val="0"/>
        <w:spacing w:after="0"/>
        <w:jc w:val="left"/>
        <w:rPr>
          <w:b/>
          <w:sz w:val="22"/>
          <w:szCs w:val="22"/>
        </w:rPr>
      </w:pPr>
      <w:r>
        <w:rPr>
          <w:b/>
          <w:sz w:val="22"/>
          <w:szCs w:val="22"/>
        </w:rPr>
        <w:br w:type="page"/>
      </w:r>
    </w:p>
    <w:p w:rsidR="00D95B83" w:rsidRPr="00ED6F8A" w:rsidRDefault="00D95B83" w:rsidP="00D95B83">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5)</w:t>
      </w:r>
    </w:p>
    <w:p w:rsidR="00D95B83" w:rsidRPr="00ED6F8A" w:rsidRDefault="00D95B83" w:rsidP="00D95B83">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95B83" w:rsidRPr="00ED6F8A" w:rsidTr="00C0450F">
        <w:trPr>
          <w:trHeight w:val="690"/>
        </w:trPr>
        <w:tc>
          <w:tcPr>
            <w:tcW w:w="10916" w:type="dxa"/>
            <w:tcBorders>
              <w:top w:val="nil"/>
              <w:left w:val="nil"/>
              <w:bottom w:val="nil"/>
              <w:right w:val="nil"/>
            </w:tcBorders>
            <w:shd w:val="clear" w:color="auto" w:fill="auto"/>
            <w:vAlign w:val="bottom"/>
            <w:hideMark/>
          </w:tcPr>
          <w:p w:rsidR="00D95B83" w:rsidRPr="00ED6F8A" w:rsidRDefault="00D95B83" w:rsidP="00C0450F">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D95B83" w:rsidRPr="00ED6F8A" w:rsidRDefault="00D95B83" w:rsidP="00C0450F">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D95B83" w:rsidRDefault="00D95B83" w:rsidP="00C0450F">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95B83" w:rsidRPr="00ED6F8A" w:rsidRDefault="00D95B83"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D95B83" w:rsidRPr="00ED6F8A" w:rsidRDefault="00D95B83"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D95B83" w:rsidRPr="00ED6F8A" w:rsidRDefault="00D95B8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95B83" w:rsidRPr="00ED6F8A" w:rsidTr="00C0450F">
              <w:tc>
                <w:tcPr>
                  <w:tcW w:w="187" w:type="dxa"/>
                  <w:vAlign w:val="bottom"/>
                  <w:hideMark/>
                </w:tcPr>
                <w:p w:rsidR="00D95B83" w:rsidRPr="00ED6F8A" w:rsidRDefault="00D95B83"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95B83" w:rsidRPr="00ED6F8A" w:rsidRDefault="00D95B83" w:rsidP="00C0450F">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D95B83" w:rsidRPr="00ED6F8A" w:rsidRDefault="00D95B83"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95B83" w:rsidRPr="00ED6F8A" w:rsidRDefault="00D95B83" w:rsidP="00C0450F">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D95B83" w:rsidRPr="00ED6F8A" w:rsidRDefault="00D95B83" w:rsidP="00C0450F">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95B83" w:rsidRPr="00ED6F8A" w:rsidRDefault="00915D9B" w:rsidP="00C045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D95B83" w:rsidRPr="00ED6F8A" w:rsidRDefault="00D95B83" w:rsidP="00C0450F">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95B83" w:rsidRPr="00ED6F8A" w:rsidRDefault="00D95B83" w:rsidP="00C0450F">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c>
          <w:tcPr>
            <w:tcW w:w="236" w:type="dxa"/>
            <w:vAlign w:val="center"/>
            <w:hideMark/>
          </w:tcPr>
          <w:p w:rsidR="00D95B83" w:rsidRPr="00ED6F8A" w:rsidRDefault="00D95B83" w:rsidP="00C0450F">
            <w:pPr>
              <w:suppressAutoHyphens w:val="0"/>
              <w:spacing w:after="0"/>
              <w:jc w:val="left"/>
              <w:rPr>
                <w:lang w:eastAsia="ru-RU"/>
              </w:rPr>
            </w:pPr>
          </w:p>
        </w:tc>
      </w:tr>
    </w:tbl>
    <w:p w:rsidR="00D95B83" w:rsidRDefault="00D95B83" w:rsidP="00D95B83">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г. Сольвычегодск, ул. </w:t>
      </w:r>
      <w:proofErr w:type="gramStart"/>
      <w:r>
        <w:rPr>
          <w:b/>
          <w:bCs/>
          <w:sz w:val="22"/>
          <w:szCs w:val="22"/>
          <w:lang w:eastAsia="ru-RU"/>
        </w:rPr>
        <w:t>Октябрьская</w:t>
      </w:r>
      <w:proofErr w:type="gramEnd"/>
      <w:r>
        <w:rPr>
          <w:b/>
          <w:bCs/>
          <w:sz w:val="22"/>
          <w:szCs w:val="22"/>
          <w:lang w:eastAsia="ru-RU"/>
        </w:rPr>
        <w:t xml:space="preserve">, д. </w:t>
      </w:r>
      <w:r w:rsidR="00394923">
        <w:rPr>
          <w:b/>
          <w:bCs/>
          <w:sz w:val="22"/>
          <w:szCs w:val="22"/>
          <w:lang w:eastAsia="ru-RU"/>
        </w:rPr>
        <w:t>7</w:t>
      </w:r>
    </w:p>
    <w:p w:rsidR="00D95B83" w:rsidRDefault="00D95B83" w:rsidP="00D95B83">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D95B83" w:rsidTr="00C0450F">
        <w:trPr>
          <w:trHeight w:val="871"/>
        </w:trPr>
        <w:tc>
          <w:tcPr>
            <w:tcW w:w="739"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1,60</w:t>
            </w:r>
          </w:p>
        </w:tc>
      </w:tr>
      <w:tr w:rsidR="00D95B83"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394923" w:rsidP="00C0450F">
            <w:pPr>
              <w:jc w:val="center"/>
            </w:pPr>
            <w:r>
              <w:t>8,20</w:t>
            </w:r>
          </w:p>
        </w:tc>
      </w:tr>
      <w:tr w:rsidR="00D95B83"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394923" w:rsidP="00C0450F">
            <w:pPr>
              <w:jc w:val="center"/>
            </w:pPr>
            <w:r>
              <w:t>1,94</w:t>
            </w:r>
          </w:p>
        </w:tc>
      </w:tr>
      <w:tr w:rsidR="00D95B83" w:rsidTr="00C0450F">
        <w:trPr>
          <w:trHeight w:val="54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7,96</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t>4,88</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Pr="00961C36" w:rsidRDefault="00D95B83" w:rsidP="00C0450F">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D95B83" w:rsidRPr="00961C36" w:rsidRDefault="00D95B83" w:rsidP="00C0450F">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D95B83" w:rsidRDefault="00D95B83" w:rsidP="00C0450F">
            <w:pPr>
              <w:jc w:val="center"/>
            </w:pPr>
            <w:r w:rsidRPr="00961C36">
              <w:t>2</w:t>
            </w:r>
            <w:r>
              <w:t>,30</w:t>
            </w:r>
          </w:p>
        </w:tc>
      </w:tr>
      <w:tr w:rsidR="00D95B8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D95B83" w:rsidRDefault="00D95B83" w:rsidP="00C0450F">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D95B83" w:rsidRDefault="0039492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26,88</w:t>
            </w:r>
          </w:p>
        </w:tc>
      </w:tr>
    </w:tbl>
    <w:p w:rsidR="00394923" w:rsidRDefault="00394923">
      <w:pPr>
        <w:suppressAutoHyphens w:val="0"/>
        <w:spacing w:after="0"/>
        <w:jc w:val="left"/>
        <w:rPr>
          <w:b/>
          <w:sz w:val="22"/>
          <w:szCs w:val="22"/>
        </w:rPr>
      </w:pPr>
    </w:p>
    <w:p w:rsidR="00915D9B" w:rsidRDefault="00915D9B">
      <w:pPr>
        <w:suppressAutoHyphens w:val="0"/>
        <w:spacing w:after="0"/>
        <w:jc w:val="left"/>
        <w:rPr>
          <w:b/>
          <w:sz w:val="22"/>
          <w:szCs w:val="22"/>
        </w:rPr>
      </w:pPr>
      <w:r>
        <w:rPr>
          <w:b/>
          <w:sz w:val="22"/>
          <w:szCs w:val="22"/>
        </w:rPr>
        <w:br w:type="page"/>
      </w:r>
    </w:p>
    <w:p w:rsidR="00394923" w:rsidRPr="00ED6F8A" w:rsidRDefault="00394923" w:rsidP="00394923">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6)</w:t>
      </w:r>
    </w:p>
    <w:p w:rsidR="00394923" w:rsidRPr="00ED6F8A" w:rsidRDefault="00394923" w:rsidP="00394923">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394923" w:rsidRPr="00ED6F8A" w:rsidTr="00C0450F">
        <w:trPr>
          <w:trHeight w:val="690"/>
        </w:trPr>
        <w:tc>
          <w:tcPr>
            <w:tcW w:w="10916" w:type="dxa"/>
            <w:tcBorders>
              <w:top w:val="nil"/>
              <w:left w:val="nil"/>
              <w:bottom w:val="nil"/>
              <w:right w:val="nil"/>
            </w:tcBorders>
            <w:shd w:val="clear" w:color="auto" w:fill="auto"/>
            <w:vAlign w:val="bottom"/>
            <w:hideMark/>
          </w:tcPr>
          <w:p w:rsidR="00394923" w:rsidRPr="00ED6F8A" w:rsidRDefault="00394923" w:rsidP="00C0450F">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394923" w:rsidRPr="00ED6F8A" w:rsidRDefault="00394923" w:rsidP="00C0450F">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394923" w:rsidRPr="00ED6F8A" w:rsidRDefault="00394923" w:rsidP="00C0450F">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394923" w:rsidRDefault="00394923" w:rsidP="00C0450F">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394923" w:rsidRPr="00ED6F8A" w:rsidRDefault="0039492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394923" w:rsidRPr="00ED6F8A" w:rsidRDefault="00394923"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394923" w:rsidRPr="00ED6F8A" w:rsidRDefault="0039492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394923" w:rsidRPr="00ED6F8A" w:rsidRDefault="00394923"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394923" w:rsidRPr="00ED6F8A" w:rsidRDefault="00394923"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94923" w:rsidRPr="00ED6F8A" w:rsidTr="00C0450F">
              <w:tc>
                <w:tcPr>
                  <w:tcW w:w="187" w:type="dxa"/>
                  <w:vAlign w:val="bottom"/>
                  <w:hideMark/>
                </w:tcPr>
                <w:p w:rsidR="00394923" w:rsidRPr="00ED6F8A" w:rsidRDefault="00394923"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94923" w:rsidRPr="00ED6F8A" w:rsidRDefault="00394923" w:rsidP="00C0450F">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394923" w:rsidRPr="00ED6F8A" w:rsidRDefault="00394923"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94923" w:rsidRPr="00ED6F8A" w:rsidRDefault="00394923" w:rsidP="00C0450F">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394923" w:rsidRPr="00ED6F8A" w:rsidRDefault="00394923" w:rsidP="00C0450F">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94923" w:rsidRPr="00ED6F8A" w:rsidRDefault="00915D9B" w:rsidP="00C045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394923" w:rsidRPr="00ED6F8A" w:rsidRDefault="00394923" w:rsidP="00C0450F">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394923" w:rsidRPr="00ED6F8A" w:rsidRDefault="00394923" w:rsidP="00C0450F">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c>
          <w:tcPr>
            <w:tcW w:w="236" w:type="dxa"/>
            <w:vAlign w:val="center"/>
            <w:hideMark/>
          </w:tcPr>
          <w:p w:rsidR="00394923" w:rsidRPr="00ED6F8A" w:rsidRDefault="00394923" w:rsidP="00C0450F">
            <w:pPr>
              <w:suppressAutoHyphens w:val="0"/>
              <w:spacing w:after="0"/>
              <w:jc w:val="left"/>
              <w:rPr>
                <w:lang w:eastAsia="ru-RU"/>
              </w:rPr>
            </w:pPr>
          </w:p>
        </w:tc>
      </w:tr>
    </w:tbl>
    <w:p w:rsidR="00394923" w:rsidRDefault="00394923" w:rsidP="00394923">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г. Сольвычегодск, ул. </w:t>
      </w:r>
      <w:proofErr w:type="gramStart"/>
      <w:r w:rsidR="006F7434">
        <w:rPr>
          <w:b/>
          <w:bCs/>
          <w:sz w:val="22"/>
          <w:szCs w:val="22"/>
          <w:lang w:eastAsia="ru-RU"/>
        </w:rPr>
        <w:t>Заозерн</w:t>
      </w:r>
      <w:r>
        <w:rPr>
          <w:b/>
          <w:bCs/>
          <w:sz w:val="22"/>
          <w:szCs w:val="22"/>
          <w:lang w:eastAsia="ru-RU"/>
        </w:rPr>
        <w:t>ая</w:t>
      </w:r>
      <w:proofErr w:type="gramEnd"/>
      <w:r>
        <w:rPr>
          <w:b/>
          <w:bCs/>
          <w:sz w:val="22"/>
          <w:szCs w:val="22"/>
          <w:lang w:eastAsia="ru-RU"/>
        </w:rPr>
        <w:t xml:space="preserve">, д. </w:t>
      </w:r>
      <w:r w:rsidR="006F7434">
        <w:rPr>
          <w:b/>
          <w:bCs/>
          <w:sz w:val="22"/>
          <w:szCs w:val="22"/>
          <w:lang w:eastAsia="ru-RU"/>
        </w:rPr>
        <w:t>1</w:t>
      </w:r>
    </w:p>
    <w:p w:rsidR="00394923" w:rsidRDefault="00394923" w:rsidP="00394923">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394923" w:rsidTr="00C0450F">
        <w:trPr>
          <w:trHeight w:val="871"/>
        </w:trPr>
        <w:tc>
          <w:tcPr>
            <w:tcW w:w="739" w:type="dxa"/>
            <w:tcBorders>
              <w:top w:val="single" w:sz="6" w:space="0" w:color="auto"/>
              <w:left w:val="single" w:sz="6" w:space="0" w:color="auto"/>
              <w:bottom w:val="single" w:sz="6" w:space="0" w:color="auto"/>
              <w:right w:val="single" w:sz="6" w:space="0" w:color="auto"/>
            </w:tcBorders>
          </w:tcPr>
          <w:p w:rsidR="00394923" w:rsidRDefault="0039492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394923" w:rsidRDefault="0039492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394923" w:rsidRDefault="0039492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39492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394923" w:rsidRPr="00961C36" w:rsidRDefault="00394923" w:rsidP="00C0450F">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t>1,60</w:t>
            </w:r>
          </w:p>
        </w:tc>
      </w:tr>
      <w:tr w:rsidR="00394923"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394923" w:rsidRPr="00961C36" w:rsidRDefault="00394923" w:rsidP="00C0450F">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t>8,20</w:t>
            </w:r>
          </w:p>
        </w:tc>
      </w:tr>
      <w:tr w:rsidR="00394923"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394923" w:rsidRPr="00961C36" w:rsidRDefault="00394923" w:rsidP="00C0450F">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t>1,94</w:t>
            </w:r>
          </w:p>
        </w:tc>
      </w:tr>
      <w:tr w:rsidR="00394923" w:rsidTr="00C0450F">
        <w:trPr>
          <w:trHeight w:val="540"/>
        </w:trPr>
        <w:tc>
          <w:tcPr>
            <w:tcW w:w="739"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394923" w:rsidRPr="00961C36" w:rsidRDefault="00394923" w:rsidP="00C0450F">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t>7,96</w:t>
            </w:r>
          </w:p>
        </w:tc>
      </w:tr>
      <w:tr w:rsidR="0039492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394923" w:rsidRPr="00961C36" w:rsidRDefault="00394923" w:rsidP="00C0450F">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t>4,88</w:t>
            </w:r>
          </w:p>
        </w:tc>
      </w:tr>
      <w:tr w:rsidR="0039492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394923" w:rsidRPr="00961C36" w:rsidRDefault="00394923" w:rsidP="00C0450F">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394923" w:rsidRPr="00961C36" w:rsidRDefault="00394923" w:rsidP="00C0450F">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394923" w:rsidRDefault="00394923" w:rsidP="00C0450F">
            <w:pPr>
              <w:jc w:val="center"/>
            </w:pPr>
            <w:r w:rsidRPr="00961C36">
              <w:t>2</w:t>
            </w:r>
            <w:r>
              <w:t>,30</w:t>
            </w:r>
          </w:p>
        </w:tc>
      </w:tr>
      <w:tr w:rsidR="00394923"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394923" w:rsidRDefault="00394923" w:rsidP="00C0450F">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394923" w:rsidRDefault="00394923" w:rsidP="00C0450F">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394923" w:rsidRDefault="00394923"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26,88</w:t>
            </w:r>
          </w:p>
        </w:tc>
      </w:tr>
    </w:tbl>
    <w:p w:rsidR="00394923" w:rsidRDefault="00394923">
      <w:pPr>
        <w:suppressAutoHyphens w:val="0"/>
        <w:spacing w:after="0"/>
        <w:jc w:val="left"/>
        <w:rPr>
          <w:b/>
          <w:sz w:val="22"/>
          <w:szCs w:val="22"/>
        </w:rPr>
      </w:pPr>
    </w:p>
    <w:p w:rsidR="00793ACB" w:rsidRDefault="00793ACB" w:rsidP="005F4A87">
      <w:pPr>
        <w:autoSpaceDE w:val="0"/>
        <w:spacing w:after="0"/>
        <w:ind w:left="5670"/>
        <w:contextualSpacing/>
        <w:jc w:val="center"/>
        <w:rPr>
          <w:b/>
          <w:sz w:val="22"/>
          <w:szCs w:val="22"/>
        </w:rPr>
      </w:pPr>
    </w:p>
    <w:p w:rsidR="00915D9B" w:rsidRDefault="00915D9B">
      <w:pPr>
        <w:suppressAutoHyphens w:val="0"/>
        <w:spacing w:after="0"/>
        <w:jc w:val="left"/>
        <w:rPr>
          <w:b/>
          <w:sz w:val="22"/>
          <w:szCs w:val="22"/>
        </w:rPr>
      </w:pPr>
      <w:r>
        <w:rPr>
          <w:b/>
          <w:sz w:val="22"/>
          <w:szCs w:val="22"/>
        </w:rPr>
        <w:br w:type="page"/>
      </w:r>
    </w:p>
    <w:p w:rsidR="006F7434" w:rsidRPr="00ED6F8A" w:rsidRDefault="006F7434" w:rsidP="006F7434">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7)</w:t>
      </w:r>
    </w:p>
    <w:p w:rsidR="006F7434" w:rsidRPr="00ED6F8A" w:rsidRDefault="006F7434" w:rsidP="006F7434">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6F7434" w:rsidRPr="00ED6F8A" w:rsidTr="00C0450F">
        <w:trPr>
          <w:trHeight w:val="690"/>
        </w:trPr>
        <w:tc>
          <w:tcPr>
            <w:tcW w:w="10916" w:type="dxa"/>
            <w:tcBorders>
              <w:top w:val="nil"/>
              <w:left w:val="nil"/>
              <w:bottom w:val="nil"/>
              <w:right w:val="nil"/>
            </w:tcBorders>
            <w:shd w:val="clear" w:color="auto" w:fill="auto"/>
            <w:vAlign w:val="bottom"/>
            <w:hideMark/>
          </w:tcPr>
          <w:p w:rsidR="006F7434" w:rsidRPr="00ED6F8A" w:rsidRDefault="006F7434" w:rsidP="00C0450F">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6F7434" w:rsidRPr="00ED6F8A" w:rsidRDefault="006F7434" w:rsidP="00C0450F">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F7434" w:rsidRDefault="006F7434" w:rsidP="00C0450F">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7434" w:rsidRPr="00ED6F8A" w:rsidRDefault="006F7434"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7434" w:rsidRPr="00ED6F8A" w:rsidRDefault="006F7434"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7434" w:rsidRPr="00ED6F8A" w:rsidTr="00C0450F">
              <w:tc>
                <w:tcPr>
                  <w:tcW w:w="187" w:type="dxa"/>
                  <w:vAlign w:val="bottom"/>
                  <w:hideMark/>
                </w:tcPr>
                <w:p w:rsidR="006F7434" w:rsidRPr="00ED6F8A" w:rsidRDefault="006F7434"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7434" w:rsidRPr="00ED6F8A" w:rsidRDefault="006F7434" w:rsidP="00C0450F">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6F7434" w:rsidRPr="00ED6F8A" w:rsidRDefault="006F7434"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7434" w:rsidRPr="00ED6F8A" w:rsidRDefault="006F7434" w:rsidP="00C0450F">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6F7434" w:rsidRPr="00ED6F8A" w:rsidRDefault="006F7434" w:rsidP="00C0450F">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7434" w:rsidRPr="00ED6F8A" w:rsidRDefault="00915D9B" w:rsidP="00C045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6F7434" w:rsidRPr="00ED6F8A" w:rsidRDefault="006F7434" w:rsidP="00C0450F">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7434" w:rsidRPr="00ED6F8A" w:rsidRDefault="006F7434" w:rsidP="00C0450F">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r>
    </w:tbl>
    <w:p w:rsidR="00793ACB" w:rsidRDefault="006F7434" w:rsidP="00915D9B">
      <w:pPr>
        <w:autoSpaceDE w:val="0"/>
        <w:spacing w:after="0"/>
        <w:contextualSpacing/>
        <w:jc w:val="center"/>
        <w:rPr>
          <w:b/>
          <w:sz w:val="22"/>
          <w:szCs w:val="22"/>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г. Сольвычегодск, ул. Дементьева, д. 10</w:t>
      </w:r>
    </w:p>
    <w:tbl>
      <w:tblPr>
        <w:tblW w:w="10520" w:type="dxa"/>
        <w:tblLayout w:type="fixed"/>
        <w:tblCellMar>
          <w:left w:w="30" w:type="dxa"/>
          <w:right w:w="30" w:type="dxa"/>
        </w:tblCellMar>
        <w:tblLook w:val="0000" w:firstRow="0" w:lastRow="0" w:firstColumn="0" w:lastColumn="0" w:noHBand="0" w:noVBand="0"/>
      </w:tblPr>
      <w:tblGrid>
        <w:gridCol w:w="739"/>
        <w:gridCol w:w="7938"/>
        <w:gridCol w:w="1843"/>
      </w:tblGrid>
      <w:tr w:rsidR="006F7434" w:rsidTr="00915D9B">
        <w:trPr>
          <w:trHeight w:val="871"/>
        </w:trPr>
        <w:tc>
          <w:tcPr>
            <w:tcW w:w="739"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938"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6F7434" w:rsidTr="00915D9B">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1</w:t>
            </w:r>
          </w:p>
        </w:tc>
        <w:tc>
          <w:tcPr>
            <w:tcW w:w="7938"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1,60</w:t>
            </w:r>
          </w:p>
        </w:tc>
      </w:tr>
      <w:tr w:rsidR="006F7434" w:rsidTr="00915D9B">
        <w:trPr>
          <w:trHeight w:val="506"/>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2</w:t>
            </w:r>
          </w:p>
        </w:tc>
        <w:tc>
          <w:tcPr>
            <w:tcW w:w="7938"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5,57</w:t>
            </w:r>
          </w:p>
        </w:tc>
      </w:tr>
      <w:tr w:rsidR="006F7434" w:rsidTr="00915D9B">
        <w:trPr>
          <w:trHeight w:val="506"/>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3</w:t>
            </w:r>
          </w:p>
        </w:tc>
        <w:tc>
          <w:tcPr>
            <w:tcW w:w="7938"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2,57</w:t>
            </w:r>
          </w:p>
        </w:tc>
      </w:tr>
      <w:tr w:rsidR="006F7434" w:rsidTr="00915D9B">
        <w:trPr>
          <w:trHeight w:val="54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4</w:t>
            </w:r>
          </w:p>
        </w:tc>
        <w:tc>
          <w:tcPr>
            <w:tcW w:w="7938"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4,88</w:t>
            </w:r>
          </w:p>
        </w:tc>
      </w:tr>
      <w:tr w:rsidR="006F7434" w:rsidTr="00915D9B">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5</w:t>
            </w:r>
          </w:p>
        </w:tc>
        <w:tc>
          <w:tcPr>
            <w:tcW w:w="7938"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2,53</w:t>
            </w:r>
          </w:p>
        </w:tc>
      </w:tr>
      <w:tr w:rsidR="006F7434" w:rsidTr="00915D9B">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6</w:t>
            </w:r>
          </w:p>
        </w:tc>
        <w:tc>
          <w:tcPr>
            <w:tcW w:w="7938"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jc w:val="center"/>
            </w:pPr>
            <w:r w:rsidRPr="00961C36">
              <w:t>2</w:t>
            </w:r>
            <w:r>
              <w:t>,00</w:t>
            </w:r>
          </w:p>
        </w:tc>
      </w:tr>
      <w:tr w:rsidR="006F7434" w:rsidTr="00915D9B">
        <w:trPr>
          <w:trHeight w:val="290"/>
        </w:trPr>
        <w:tc>
          <w:tcPr>
            <w:tcW w:w="739"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right"/>
              <w:rPr>
                <w:rFonts w:ascii="Calibri" w:eastAsia="Calibri" w:hAnsi="Calibri" w:cs="Calibri"/>
                <w:color w:val="000000"/>
                <w:lang w:eastAsia="ru-RU"/>
              </w:rPr>
            </w:pPr>
          </w:p>
        </w:tc>
        <w:tc>
          <w:tcPr>
            <w:tcW w:w="7938"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19,15</w:t>
            </w:r>
          </w:p>
        </w:tc>
      </w:tr>
    </w:tbl>
    <w:p w:rsidR="006F7434" w:rsidRDefault="006F7434">
      <w:pPr>
        <w:suppressAutoHyphens w:val="0"/>
        <w:spacing w:after="0"/>
        <w:jc w:val="left"/>
        <w:rPr>
          <w:b/>
          <w:sz w:val="22"/>
          <w:szCs w:val="22"/>
        </w:rPr>
      </w:pPr>
    </w:p>
    <w:p w:rsidR="00915D9B" w:rsidRDefault="00915D9B">
      <w:pPr>
        <w:suppressAutoHyphens w:val="0"/>
        <w:spacing w:after="0"/>
        <w:jc w:val="left"/>
        <w:rPr>
          <w:b/>
          <w:sz w:val="22"/>
          <w:szCs w:val="22"/>
        </w:rPr>
      </w:pPr>
      <w:r>
        <w:rPr>
          <w:b/>
          <w:sz w:val="22"/>
          <w:szCs w:val="22"/>
        </w:rPr>
        <w:br w:type="page"/>
      </w:r>
    </w:p>
    <w:p w:rsidR="006F7434" w:rsidRPr="00ED6F8A" w:rsidRDefault="006F7434" w:rsidP="006F7434">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8)</w:t>
      </w:r>
    </w:p>
    <w:p w:rsidR="006F7434" w:rsidRPr="00ED6F8A" w:rsidRDefault="006F7434" w:rsidP="006F7434">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6F7434" w:rsidRPr="00ED6F8A" w:rsidTr="00C0450F">
        <w:trPr>
          <w:trHeight w:val="690"/>
        </w:trPr>
        <w:tc>
          <w:tcPr>
            <w:tcW w:w="10916" w:type="dxa"/>
            <w:tcBorders>
              <w:top w:val="nil"/>
              <w:left w:val="nil"/>
              <w:bottom w:val="nil"/>
              <w:right w:val="nil"/>
            </w:tcBorders>
            <w:shd w:val="clear" w:color="auto" w:fill="auto"/>
            <w:vAlign w:val="bottom"/>
            <w:hideMark/>
          </w:tcPr>
          <w:p w:rsidR="006F7434" w:rsidRPr="00ED6F8A" w:rsidRDefault="006F7434" w:rsidP="00C0450F">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6F7434" w:rsidRPr="00ED6F8A" w:rsidRDefault="006F7434" w:rsidP="00C0450F">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F7434" w:rsidRDefault="006F7434" w:rsidP="00C0450F">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7434" w:rsidRPr="00ED6F8A" w:rsidRDefault="006F7434"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7434" w:rsidRPr="00ED6F8A" w:rsidRDefault="006F7434"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7434" w:rsidRPr="00ED6F8A" w:rsidTr="00C0450F">
              <w:tc>
                <w:tcPr>
                  <w:tcW w:w="187" w:type="dxa"/>
                  <w:vAlign w:val="bottom"/>
                  <w:hideMark/>
                </w:tcPr>
                <w:p w:rsidR="006F7434" w:rsidRPr="00ED6F8A" w:rsidRDefault="006F7434"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7434" w:rsidRPr="00ED6F8A" w:rsidRDefault="006F7434" w:rsidP="00C0450F">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6F7434" w:rsidRPr="00ED6F8A" w:rsidRDefault="006F7434"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7434" w:rsidRPr="00ED6F8A" w:rsidRDefault="006F7434" w:rsidP="00C0450F">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6F7434" w:rsidRPr="00ED6F8A" w:rsidRDefault="006F7434" w:rsidP="00C0450F">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7434" w:rsidRPr="00ED6F8A" w:rsidRDefault="00915D9B" w:rsidP="00C045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6F7434" w:rsidRPr="00ED6F8A" w:rsidRDefault="006F7434" w:rsidP="00C0450F">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7434" w:rsidRPr="00ED6F8A" w:rsidRDefault="006F7434" w:rsidP="00C0450F">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r>
    </w:tbl>
    <w:p w:rsidR="006F7434" w:rsidRDefault="006F7434" w:rsidP="006F7434">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г. Сольвычегодск, ул. </w:t>
      </w:r>
      <w:proofErr w:type="gramStart"/>
      <w:r>
        <w:rPr>
          <w:b/>
          <w:bCs/>
          <w:sz w:val="22"/>
          <w:szCs w:val="22"/>
          <w:lang w:eastAsia="ru-RU"/>
        </w:rPr>
        <w:t>Красная</w:t>
      </w:r>
      <w:proofErr w:type="gramEnd"/>
      <w:r>
        <w:rPr>
          <w:b/>
          <w:bCs/>
          <w:sz w:val="22"/>
          <w:szCs w:val="22"/>
          <w:lang w:eastAsia="ru-RU"/>
        </w:rPr>
        <w:t>, д. 7</w:t>
      </w:r>
    </w:p>
    <w:p w:rsidR="006F7434" w:rsidRDefault="006F7434" w:rsidP="006F7434">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6F7434" w:rsidTr="00C0450F">
        <w:trPr>
          <w:trHeight w:val="871"/>
        </w:trPr>
        <w:tc>
          <w:tcPr>
            <w:tcW w:w="739"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1,60</w:t>
            </w:r>
          </w:p>
        </w:tc>
      </w:tr>
      <w:tr w:rsidR="006F7434"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7,16</w:t>
            </w:r>
          </w:p>
        </w:tc>
      </w:tr>
      <w:tr w:rsidR="006F7434"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5,63</w:t>
            </w:r>
          </w:p>
        </w:tc>
      </w:tr>
      <w:tr w:rsidR="006F7434" w:rsidTr="00C0450F">
        <w:trPr>
          <w:trHeight w:val="54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7,96</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4,88</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jc w:val="center"/>
            </w:pPr>
            <w:r w:rsidRPr="00961C36">
              <w:t>2</w:t>
            </w:r>
            <w:r>
              <w:t>,30</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29,53</w:t>
            </w:r>
          </w:p>
        </w:tc>
      </w:tr>
    </w:tbl>
    <w:p w:rsidR="006F7434" w:rsidRDefault="006F7434">
      <w:pPr>
        <w:suppressAutoHyphens w:val="0"/>
        <w:spacing w:after="0"/>
        <w:jc w:val="left"/>
        <w:rPr>
          <w:b/>
          <w:sz w:val="22"/>
          <w:szCs w:val="22"/>
        </w:rPr>
      </w:pPr>
    </w:p>
    <w:p w:rsidR="00915D9B" w:rsidRDefault="00915D9B">
      <w:pPr>
        <w:suppressAutoHyphens w:val="0"/>
        <w:spacing w:after="0"/>
        <w:jc w:val="left"/>
        <w:rPr>
          <w:b/>
          <w:sz w:val="22"/>
          <w:szCs w:val="22"/>
        </w:rPr>
      </w:pPr>
      <w:r>
        <w:rPr>
          <w:b/>
          <w:sz w:val="22"/>
          <w:szCs w:val="22"/>
        </w:rPr>
        <w:br w:type="page"/>
      </w:r>
    </w:p>
    <w:p w:rsidR="006F7434" w:rsidRPr="00ED6F8A" w:rsidRDefault="006F7434" w:rsidP="006F7434">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9)</w:t>
      </w:r>
    </w:p>
    <w:p w:rsidR="006F7434" w:rsidRPr="00ED6F8A" w:rsidRDefault="006F7434" w:rsidP="006F7434">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6F7434" w:rsidRPr="00ED6F8A" w:rsidTr="00C0450F">
        <w:trPr>
          <w:trHeight w:val="690"/>
        </w:trPr>
        <w:tc>
          <w:tcPr>
            <w:tcW w:w="10916" w:type="dxa"/>
            <w:tcBorders>
              <w:top w:val="nil"/>
              <w:left w:val="nil"/>
              <w:bottom w:val="nil"/>
              <w:right w:val="nil"/>
            </w:tcBorders>
            <w:shd w:val="clear" w:color="auto" w:fill="auto"/>
            <w:vAlign w:val="bottom"/>
            <w:hideMark/>
          </w:tcPr>
          <w:p w:rsidR="006F7434" w:rsidRPr="00ED6F8A" w:rsidRDefault="006F7434" w:rsidP="00C0450F">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6F7434" w:rsidRPr="00ED6F8A" w:rsidRDefault="006F7434" w:rsidP="00C0450F">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F7434" w:rsidRDefault="006F7434" w:rsidP="00C0450F">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7434" w:rsidRPr="00ED6F8A" w:rsidRDefault="006F7434"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7434" w:rsidRPr="00ED6F8A" w:rsidRDefault="006F7434" w:rsidP="00C0450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6F7434" w:rsidRPr="00ED6F8A" w:rsidRDefault="006F7434" w:rsidP="00C0450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7434" w:rsidRPr="00ED6F8A" w:rsidTr="00C0450F">
              <w:tc>
                <w:tcPr>
                  <w:tcW w:w="187" w:type="dxa"/>
                  <w:vAlign w:val="bottom"/>
                  <w:hideMark/>
                </w:tcPr>
                <w:p w:rsidR="006F7434" w:rsidRPr="00ED6F8A" w:rsidRDefault="006F7434"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7434" w:rsidRPr="00ED6F8A" w:rsidRDefault="006F7434" w:rsidP="00C0450F">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6F7434" w:rsidRPr="00ED6F8A" w:rsidRDefault="006F7434" w:rsidP="00C0450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7434" w:rsidRPr="00ED6F8A" w:rsidRDefault="006F7434" w:rsidP="00C0450F">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6F7434" w:rsidRPr="00ED6F8A" w:rsidRDefault="006F7434" w:rsidP="00C0450F">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7434" w:rsidRPr="00ED6F8A" w:rsidRDefault="006F7434" w:rsidP="00C0450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6F7434" w:rsidRPr="00ED6F8A" w:rsidRDefault="006F7434" w:rsidP="00C0450F">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7434" w:rsidRPr="00ED6F8A" w:rsidRDefault="006F7434" w:rsidP="00C0450F">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c>
          <w:tcPr>
            <w:tcW w:w="236" w:type="dxa"/>
            <w:vAlign w:val="center"/>
            <w:hideMark/>
          </w:tcPr>
          <w:p w:rsidR="006F7434" w:rsidRPr="00ED6F8A" w:rsidRDefault="006F7434" w:rsidP="00C0450F">
            <w:pPr>
              <w:suppressAutoHyphens w:val="0"/>
              <w:spacing w:after="0"/>
              <w:jc w:val="left"/>
              <w:rPr>
                <w:lang w:eastAsia="ru-RU"/>
              </w:rPr>
            </w:pPr>
          </w:p>
        </w:tc>
      </w:tr>
    </w:tbl>
    <w:p w:rsidR="006F7434" w:rsidRDefault="006F7434" w:rsidP="006F7434">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г. Сольвычегодск, ул. Федосеева, д. 2</w:t>
      </w:r>
    </w:p>
    <w:p w:rsidR="006F7434" w:rsidRDefault="006F7434" w:rsidP="006F7434">
      <w:pPr>
        <w:autoSpaceDE w:val="0"/>
        <w:spacing w:after="0"/>
        <w:contextualSpacing/>
        <w:jc w:val="center"/>
        <w:rPr>
          <w:b/>
          <w:bCs/>
          <w:sz w:val="22"/>
          <w:szCs w:val="22"/>
          <w:lang w:eastAsia="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6F7434" w:rsidTr="00C0450F">
        <w:trPr>
          <w:trHeight w:val="871"/>
        </w:trPr>
        <w:tc>
          <w:tcPr>
            <w:tcW w:w="739"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1,60</w:t>
            </w:r>
          </w:p>
        </w:tc>
      </w:tr>
      <w:tr w:rsidR="006F7434"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7,16</w:t>
            </w:r>
          </w:p>
        </w:tc>
      </w:tr>
      <w:tr w:rsidR="006F7434"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5,63</w:t>
            </w:r>
          </w:p>
        </w:tc>
      </w:tr>
      <w:tr w:rsidR="006F7434" w:rsidTr="00C0450F">
        <w:trPr>
          <w:trHeight w:val="54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7,96</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4,88</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jc w:val="center"/>
            </w:pPr>
            <w:r w:rsidRPr="00961C36">
              <w:t>2</w:t>
            </w:r>
            <w:r>
              <w:t>,30</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29,53</w:t>
            </w:r>
          </w:p>
        </w:tc>
      </w:tr>
    </w:tbl>
    <w:p w:rsidR="006F7434" w:rsidRDefault="006F7434" w:rsidP="006F7434">
      <w:pPr>
        <w:autoSpaceDE w:val="0"/>
        <w:spacing w:after="0"/>
        <w:ind w:left="5670"/>
        <w:contextualSpacing/>
        <w:jc w:val="center"/>
        <w:rPr>
          <w:b/>
          <w:sz w:val="22"/>
          <w:szCs w:val="22"/>
        </w:rPr>
      </w:pPr>
    </w:p>
    <w:p w:rsidR="006F7434" w:rsidRDefault="006F7434" w:rsidP="006F7434">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г. Сольвычегодск, ул. Федосеева, д. 4</w:t>
      </w:r>
    </w:p>
    <w:p w:rsidR="006F7434" w:rsidRDefault="006F7434" w:rsidP="006F7434">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6F7434" w:rsidTr="00C0450F">
        <w:trPr>
          <w:trHeight w:val="871"/>
        </w:trPr>
        <w:tc>
          <w:tcPr>
            <w:tcW w:w="739"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1,60</w:t>
            </w:r>
          </w:p>
        </w:tc>
      </w:tr>
      <w:tr w:rsidR="006F7434"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7,16</w:t>
            </w:r>
          </w:p>
        </w:tc>
      </w:tr>
      <w:tr w:rsidR="006F7434" w:rsidTr="00C0450F">
        <w:trPr>
          <w:trHeight w:val="506"/>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5,63</w:t>
            </w:r>
          </w:p>
        </w:tc>
      </w:tr>
      <w:tr w:rsidR="006F7434" w:rsidTr="00C0450F">
        <w:trPr>
          <w:trHeight w:val="54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7,96</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t>4,88</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Pr="00961C36" w:rsidRDefault="006F7434" w:rsidP="00C0450F">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6F7434" w:rsidRPr="00961C36" w:rsidRDefault="006F7434" w:rsidP="00C0450F">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jc w:val="center"/>
            </w:pPr>
            <w:r w:rsidRPr="00961C36">
              <w:t>2</w:t>
            </w:r>
            <w:r>
              <w:t>,30</w:t>
            </w:r>
          </w:p>
        </w:tc>
      </w:tr>
      <w:tr w:rsidR="006F7434" w:rsidTr="00C0450F">
        <w:trPr>
          <w:trHeight w:val="290"/>
        </w:trPr>
        <w:tc>
          <w:tcPr>
            <w:tcW w:w="739"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6F7434" w:rsidRDefault="006F7434" w:rsidP="00C0450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29,53</w:t>
            </w:r>
          </w:p>
        </w:tc>
      </w:tr>
    </w:tbl>
    <w:p w:rsidR="00915D9B" w:rsidRDefault="00915D9B">
      <w:pPr>
        <w:suppressAutoHyphens w:val="0"/>
        <w:spacing w:after="0"/>
        <w:jc w:val="left"/>
        <w:rPr>
          <w:b/>
          <w:sz w:val="22"/>
          <w:szCs w:val="22"/>
        </w:rPr>
      </w:pPr>
    </w:p>
    <w:p w:rsidR="005F4A87" w:rsidRPr="00ED6F8A" w:rsidRDefault="005F4A87" w:rsidP="005F4A87">
      <w:pPr>
        <w:autoSpaceDE w:val="0"/>
        <w:spacing w:after="0"/>
        <w:ind w:left="5670"/>
        <w:contextualSpacing/>
        <w:jc w:val="center"/>
        <w:rPr>
          <w:b/>
          <w:sz w:val="22"/>
          <w:szCs w:val="22"/>
        </w:rPr>
      </w:pPr>
      <w:r w:rsidRPr="00ED6F8A">
        <w:rPr>
          <w:b/>
          <w:sz w:val="22"/>
          <w:szCs w:val="22"/>
        </w:rPr>
        <w:t xml:space="preserve">Приложение № </w:t>
      </w:r>
      <w:r>
        <w:rPr>
          <w:b/>
          <w:sz w:val="22"/>
          <w:szCs w:val="22"/>
        </w:rPr>
        <w:t>6</w:t>
      </w:r>
    </w:p>
    <w:p w:rsidR="005F4A87" w:rsidRDefault="005F4A87" w:rsidP="005F4A87">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915D9B"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Периодичность/количественный показатель </w:t>
            </w:r>
            <w:r w:rsidRPr="00ED6F8A">
              <w:rPr>
                <w:sz w:val="22"/>
                <w:szCs w:val="22"/>
                <w:lang w:eastAsia="ru-RU"/>
              </w:rPr>
              <w:lastRenderedPageBreak/>
              <w:t>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измерения работы </w:t>
            </w:r>
            <w:r w:rsidRPr="00ED6F8A">
              <w:rPr>
                <w:sz w:val="22"/>
                <w:szCs w:val="22"/>
                <w:lang w:eastAsia="ru-RU"/>
              </w:rPr>
              <w:lastRenderedPageBreak/>
              <w:t>(услуги)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стоимость  выполненной работы </w:t>
            </w:r>
            <w:r w:rsidRPr="00ED6F8A">
              <w:rPr>
                <w:sz w:val="22"/>
                <w:szCs w:val="22"/>
                <w:lang w:eastAsia="ru-RU"/>
              </w:rPr>
              <w:lastRenderedPageBreak/>
              <w:t>(оказанной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выполненной работы </w:t>
            </w:r>
            <w:r w:rsidRPr="00ED6F8A">
              <w:rPr>
                <w:sz w:val="22"/>
                <w:szCs w:val="22"/>
                <w:lang w:eastAsia="ru-RU"/>
              </w:rPr>
              <w:lastRenderedPageBreak/>
              <w:t>(оказанной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0613AC">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915D9B"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0613AC">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5F4A87" w:rsidRDefault="005F4A87" w:rsidP="009C074B">
      <w:pPr>
        <w:suppressAutoHyphens w:val="0"/>
        <w:spacing w:after="0"/>
        <w:jc w:val="right"/>
        <w:rPr>
          <w:sz w:val="22"/>
          <w:szCs w:val="22"/>
        </w:rPr>
      </w:pPr>
    </w:p>
    <w:p w:rsidR="003241F8" w:rsidRPr="00ED6F8A" w:rsidRDefault="003241F8" w:rsidP="009C074B">
      <w:pPr>
        <w:suppressAutoHyphens w:val="0"/>
        <w:spacing w:after="0"/>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915D9B"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915D9B"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915D9B"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lastRenderedPageBreak/>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5F4A87" w:rsidRPr="00ED6F8A" w:rsidRDefault="000613AC" w:rsidP="005F4A87">
      <w:pPr>
        <w:autoSpaceDE w:val="0"/>
        <w:spacing w:after="0"/>
        <w:ind w:left="5670"/>
        <w:contextualSpacing/>
        <w:jc w:val="center"/>
        <w:rPr>
          <w:rFonts w:eastAsia="Arial Unicode MS"/>
          <w:color w:val="000000"/>
          <w:lang w:eastAsia="ru-RU" w:bidi="ru-RU"/>
        </w:rPr>
      </w:pPr>
      <w:r w:rsidRPr="00ED6F8A">
        <w:rPr>
          <w:sz w:val="22"/>
          <w:szCs w:val="22"/>
        </w:rPr>
        <w:tab/>
      </w:r>
      <w:r w:rsidR="005F4A87"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915D9B"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5F4A87">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7C6" w:rsidRDefault="00A017C6" w:rsidP="00A407D7">
      <w:pPr>
        <w:spacing w:after="0"/>
      </w:pPr>
      <w:r>
        <w:separator/>
      </w:r>
    </w:p>
  </w:endnote>
  <w:endnote w:type="continuationSeparator" w:id="0">
    <w:p w:rsidR="00A017C6" w:rsidRDefault="00A017C6"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7C6" w:rsidRDefault="00A017C6" w:rsidP="00A407D7">
      <w:pPr>
        <w:spacing w:after="0"/>
      </w:pPr>
      <w:r>
        <w:separator/>
      </w:r>
    </w:p>
  </w:footnote>
  <w:footnote w:type="continuationSeparator" w:id="0">
    <w:p w:rsidR="00A017C6" w:rsidRDefault="00A017C6"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5961BFF"/>
    <w:multiLevelType w:val="hybridMultilevel"/>
    <w:tmpl w:val="DB96BB24"/>
    <w:lvl w:ilvl="0" w:tplc="F71483A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7">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5">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9">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3">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4"/>
  </w:num>
  <w:num w:numId="4">
    <w:abstractNumId w:val="5"/>
  </w:num>
  <w:num w:numId="5">
    <w:abstractNumId w:val="7"/>
  </w:num>
  <w:num w:numId="6">
    <w:abstractNumId w:val="25"/>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8"/>
  </w:num>
  <w:num w:numId="10">
    <w:abstractNumId w:val="34"/>
  </w:num>
  <w:num w:numId="11">
    <w:abstractNumId w:val="0"/>
  </w:num>
  <w:num w:numId="12">
    <w:abstractNumId w:val="20"/>
  </w:num>
  <w:num w:numId="13">
    <w:abstractNumId w:val="17"/>
  </w:num>
  <w:num w:numId="14">
    <w:abstractNumId w:val="29"/>
  </w:num>
  <w:num w:numId="15">
    <w:abstractNumId w:val="26"/>
  </w:num>
  <w:num w:numId="16">
    <w:abstractNumId w:val="33"/>
  </w:num>
  <w:num w:numId="17">
    <w:abstractNumId w:val="31"/>
  </w:num>
  <w:num w:numId="18">
    <w:abstractNumId w:val="6"/>
  </w:num>
  <w:num w:numId="19">
    <w:abstractNumId w:val="23"/>
  </w:num>
  <w:num w:numId="20">
    <w:abstractNumId w:val="14"/>
  </w:num>
  <w:num w:numId="21">
    <w:abstractNumId w:val="32"/>
  </w:num>
  <w:num w:numId="22">
    <w:abstractNumId w:val="19"/>
  </w:num>
  <w:num w:numId="23">
    <w:abstractNumId w:val="12"/>
  </w:num>
  <w:num w:numId="24">
    <w:abstractNumId w:val="30"/>
  </w:num>
  <w:num w:numId="25">
    <w:abstractNumId w:val="18"/>
  </w:num>
  <w:num w:numId="26">
    <w:abstractNumId w:val="9"/>
  </w:num>
  <w:num w:numId="27">
    <w:abstractNumId w:val="22"/>
  </w:num>
  <w:num w:numId="28">
    <w:abstractNumId w:val="8"/>
  </w:num>
  <w:num w:numId="29">
    <w:abstractNumId w:val="16"/>
  </w:num>
  <w:num w:numId="30">
    <w:abstractNumId w:val="10"/>
  </w:num>
  <w:num w:numId="31">
    <w:abstractNumId w:val="21"/>
  </w:num>
  <w:num w:numId="32">
    <w:abstractNumId w:val="15"/>
  </w:num>
  <w:num w:numId="33">
    <w:abstractNumId w:val="27"/>
  </w:num>
  <w:num w:numId="34">
    <w:abstractNumId w:val="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5800"/>
    <w:rsid w:val="000863EC"/>
    <w:rsid w:val="00086C4B"/>
    <w:rsid w:val="000916B7"/>
    <w:rsid w:val="0009308A"/>
    <w:rsid w:val="000958E4"/>
    <w:rsid w:val="000A04E2"/>
    <w:rsid w:val="000A0E30"/>
    <w:rsid w:val="000A1327"/>
    <w:rsid w:val="000A378F"/>
    <w:rsid w:val="000A3D97"/>
    <w:rsid w:val="000A4875"/>
    <w:rsid w:val="000A4CC8"/>
    <w:rsid w:val="000A5E78"/>
    <w:rsid w:val="000B101B"/>
    <w:rsid w:val="000B1DF7"/>
    <w:rsid w:val="000B3460"/>
    <w:rsid w:val="000B6278"/>
    <w:rsid w:val="000B6A18"/>
    <w:rsid w:val="000C207C"/>
    <w:rsid w:val="000C64A4"/>
    <w:rsid w:val="000C7479"/>
    <w:rsid w:val="000D0AB4"/>
    <w:rsid w:val="000D7130"/>
    <w:rsid w:val="000D790B"/>
    <w:rsid w:val="000E240C"/>
    <w:rsid w:val="000E29FB"/>
    <w:rsid w:val="000E4234"/>
    <w:rsid w:val="000E44E2"/>
    <w:rsid w:val="000E59E0"/>
    <w:rsid w:val="000E6AA1"/>
    <w:rsid w:val="000E79C7"/>
    <w:rsid w:val="000F016E"/>
    <w:rsid w:val="000F1DB3"/>
    <w:rsid w:val="000F63A9"/>
    <w:rsid w:val="000F688F"/>
    <w:rsid w:val="001014F7"/>
    <w:rsid w:val="001030DC"/>
    <w:rsid w:val="00104598"/>
    <w:rsid w:val="00105697"/>
    <w:rsid w:val="00106D6E"/>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11F2"/>
    <w:rsid w:val="00153BA1"/>
    <w:rsid w:val="00155111"/>
    <w:rsid w:val="001616FA"/>
    <w:rsid w:val="001627F8"/>
    <w:rsid w:val="00163B2F"/>
    <w:rsid w:val="00166356"/>
    <w:rsid w:val="001672A7"/>
    <w:rsid w:val="001672D4"/>
    <w:rsid w:val="00170C87"/>
    <w:rsid w:val="0017262F"/>
    <w:rsid w:val="001730EF"/>
    <w:rsid w:val="001732F3"/>
    <w:rsid w:val="00175A28"/>
    <w:rsid w:val="00176898"/>
    <w:rsid w:val="00177ADC"/>
    <w:rsid w:val="001812AA"/>
    <w:rsid w:val="0018139D"/>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04B9"/>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673EF"/>
    <w:rsid w:val="002709EF"/>
    <w:rsid w:val="00276364"/>
    <w:rsid w:val="002768B2"/>
    <w:rsid w:val="00276D82"/>
    <w:rsid w:val="00276E03"/>
    <w:rsid w:val="00280E3C"/>
    <w:rsid w:val="002821AD"/>
    <w:rsid w:val="00282A65"/>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043D"/>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E7B79"/>
    <w:rsid w:val="002F2952"/>
    <w:rsid w:val="002F5B79"/>
    <w:rsid w:val="002F6E8C"/>
    <w:rsid w:val="002F784E"/>
    <w:rsid w:val="00304EAC"/>
    <w:rsid w:val="00305F45"/>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43E70"/>
    <w:rsid w:val="003515EB"/>
    <w:rsid w:val="0035331F"/>
    <w:rsid w:val="00355DDE"/>
    <w:rsid w:val="003617D8"/>
    <w:rsid w:val="00366980"/>
    <w:rsid w:val="003701B7"/>
    <w:rsid w:val="003718D2"/>
    <w:rsid w:val="00374768"/>
    <w:rsid w:val="00377B3C"/>
    <w:rsid w:val="0038184F"/>
    <w:rsid w:val="00381B9A"/>
    <w:rsid w:val="00382B96"/>
    <w:rsid w:val="00383018"/>
    <w:rsid w:val="00392354"/>
    <w:rsid w:val="00392F87"/>
    <w:rsid w:val="00393109"/>
    <w:rsid w:val="00394923"/>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34A"/>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497B"/>
    <w:rsid w:val="004A5A69"/>
    <w:rsid w:val="004A5BFC"/>
    <w:rsid w:val="004A5DA0"/>
    <w:rsid w:val="004A6DF4"/>
    <w:rsid w:val="004A7E54"/>
    <w:rsid w:val="004B0642"/>
    <w:rsid w:val="004B280D"/>
    <w:rsid w:val="004B4A7C"/>
    <w:rsid w:val="004B55B9"/>
    <w:rsid w:val="004B7F80"/>
    <w:rsid w:val="004C1020"/>
    <w:rsid w:val="004C123E"/>
    <w:rsid w:val="004C2927"/>
    <w:rsid w:val="004C2FFE"/>
    <w:rsid w:val="004C4B0B"/>
    <w:rsid w:val="004C5CE0"/>
    <w:rsid w:val="004D1866"/>
    <w:rsid w:val="004D387F"/>
    <w:rsid w:val="004D4AD7"/>
    <w:rsid w:val="004D5763"/>
    <w:rsid w:val="004E35E2"/>
    <w:rsid w:val="004E4FFD"/>
    <w:rsid w:val="004E7C30"/>
    <w:rsid w:val="004F09B7"/>
    <w:rsid w:val="004F14CA"/>
    <w:rsid w:val="004F173C"/>
    <w:rsid w:val="004F1746"/>
    <w:rsid w:val="004F30C7"/>
    <w:rsid w:val="004F493B"/>
    <w:rsid w:val="004F7117"/>
    <w:rsid w:val="005003EE"/>
    <w:rsid w:val="00501248"/>
    <w:rsid w:val="0050287B"/>
    <w:rsid w:val="00502E19"/>
    <w:rsid w:val="0050539B"/>
    <w:rsid w:val="0050669F"/>
    <w:rsid w:val="005123E3"/>
    <w:rsid w:val="0051272A"/>
    <w:rsid w:val="00515397"/>
    <w:rsid w:val="00522027"/>
    <w:rsid w:val="005221BA"/>
    <w:rsid w:val="005223DD"/>
    <w:rsid w:val="005241D2"/>
    <w:rsid w:val="00524863"/>
    <w:rsid w:val="005273F3"/>
    <w:rsid w:val="00527454"/>
    <w:rsid w:val="005310F1"/>
    <w:rsid w:val="0053149F"/>
    <w:rsid w:val="0053186E"/>
    <w:rsid w:val="00532911"/>
    <w:rsid w:val="00535511"/>
    <w:rsid w:val="00535866"/>
    <w:rsid w:val="00536FD1"/>
    <w:rsid w:val="0053764F"/>
    <w:rsid w:val="00540A68"/>
    <w:rsid w:val="00540F3C"/>
    <w:rsid w:val="005414D9"/>
    <w:rsid w:val="005427DB"/>
    <w:rsid w:val="00544165"/>
    <w:rsid w:val="00551FB1"/>
    <w:rsid w:val="0055216A"/>
    <w:rsid w:val="0055342C"/>
    <w:rsid w:val="005545D5"/>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639A"/>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3866"/>
    <w:rsid w:val="005E5E92"/>
    <w:rsid w:val="005E6E6F"/>
    <w:rsid w:val="005F0976"/>
    <w:rsid w:val="005F4A87"/>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02"/>
    <w:rsid w:val="00697331"/>
    <w:rsid w:val="006974F2"/>
    <w:rsid w:val="00697A35"/>
    <w:rsid w:val="006A0A3D"/>
    <w:rsid w:val="006A0C47"/>
    <w:rsid w:val="006A0C6A"/>
    <w:rsid w:val="006A29FC"/>
    <w:rsid w:val="006A5576"/>
    <w:rsid w:val="006B0FF5"/>
    <w:rsid w:val="006B19A9"/>
    <w:rsid w:val="006B3318"/>
    <w:rsid w:val="006B366E"/>
    <w:rsid w:val="006B6A8B"/>
    <w:rsid w:val="006B7215"/>
    <w:rsid w:val="006C1C26"/>
    <w:rsid w:val="006C2161"/>
    <w:rsid w:val="006C349D"/>
    <w:rsid w:val="006C352B"/>
    <w:rsid w:val="006C3A0B"/>
    <w:rsid w:val="006C603F"/>
    <w:rsid w:val="006C65DF"/>
    <w:rsid w:val="006C75A7"/>
    <w:rsid w:val="006C7A52"/>
    <w:rsid w:val="006D27A4"/>
    <w:rsid w:val="006D40FF"/>
    <w:rsid w:val="006D6384"/>
    <w:rsid w:val="006D7D40"/>
    <w:rsid w:val="006E0540"/>
    <w:rsid w:val="006E169B"/>
    <w:rsid w:val="006E188F"/>
    <w:rsid w:val="006E3B45"/>
    <w:rsid w:val="006E5F8C"/>
    <w:rsid w:val="006E6D16"/>
    <w:rsid w:val="006F0DE9"/>
    <w:rsid w:val="006F3B72"/>
    <w:rsid w:val="006F3D0E"/>
    <w:rsid w:val="006F4647"/>
    <w:rsid w:val="006F5D1A"/>
    <w:rsid w:val="006F6DA4"/>
    <w:rsid w:val="006F7434"/>
    <w:rsid w:val="00701DEA"/>
    <w:rsid w:val="00702BA7"/>
    <w:rsid w:val="00703DDA"/>
    <w:rsid w:val="0070582F"/>
    <w:rsid w:val="007066FA"/>
    <w:rsid w:val="00707F55"/>
    <w:rsid w:val="00710140"/>
    <w:rsid w:val="00715BA8"/>
    <w:rsid w:val="00725398"/>
    <w:rsid w:val="00726429"/>
    <w:rsid w:val="00726777"/>
    <w:rsid w:val="007316D3"/>
    <w:rsid w:val="007328E5"/>
    <w:rsid w:val="007336D2"/>
    <w:rsid w:val="00733899"/>
    <w:rsid w:val="007346CE"/>
    <w:rsid w:val="00735F9C"/>
    <w:rsid w:val="00736A4C"/>
    <w:rsid w:val="007409A8"/>
    <w:rsid w:val="00742D47"/>
    <w:rsid w:val="00743125"/>
    <w:rsid w:val="00744E00"/>
    <w:rsid w:val="0074766B"/>
    <w:rsid w:val="00752731"/>
    <w:rsid w:val="0075323D"/>
    <w:rsid w:val="0075385C"/>
    <w:rsid w:val="00754090"/>
    <w:rsid w:val="007556C0"/>
    <w:rsid w:val="00755EF9"/>
    <w:rsid w:val="00755F82"/>
    <w:rsid w:val="00757363"/>
    <w:rsid w:val="00762FE1"/>
    <w:rsid w:val="00763930"/>
    <w:rsid w:val="00767DE2"/>
    <w:rsid w:val="0077051F"/>
    <w:rsid w:val="00774226"/>
    <w:rsid w:val="007745E2"/>
    <w:rsid w:val="00776AF1"/>
    <w:rsid w:val="00780069"/>
    <w:rsid w:val="00781468"/>
    <w:rsid w:val="00781584"/>
    <w:rsid w:val="007926C3"/>
    <w:rsid w:val="0079370E"/>
    <w:rsid w:val="00793ACB"/>
    <w:rsid w:val="00794C6C"/>
    <w:rsid w:val="00794EB3"/>
    <w:rsid w:val="007957A2"/>
    <w:rsid w:val="00797404"/>
    <w:rsid w:val="00797CA4"/>
    <w:rsid w:val="007A2EE4"/>
    <w:rsid w:val="007A3770"/>
    <w:rsid w:val="007A37FA"/>
    <w:rsid w:val="007A403B"/>
    <w:rsid w:val="007A7F4C"/>
    <w:rsid w:val="007B034B"/>
    <w:rsid w:val="007B385A"/>
    <w:rsid w:val="007B4E1E"/>
    <w:rsid w:val="007C4DD1"/>
    <w:rsid w:val="007C6337"/>
    <w:rsid w:val="007C683E"/>
    <w:rsid w:val="007C7EE2"/>
    <w:rsid w:val="007D2CBA"/>
    <w:rsid w:val="007D4DB4"/>
    <w:rsid w:val="007E044A"/>
    <w:rsid w:val="00800369"/>
    <w:rsid w:val="00801BD8"/>
    <w:rsid w:val="008109E9"/>
    <w:rsid w:val="00812A19"/>
    <w:rsid w:val="0082450C"/>
    <w:rsid w:val="00825DDA"/>
    <w:rsid w:val="008277AE"/>
    <w:rsid w:val="00827C0C"/>
    <w:rsid w:val="00827DA0"/>
    <w:rsid w:val="00830325"/>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65DE"/>
    <w:rsid w:val="008B7AA6"/>
    <w:rsid w:val="008C0122"/>
    <w:rsid w:val="008C0424"/>
    <w:rsid w:val="008C1128"/>
    <w:rsid w:val="008C14F5"/>
    <w:rsid w:val="008C2B9E"/>
    <w:rsid w:val="008C42A7"/>
    <w:rsid w:val="008C6F9C"/>
    <w:rsid w:val="008D0142"/>
    <w:rsid w:val="008D20EB"/>
    <w:rsid w:val="008D3C39"/>
    <w:rsid w:val="008D4BC7"/>
    <w:rsid w:val="008E57D6"/>
    <w:rsid w:val="008E58E4"/>
    <w:rsid w:val="008E712A"/>
    <w:rsid w:val="008E7CDD"/>
    <w:rsid w:val="008F0F6C"/>
    <w:rsid w:val="008F1F09"/>
    <w:rsid w:val="008F22F3"/>
    <w:rsid w:val="008F6369"/>
    <w:rsid w:val="008F6782"/>
    <w:rsid w:val="009014C9"/>
    <w:rsid w:val="00905553"/>
    <w:rsid w:val="00905D94"/>
    <w:rsid w:val="00907E60"/>
    <w:rsid w:val="00914936"/>
    <w:rsid w:val="00915D9B"/>
    <w:rsid w:val="00920065"/>
    <w:rsid w:val="00920DCE"/>
    <w:rsid w:val="00922107"/>
    <w:rsid w:val="0092318C"/>
    <w:rsid w:val="00924D5A"/>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31C"/>
    <w:rsid w:val="00964FEC"/>
    <w:rsid w:val="00965449"/>
    <w:rsid w:val="00965F5A"/>
    <w:rsid w:val="0097312D"/>
    <w:rsid w:val="009742D7"/>
    <w:rsid w:val="0097791E"/>
    <w:rsid w:val="00981AF6"/>
    <w:rsid w:val="00981F40"/>
    <w:rsid w:val="00983EEF"/>
    <w:rsid w:val="00984651"/>
    <w:rsid w:val="0098740D"/>
    <w:rsid w:val="009954FA"/>
    <w:rsid w:val="00995B2E"/>
    <w:rsid w:val="009A0213"/>
    <w:rsid w:val="009A080F"/>
    <w:rsid w:val="009A1622"/>
    <w:rsid w:val="009A188D"/>
    <w:rsid w:val="009A3080"/>
    <w:rsid w:val="009A5140"/>
    <w:rsid w:val="009A58E9"/>
    <w:rsid w:val="009B1677"/>
    <w:rsid w:val="009B34BA"/>
    <w:rsid w:val="009B4286"/>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08C0"/>
    <w:rsid w:val="009F14C4"/>
    <w:rsid w:val="009F7FAC"/>
    <w:rsid w:val="00A017C6"/>
    <w:rsid w:val="00A038BC"/>
    <w:rsid w:val="00A10972"/>
    <w:rsid w:val="00A12788"/>
    <w:rsid w:val="00A12F8D"/>
    <w:rsid w:val="00A13100"/>
    <w:rsid w:val="00A14DF5"/>
    <w:rsid w:val="00A14EE5"/>
    <w:rsid w:val="00A1697E"/>
    <w:rsid w:val="00A22164"/>
    <w:rsid w:val="00A23993"/>
    <w:rsid w:val="00A24A76"/>
    <w:rsid w:val="00A26A39"/>
    <w:rsid w:val="00A31235"/>
    <w:rsid w:val="00A379D3"/>
    <w:rsid w:val="00A407D7"/>
    <w:rsid w:val="00A41DF0"/>
    <w:rsid w:val="00A42B31"/>
    <w:rsid w:val="00A44C35"/>
    <w:rsid w:val="00A50D15"/>
    <w:rsid w:val="00A5393C"/>
    <w:rsid w:val="00A54063"/>
    <w:rsid w:val="00A55589"/>
    <w:rsid w:val="00A55EF7"/>
    <w:rsid w:val="00A574AC"/>
    <w:rsid w:val="00A63A64"/>
    <w:rsid w:val="00A709BB"/>
    <w:rsid w:val="00A71AA0"/>
    <w:rsid w:val="00A71B10"/>
    <w:rsid w:val="00A73B4A"/>
    <w:rsid w:val="00A73E4E"/>
    <w:rsid w:val="00A746F3"/>
    <w:rsid w:val="00A80B3B"/>
    <w:rsid w:val="00A839C6"/>
    <w:rsid w:val="00A86CAD"/>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87E"/>
    <w:rsid w:val="00AC7A5E"/>
    <w:rsid w:val="00AD5814"/>
    <w:rsid w:val="00AD5B1D"/>
    <w:rsid w:val="00AD701A"/>
    <w:rsid w:val="00AD79BA"/>
    <w:rsid w:val="00AE6CEA"/>
    <w:rsid w:val="00AE7A30"/>
    <w:rsid w:val="00AF2708"/>
    <w:rsid w:val="00AF3DCE"/>
    <w:rsid w:val="00AF6A8D"/>
    <w:rsid w:val="00AF7F51"/>
    <w:rsid w:val="00B0162E"/>
    <w:rsid w:val="00B02C15"/>
    <w:rsid w:val="00B02F8D"/>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8085F"/>
    <w:rsid w:val="00B82B24"/>
    <w:rsid w:val="00B8322C"/>
    <w:rsid w:val="00B9001E"/>
    <w:rsid w:val="00B92D41"/>
    <w:rsid w:val="00B930DE"/>
    <w:rsid w:val="00B9438F"/>
    <w:rsid w:val="00B9510B"/>
    <w:rsid w:val="00B962E2"/>
    <w:rsid w:val="00B9648A"/>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9C"/>
    <w:rsid w:val="00C009AB"/>
    <w:rsid w:val="00C02163"/>
    <w:rsid w:val="00C024E1"/>
    <w:rsid w:val="00C03AEC"/>
    <w:rsid w:val="00C0450F"/>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0A75"/>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46E2"/>
    <w:rsid w:val="00C95222"/>
    <w:rsid w:val="00C96353"/>
    <w:rsid w:val="00CA0A74"/>
    <w:rsid w:val="00CA0E35"/>
    <w:rsid w:val="00CA161F"/>
    <w:rsid w:val="00CA1B66"/>
    <w:rsid w:val="00CA4660"/>
    <w:rsid w:val="00CA4F72"/>
    <w:rsid w:val="00CA5FD8"/>
    <w:rsid w:val="00CB1617"/>
    <w:rsid w:val="00CB1AE9"/>
    <w:rsid w:val="00CB3DFA"/>
    <w:rsid w:val="00CB53BE"/>
    <w:rsid w:val="00CB5B17"/>
    <w:rsid w:val="00CB79A3"/>
    <w:rsid w:val="00CC2419"/>
    <w:rsid w:val="00CC35AB"/>
    <w:rsid w:val="00CD3205"/>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8DD"/>
    <w:rsid w:val="00D13E6B"/>
    <w:rsid w:val="00D1437C"/>
    <w:rsid w:val="00D161E5"/>
    <w:rsid w:val="00D17304"/>
    <w:rsid w:val="00D21054"/>
    <w:rsid w:val="00D214D8"/>
    <w:rsid w:val="00D231E3"/>
    <w:rsid w:val="00D25AAB"/>
    <w:rsid w:val="00D27263"/>
    <w:rsid w:val="00D27787"/>
    <w:rsid w:val="00D27F03"/>
    <w:rsid w:val="00D306CC"/>
    <w:rsid w:val="00D31AE7"/>
    <w:rsid w:val="00D33BCF"/>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34B7"/>
    <w:rsid w:val="00D7519D"/>
    <w:rsid w:val="00D77851"/>
    <w:rsid w:val="00D80A05"/>
    <w:rsid w:val="00D80D60"/>
    <w:rsid w:val="00D82613"/>
    <w:rsid w:val="00D826E5"/>
    <w:rsid w:val="00D8607A"/>
    <w:rsid w:val="00D9215A"/>
    <w:rsid w:val="00D93A9E"/>
    <w:rsid w:val="00D95B83"/>
    <w:rsid w:val="00D97778"/>
    <w:rsid w:val="00DA113D"/>
    <w:rsid w:val="00DA24E1"/>
    <w:rsid w:val="00DA269B"/>
    <w:rsid w:val="00DA5509"/>
    <w:rsid w:val="00DB04B7"/>
    <w:rsid w:val="00DB282E"/>
    <w:rsid w:val="00DB43B6"/>
    <w:rsid w:val="00DB54D6"/>
    <w:rsid w:val="00DC0157"/>
    <w:rsid w:val="00DC0266"/>
    <w:rsid w:val="00DC34DF"/>
    <w:rsid w:val="00DC49EB"/>
    <w:rsid w:val="00DC57EB"/>
    <w:rsid w:val="00DD0EF5"/>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B43"/>
    <w:rsid w:val="00E42753"/>
    <w:rsid w:val="00E45C0F"/>
    <w:rsid w:val="00E46CD4"/>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5137"/>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EF7215"/>
    <w:rsid w:val="00F038D3"/>
    <w:rsid w:val="00F0552C"/>
    <w:rsid w:val="00F06571"/>
    <w:rsid w:val="00F06766"/>
    <w:rsid w:val="00F1048B"/>
    <w:rsid w:val="00F12E06"/>
    <w:rsid w:val="00F14BDA"/>
    <w:rsid w:val="00F15B42"/>
    <w:rsid w:val="00F20C9C"/>
    <w:rsid w:val="00F22B07"/>
    <w:rsid w:val="00F24220"/>
    <w:rsid w:val="00F2782D"/>
    <w:rsid w:val="00F30157"/>
    <w:rsid w:val="00F3289F"/>
    <w:rsid w:val="00F34F2D"/>
    <w:rsid w:val="00F407C0"/>
    <w:rsid w:val="00F40CD0"/>
    <w:rsid w:val="00F47B58"/>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8683D"/>
    <w:rsid w:val="00F929E5"/>
    <w:rsid w:val="00F92D83"/>
    <w:rsid w:val="00F93AC6"/>
    <w:rsid w:val="00FA1037"/>
    <w:rsid w:val="00FA1A64"/>
    <w:rsid w:val="00FA44F8"/>
    <w:rsid w:val="00FA7015"/>
    <w:rsid w:val="00FB03D9"/>
    <w:rsid w:val="00FB042D"/>
    <w:rsid w:val="00FB18D2"/>
    <w:rsid w:val="00FB215A"/>
    <w:rsid w:val="00FB21C5"/>
    <w:rsid w:val="00FC135D"/>
    <w:rsid w:val="00FC47B7"/>
    <w:rsid w:val="00FC6045"/>
    <w:rsid w:val="00FD221D"/>
    <w:rsid w:val="00FD2567"/>
    <w:rsid w:val="00FD64C9"/>
    <w:rsid w:val="00FD7121"/>
    <w:rsid w:val="00FD7246"/>
    <w:rsid w:val="00FD7407"/>
    <w:rsid w:val="00FD7438"/>
    <w:rsid w:val="00FD7681"/>
    <w:rsid w:val="00FE4100"/>
    <w:rsid w:val="00FE5710"/>
    <w:rsid w:val="00FE69CA"/>
    <w:rsid w:val="00FE775A"/>
    <w:rsid w:val="00FF0C47"/>
    <w:rsid w:val="00FF15DE"/>
    <w:rsid w:val="00FF2E84"/>
    <w:rsid w:val="00FF3EF2"/>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0340187">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24404396">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5F75C-C959-4B6A-80DB-464255F18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89</Pages>
  <Words>25709</Words>
  <Characters>187807</Characters>
  <Application>Microsoft Office Word</Application>
  <DocSecurity>0</DocSecurity>
  <Lines>1565</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11</cp:revision>
  <cp:lastPrinted>2026-02-03T06:10:00Z</cp:lastPrinted>
  <dcterms:created xsi:type="dcterms:W3CDTF">2025-01-04T07:05:00Z</dcterms:created>
  <dcterms:modified xsi:type="dcterms:W3CDTF">2026-02-03T06:10:00Z</dcterms:modified>
</cp:coreProperties>
</file>